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3623" w14:textId="77777777" w:rsidR="00E50901" w:rsidRPr="00E50901" w:rsidRDefault="00E50901" w:rsidP="00E50901">
      <w:pPr>
        <w:spacing w:before="28" w:after="0" w:line="102" w:lineRule="atLeast"/>
        <w:jc w:val="center"/>
        <w:rPr>
          <w:rFonts w:ascii="Arial" w:eastAsia="Times New Roman" w:hAnsi="Arial" w:cs="Arial"/>
        </w:rPr>
      </w:pPr>
      <w:r w:rsidRPr="00E50901">
        <w:rPr>
          <w:rFonts w:ascii="Arial" w:eastAsia="Times New Roman" w:hAnsi="Arial" w:cs="Arial"/>
          <w:b/>
          <w:bCs/>
        </w:rPr>
        <w:t>Specyfikacja Warunków Zamówienia</w:t>
      </w:r>
    </w:p>
    <w:p w14:paraId="64BFB2F5" w14:textId="77777777" w:rsidR="00E50901" w:rsidRPr="00E50901" w:rsidRDefault="00E50901" w:rsidP="00E50901">
      <w:pPr>
        <w:spacing w:before="28" w:after="0" w:line="102" w:lineRule="atLeast"/>
        <w:jc w:val="center"/>
        <w:rPr>
          <w:rFonts w:ascii="Times New Roman" w:eastAsia="Times New Roman" w:hAnsi="Times New Roman" w:cs="Times New Roman"/>
          <w:sz w:val="24"/>
          <w:szCs w:val="24"/>
        </w:rPr>
      </w:pPr>
      <w:r w:rsidRPr="00E50901">
        <w:rPr>
          <w:rFonts w:ascii="Arial" w:eastAsia="Times New Roman" w:hAnsi="Arial" w:cs="Arial"/>
        </w:rPr>
        <w:t xml:space="preserve">w postępowaniu o udzielenie zamówienia publicznego na roboty budowlane </w:t>
      </w:r>
      <w:r w:rsidRPr="00E50901">
        <w:rPr>
          <w:rFonts w:ascii="Arial" w:eastAsia="Times New Roman" w:hAnsi="Arial" w:cs="Arial"/>
        </w:rPr>
        <w:br/>
        <w:t>o wartości mniejszej niż równowartość kwoty 5 382 000 euro</w:t>
      </w:r>
    </w:p>
    <w:p w14:paraId="29413D78" w14:textId="77777777" w:rsidR="00E50901" w:rsidRPr="00E50901" w:rsidRDefault="00E50901" w:rsidP="00E50901">
      <w:pPr>
        <w:spacing w:before="28" w:after="0" w:line="102" w:lineRule="atLeast"/>
        <w:jc w:val="center"/>
        <w:rPr>
          <w:rFonts w:ascii="Times New Roman" w:eastAsia="Times New Roman" w:hAnsi="Times New Roman" w:cs="Times New Roman"/>
          <w:sz w:val="24"/>
          <w:szCs w:val="24"/>
        </w:rPr>
      </w:pPr>
    </w:p>
    <w:p w14:paraId="46DFDD9D" w14:textId="77777777" w:rsidR="00E50901" w:rsidRPr="00E50901" w:rsidRDefault="00E50901" w:rsidP="00E50901">
      <w:pPr>
        <w:spacing w:before="28" w:after="0" w:line="102" w:lineRule="atLeast"/>
        <w:rPr>
          <w:rFonts w:ascii="Arial" w:eastAsia="Calibri" w:hAnsi="Arial" w:cs="Arial"/>
          <w:color w:val="000000"/>
        </w:rPr>
      </w:pPr>
      <w:r w:rsidRPr="00E50901">
        <w:rPr>
          <w:rFonts w:ascii="Arial" w:eastAsia="Times New Roman" w:hAnsi="Arial" w:cs="Arial"/>
          <w:b/>
          <w:bCs/>
        </w:rPr>
        <w:t>pod nazwą:</w:t>
      </w:r>
    </w:p>
    <w:p w14:paraId="0E405A51" w14:textId="01C15160" w:rsidR="00297821" w:rsidRPr="00D012AF" w:rsidRDefault="00297821" w:rsidP="00297821">
      <w:pPr>
        <w:suppressAutoHyphens/>
        <w:spacing w:before="278" w:after="0" w:line="240" w:lineRule="auto"/>
        <w:jc w:val="center"/>
        <w:rPr>
          <w:rFonts w:ascii="Arial" w:eastAsia="Times New Roman" w:hAnsi="Arial" w:cs="Arial"/>
          <w:b/>
          <w:lang w:eastAsia="ar-SA"/>
        </w:rPr>
      </w:pPr>
      <w:bookmarkStart w:id="0" w:name="_Hlk98840377"/>
      <w:bookmarkStart w:id="1" w:name="_Hlk110859354"/>
      <w:r>
        <w:rPr>
          <w:rFonts w:ascii="Arial" w:eastAsia="Times New Roman" w:hAnsi="Arial" w:cs="Arial"/>
          <w:b/>
          <w:color w:val="000000"/>
          <w:lang w:eastAsia="ar-SA"/>
        </w:rPr>
        <w:t xml:space="preserve">Instalacja c.o. i instalacja wodociągowa ( wody zimnej, c.w.u. i cyrkulacji ) m. Kutno </w:t>
      </w:r>
      <w:r>
        <w:rPr>
          <w:rFonts w:ascii="Arial" w:eastAsia="Times New Roman" w:hAnsi="Arial" w:cs="Arial"/>
          <w:b/>
          <w:color w:val="000000"/>
          <w:lang w:eastAsia="ar-SA"/>
        </w:rPr>
        <w:br/>
        <w:t>ul. Kościuszki 8, ul. Kościuszki 6A, dz. nr ew. 280, 281, obręb 005 Śródmieście.</w:t>
      </w:r>
    </w:p>
    <w:bookmarkEnd w:id="0"/>
    <w:p w14:paraId="55D580A9" w14:textId="77777777" w:rsidR="00297821" w:rsidRPr="00D012AF" w:rsidRDefault="00297821" w:rsidP="00297821">
      <w:pPr>
        <w:suppressAutoHyphens/>
        <w:spacing w:before="278" w:after="0" w:line="240" w:lineRule="auto"/>
        <w:jc w:val="both"/>
        <w:rPr>
          <w:rFonts w:ascii="Arial" w:eastAsia="Times New Roman" w:hAnsi="Arial" w:cs="Arial"/>
          <w:b/>
          <w:color w:val="000000"/>
          <w:lang w:eastAsia="ar-SA"/>
        </w:rPr>
      </w:pPr>
    </w:p>
    <w:bookmarkEnd w:id="1"/>
    <w:p w14:paraId="7C3FB2F4" w14:textId="77777777" w:rsidR="00E50901" w:rsidRPr="00E50901" w:rsidRDefault="00E50901" w:rsidP="00697DA6">
      <w:pPr>
        <w:suppressAutoHyphens/>
        <w:spacing w:before="278" w:after="0" w:line="240" w:lineRule="auto"/>
        <w:jc w:val="both"/>
        <w:rPr>
          <w:rFonts w:ascii="Arial" w:eastAsia="Times New Roman" w:hAnsi="Arial" w:cs="Arial"/>
          <w:bCs/>
          <w:lang w:eastAsia="ar-SA"/>
        </w:rPr>
      </w:pPr>
    </w:p>
    <w:p w14:paraId="32C134B3" w14:textId="77777777" w:rsidR="00E50901" w:rsidRPr="00E50901" w:rsidRDefault="00E50901" w:rsidP="00E50901">
      <w:pPr>
        <w:spacing w:before="28" w:after="0" w:line="102" w:lineRule="atLeast"/>
        <w:jc w:val="center"/>
        <w:rPr>
          <w:rFonts w:ascii="Times New Roman" w:eastAsia="Times New Roman" w:hAnsi="Times New Roman" w:cs="Times New Roman"/>
          <w:sz w:val="24"/>
          <w:szCs w:val="24"/>
        </w:rPr>
      </w:pPr>
    </w:p>
    <w:p w14:paraId="390F8CD2"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r w:rsidRPr="00E50901">
        <w:rPr>
          <w:rFonts w:ascii="Arial" w:eastAsia="Times New Roman" w:hAnsi="Arial" w:cs="Arial"/>
        </w:rPr>
        <w:t>Niniejsza specyfikacja składa się łącznie z  59 stron.</w:t>
      </w:r>
    </w:p>
    <w:p w14:paraId="249A2D4E"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p>
    <w:p w14:paraId="49C8DB15"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p>
    <w:p w14:paraId="398994FD"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p>
    <w:p w14:paraId="6E257803"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p>
    <w:p w14:paraId="2E79FD95"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p>
    <w:p w14:paraId="19020596"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p>
    <w:p w14:paraId="7D9D17C4"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p>
    <w:p w14:paraId="0EA5B6F6"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p>
    <w:p w14:paraId="0668BF7B" w14:textId="77777777" w:rsidR="00E50901" w:rsidRPr="00E50901" w:rsidRDefault="00E50901" w:rsidP="00E50901">
      <w:pPr>
        <w:spacing w:before="28" w:after="0" w:line="102" w:lineRule="atLeast"/>
        <w:ind w:left="4956"/>
        <w:rPr>
          <w:rFonts w:ascii="Arial" w:eastAsia="Times New Roman" w:hAnsi="Arial" w:cs="Arial"/>
        </w:rPr>
      </w:pPr>
      <w:r w:rsidRPr="00E50901">
        <w:rPr>
          <w:rFonts w:ascii="Arial" w:eastAsia="Times New Roman" w:hAnsi="Arial" w:cs="Arial"/>
        </w:rPr>
        <w:t>Zatwierdzam SWZ wraz załącznikami</w:t>
      </w:r>
      <w:r w:rsidRPr="00E50901">
        <w:rPr>
          <w:rFonts w:ascii="Arial" w:eastAsia="Times New Roman" w:hAnsi="Arial" w:cs="Arial"/>
        </w:rPr>
        <w:br/>
      </w:r>
    </w:p>
    <w:p w14:paraId="7B86896D" w14:textId="55EAE20A" w:rsidR="00E50901" w:rsidRPr="00E50901" w:rsidRDefault="00E50901" w:rsidP="00E50901">
      <w:pPr>
        <w:spacing w:before="28" w:after="0" w:line="102" w:lineRule="atLeast"/>
        <w:ind w:left="4956"/>
        <w:rPr>
          <w:rFonts w:ascii="Arial" w:eastAsia="Times New Roman" w:hAnsi="Arial" w:cs="Arial"/>
        </w:rPr>
      </w:pPr>
      <w:r w:rsidRPr="00E50901">
        <w:rPr>
          <w:rFonts w:ascii="Arial" w:eastAsia="Times New Roman" w:hAnsi="Arial" w:cs="Arial"/>
        </w:rPr>
        <w:t xml:space="preserve">w dniu </w:t>
      </w:r>
      <w:r w:rsidR="004A52DF">
        <w:rPr>
          <w:rFonts w:ascii="Arial" w:eastAsia="Times New Roman" w:hAnsi="Arial" w:cs="Arial"/>
        </w:rPr>
        <w:t>…………………..</w:t>
      </w:r>
    </w:p>
    <w:p w14:paraId="73532031" w14:textId="77777777" w:rsidR="00E50901" w:rsidRPr="00E50901" w:rsidRDefault="00E50901" w:rsidP="00E50901">
      <w:pPr>
        <w:spacing w:before="28" w:after="0" w:line="102" w:lineRule="atLeast"/>
        <w:rPr>
          <w:rFonts w:ascii="Arial" w:eastAsia="Times New Roman" w:hAnsi="Arial" w:cs="Arial"/>
        </w:rPr>
      </w:pPr>
    </w:p>
    <w:p w14:paraId="5706F2E8" w14:textId="77777777" w:rsidR="00E50901" w:rsidRPr="00E50901" w:rsidRDefault="00E50901" w:rsidP="00E50901">
      <w:pPr>
        <w:spacing w:before="28" w:after="0" w:line="102" w:lineRule="atLeast"/>
        <w:rPr>
          <w:rFonts w:ascii="Arial" w:eastAsia="Times New Roman" w:hAnsi="Arial" w:cs="Arial"/>
        </w:rPr>
      </w:pPr>
    </w:p>
    <w:p w14:paraId="40A198E8" w14:textId="7FE0D748" w:rsidR="00E50901" w:rsidRPr="00E50901" w:rsidRDefault="00E50901" w:rsidP="00E50901">
      <w:pPr>
        <w:spacing w:before="28" w:after="0" w:line="102" w:lineRule="atLeast"/>
        <w:ind w:left="4956"/>
        <w:rPr>
          <w:rFonts w:ascii="Arial" w:eastAsia="Times New Roman" w:hAnsi="Arial" w:cs="Arial"/>
          <w:b/>
        </w:rPr>
      </w:pPr>
      <w:r w:rsidRPr="00E50901">
        <w:rPr>
          <w:rFonts w:ascii="Arial" w:eastAsia="Times New Roman" w:hAnsi="Arial" w:cs="Arial"/>
        </w:rPr>
        <w:t xml:space="preserve">Kierownik </w:t>
      </w:r>
      <w:r w:rsidR="007E0BE5">
        <w:rPr>
          <w:rFonts w:ascii="Arial" w:eastAsia="Times New Roman" w:hAnsi="Arial" w:cs="Arial"/>
        </w:rPr>
        <w:t>Z</w:t>
      </w:r>
      <w:r w:rsidRPr="00E50901">
        <w:rPr>
          <w:rFonts w:ascii="Arial" w:eastAsia="Times New Roman" w:hAnsi="Arial" w:cs="Arial"/>
        </w:rPr>
        <w:t>amawiającego</w:t>
      </w:r>
      <w:r w:rsidRPr="00E50901">
        <w:rPr>
          <w:rFonts w:ascii="Arial" w:eastAsia="Times New Roman" w:hAnsi="Arial" w:cs="Arial"/>
        </w:rPr>
        <w:br/>
      </w:r>
      <w:r w:rsidR="004A52DF">
        <w:rPr>
          <w:rFonts w:ascii="Arial" w:eastAsia="Times New Roman" w:hAnsi="Arial" w:cs="Arial"/>
          <w:b/>
        </w:rPr>
        <w:t>……………………………..</w:t>
      </w:r>
    </w:p>
    <w:p w14:paraId="1273C1F8" w14:textId="77777777" w:rsidR="00E50901" w:rsidRPr="00E50901" w:rsidRDefault="00E50901" w:rsidP="00E50901">
      <w:pPr>
        <w:spacing w:before="28" w:after="0" w:line="102" w:lineRule="atLeast"/>
        <w:ind w:left="4956"/>
        <w:rPr>
          <w:rFonts w:ascii="Arial" w:eastAsia="Times New Roman" w:hAnsi="Arial" w:cs="Arial"/>
          <w:b/>
        </w:rPr>
      </w:pPr>
    </w:p>
    <w:p w14:paraId="7DE4F7B8" w14:textId="77777777" w:rsidR="00E50901" w:rsidRPr="00E50901" w:rsidRDefault="00E50901" w:rsidP="00E50901">
      <w:pPr>
        <w:spacing w:before="28" w:after="0" w:line="102" w:lineRule="atLeast"/>
        <w:ind w:left="4956"/>
        <w:rPr>
          <w:rFonts w:ascii="Arial" w:eastAsia="Times New Roman" w:hAnsi="Arial" w:cs="Arial"/>
        </w:rPr>
      </w:pPr>
    </w:p>
    <w:p w14:paraId="540049A0" w14:textId="77777777" w:rsidR="00E50901" w:rsidRPr="00E50901" w:rsidRDefault="00E50901" w:rsidP="00E50901">
      <w:pPr>
        <w:spacing w:before="28" w:after="0" w:line="102" w:lineRule="atLeast"/>
        <w:ind w:left="4956"/>
        <w:rPr>
          <w:rFonts w:ascii="Arial" w:eastAsia="Times New Roman" w:hAnsi="Arial" w:cs="Arial"/>
        </w:rPr>
      </w:pPr>
    </w:p>
    <w:p w14:paraId="2A155BAA" w14:textId="77777777" w:rsidR="00E50901" w:rsidRPr="00E50901" w:rsidRDefault="00E50901" w:rsidP="00E50901">
      <w:pPr>
        <w:spacing w:before="28" w:after="0" w:line="102" w:lineRule="atLeast"/>
        <w:rPr>
          <w:rFonts w:ascii="Arial" w:eastAsia="Times New Roman" w:hAnsi="Arial" w:cs="Arial"/>
          <w:sz w:val="24"/>
          <w:szCs w:val="24"/>
        </w:rPr>
      </w:pPr>
    </w:p>
    <w:p w14:paraId="106A48C0" w14:textId="67C96101" w:rsidR="00E50901" w:rsidRPr="00E50901" w:rsidRDefault="004A52DF" w:rsidP="00E50901">
      <w:pPr>
        <w:spacing w:before="28" w:after="0" w:line="102" w:lineRule="atLeast"/>
        <w:rPr>
          <w:rFonts w:ascii="Arial" w:eastAsia="Times New Roman" w:hAnsi="Arial" w:cs="Arial"/>
        </w:rPr>
      </w:pPr>
      <w:r>
        <w:rPr>
          <w:rFonts w:ascii="Arial" w:eastAsia="Times New Roman" w:hAnsi="Arial" w:cs="Arial"/>
        </w:rPr>
        <w:t>…………………………………..</w:t>
      </w:r>
    </w:p>
    <w:p w14:paraId="5875A5DF" w14:textId="77777777" w:rsidR="00E50901" w:rsidRPr="00E50901" w:rsidRDefault="00E50901" w:rsidP="00E50901">
      <w:pPr>
        <w:spacing w:before="28" w:after="0" w:line="102" w:lineRule="atLeast"/>
        <w:rPr>
          <w:rFonts w:ascii="Times New Roman" w:eastAsia="Times New Roman" w:hAnsi="Times New Roman" w:cs="Times New Roman"/>
          <w:sz w:val="24"/>
          <w:szCs w:val="24"/>
        </w:rPr>
      </w:pPr>
      <w:r w:rsidRPr="00E50901">
        <w:rPr>
          <w:rFonts w:ascii="Arial" w:eastAsia="Times New Roman" w:hAnsi="Arial" w:cs="Arial"/>
        </w:rPr>
        <w:t>(przewodniczący komisji przetargowej)</w:t>
      </w:r>
    </w:p>
    <w:p w14:paraId="346937BA" w14:textId="77777777" w:rsidR="00E50901" w:rsidRPr="00E50901" w:rsidRDefault="00E50901" w:rsidP="00E50901">
      <w:pPr>
        <w:spacing w:before="28" w:after="0" w:line="102" w:lineRule="atLeast"/>
        <w:ind w:left="4956"/>
        <w:rPr>
          <w:rFonts w:ascii="Arial" w:eastAsia="Times New Roman" w:hAnsi="Arial" w:cs="Arial"/>
        </w:rPr>
      </w:pPr>
    </w:p>
    <w:p w14:paraId="438B9AA2" w14:textId="77777777" w:rsidR="00E50901" w:rsidRPr="00E50901" w:rsidRDefault="00E50901" w:rsidP="00E50901">
      <w:pPr>
        <w:spacing w:before="28" w:after="0" w:line="102" w:lineRule="atLeast"/>
        <w:ind w:left="4956"/>
        <w:rPr>
          <w:rFonts w:ascii="Arial" w:eastAsia="Times New Roman" w:hAnsi="Arial" w:cs="Arial"/>
        </w:rPr>
      </w:pPr>
    </w:p>
    <w:p w14:paraId="5DB81E4E" w14:textId="77777777" w:rsidR="00E50901" w:rsidRPr="00E50901" w:rsidRDefault="00E50901" w:rsidP="00E50901">
      <w:pPr>
        <w:spacing w:before="28" w:after="0" w:line="102" w:lineRule="atLeast"/>
        <w:ind w:left="4956"/>
        <w:rPr>
          <w:rFonts w:ascii="Arial" w:eastAsia="Times New Roman" w:hAnsi="Arial" w:cs="Arial"/>
        </w:rPr>
      </w:pPr>
    </w:p>
    <w:p w14:paraId="7B6F6DEC" w14:textId="77777777" w:rsidR="00E50901" w:rsidRPr="00E50901" w:rsidRDefault="00E50901" w:rsidP="00E50901">
      <w:pPr>
        <w:spacing w:before="28" w:after="0" w:line="102" w:lineRule="atLeast"/>
        <w:ind w:left="4956"/>
        <w:rPr>
          <w:rFonts w:ascii="Arial" w:eastAsia="Times New Roman" w:hAnsi="Arial" w:cs="Arial"/>
        </w:rPr>
      </w:pPr>
    </w:p>
    <w:p w14:paraId="7CD903E5" w14:textId="77777777" w:rsidR="00E50901" w:rsidRPr="00E50901" w:rsidRDefault="00E50901" w:rsidP="00E50901">
      <w:pPr>
        <w:spacing w:before="28" w:after="0" w:line="102" w:lineRule="atLeast"/>
        <w:ind w:left="4956"/>
        <w:rPr>
          <w:rFonts w:ascii="Arial" w:eastAsia="Times New Roman" w:hAnsi="Arial" w:cs="Arial"/>
        </w:rPr>
      </w:pPr>
    </w:p>
    <w:p w14:paraId="2C77707D" w14:textId="77777777" w:rsidR="00E50901" w:rsidRPr="00E50901" w:rsidRDefault="00E50901" w:rsidP="00E50901">
      <w:pPr>
        <w:spacing w:before="28" w:after="0" w:line="102" w:lineRule="atLeast"/>
        <w:rPr>
          <w:rFonts w:ascii="Arial" w:eastAsia="Times New Roman" w:hAnsi="Arial" w:cs="Arial"/>
        </w:rPr>
      </w:pPr>
    </w:p>
    <w:p w14:paraId="7D232E78" w14:textId="77777777" w:rsidR="00E50901" w:rsidRPr="00E50901" w:rsidRDefault="00E50901" w:rsidP="00E50901">
      <w:pPr>
        <w:spacing w:before="28" w:after="0" w:line="102" w:lineRule="atLeast"/>
        <w:rPr>
          <w:rFonts w:ascii="Arial" w:eastAsia="Times New Roman" w:hAnsi="Arial" w:cs="Arial"/>
        </w:rPr>
      </w:pPr>
    </w:p>
    <w:p w14:paraId="49BAA13D" w14:textId="77777777" w:rsidR="00E50901" w:rsidRPr="00E50901" w:rsidRDefault="00E50901" w:rsidP="00E50901">
      <w:pPr>
        <w:spacing w:before="28" w:after="0" w:line="102" w:lineRule="atLeast"/>
        <w:rPr>
          <w:rFonts w:ascii="Arial" w:eastAsia="Times New Roman" w:hAnsi="Arial" w:cs="Arial"/>
        </w:rPr>
      </w:pPr>
    </w:p>
    <w:p w14:paraId="17C86D84" w14:textId="77777777" w:rsidR="00E50901" w:rsidRPr="00E50901" w:rsidRDefault="00E50901" w:rsidP="00E50901">
      <w:pPr>
        <w:spacing w:before="28" w:after="0" w:line="102" w:lineRule="atLeast"/>
        <w:rPr>
          <w:rFonts w:ascii="Arial" w:eastAsia="Times New Roman" w:hAnsi="Arial" w:cs="Arial"/>
        </w:rPr>
      </w:pPr>
    </w:p>
    <w:p w14:paraId="7F1E17F2" w14:textId="77777777" w:rsidR="00E50901" w:rsidRPr="00E50901" w:rsidRDefault="00E50901" w:rsidP="00E50901">
      <w:pPr>
        <w:spacing w:before="28" w:after="0" w:line="102" w:lineRule="atLeast"/>
        <w:rPr>
          <w:rFonts w:ascii="Arial" w:eastAsia="Times New Roman" w:hAnsi="Arial" w:cs="Arial"/>
        </w:rPr>
      </w:pPr>
    </w:p>
    <w:p w14:paraId="1CC9D871" w14:textId="64258AF3" w:rsidR="00666F31" w:rsidRDefault="00666F31" w:rsidP="00E50901">
      <w:pPr>
        <w:spacing w:before="28" w:after="0" w:line="102" w:lineRule="atLeast"/>
        <w:rPr>
          <w:rFonts w:ascii="Arial" w:eastAsia="Times New Roman" w:hAnsi="Arial" w:cs="Arial"/>
        </w:rPr>
      </w:pPr>
    </w:p>
    <w:p w14:paraId="0F508956" w14:textId="77777777" w:rsidR="001613AC" w:rsidRPr="00E50901" w:rsidRDefault="001613AC" w:rsidP="00E50901">
      <w:pPr>
        <w:spacing w:before="28" w:after="0" w:line="102" w:lineRule="atLeast"/>
        <w:rPr>
          <w:rFonts w:ascii="Arial" w:eastAsia="Times New Roman" w:hAnsi="Arial" w:cs="Arial"/>
        </w:rPr>
      </w:pPr>
    </w:p>
    <w:p w14:paraId="6B692B26" w14:textId="77777777" w:rsidR="00E50901" w:rsidRPr="00E50901" w:rsidRDefault="00E50901" w:rsidP="00E50901">
      <w:pPr>
        <w:spacing w:before="28" w:after="0" w:line="102" w:lineRule="atLeast"/>
        <w:ind w:left="4956"/>
        <w:rPr>
          <w:rFonts w:ascii="Arial" w:eastAsia="Times New Roman" w:hAnsi="Arial" w:cs="Arial"/>
        </w:rPr>
      </w:pPr>
    </w:p>
    <w:p w14:paraId="3CA932BD"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b/>
          <w:bCs/>
          <w:u w:val="single"/>
        </w:rPr>
        <w:lastRenderedPageBreak/>
        <w:t>1. Nazwa i adres Zamawiającego:</w:t>
      </w:r>
    </w:p>
    <w:p w14:paraId="420C3FB9"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1.1. Zamawiający: Zarząd Nieruchomości Miejskich w Kutnie, reprezentowany przez Dyrektora Mariana Sierpińskiego</w:t>
      </w:r>
    </w:p>
    <w:p w14:paraId="6AF5657C"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1.2. Adres: ul. Oporowska 5, 99 - 300 Kutno.</w:t>
      </w:r>
    </w:p>
    <w:p w14:paraId="6343389C" w14:textId="77777777" w:rsidR="00E50901" w:rsidRPr="00E50901" w:rsidRDefault="00E50901" w:rsidP="00E50901">
      <w:pPr>
        <w:spacing w:before="28" w:after="0" w:line="102" w:lineRule="atLeast"/>
        <w:rPr>
          <w:rFonts w:ascii="Calibri" w:eastAsia="Calibri" w:hAnsi="Calibri" w:cs="Times New Roman"/>
        </w:rPr>
      </w:pPr>
      <w:r w:rsidRPr="00E50901">
        <w:rPr>
          <w:rFonts w:ascii="Arial" w:eastAsia="Times New Roman" w:hAnsi="Arial" w:cs="Arial"/>
        </w:rPr>
        <w:t>1.3. Telefon: 24 252 81 00; 24 252 81 05; Faks: 24 252 81 00</w:t>
      </w:r>
      <w:r w:rsidRPr="00E50901">
        <w:rPr>
          <w:rFonts w:ascii="Arial" w:eastAsia="Times New Roman" w:hAnsi="Arial" w:cs="Arial"/>
        </w:rPr>
        <w:br/>
        <w:t xml:space="preserve">1.4. Strona internetowa: </w:t>
      </w:r>
      <w:hyperlink r:id="rId7" w:history="1">
        <w:r w:rsidRPr="00E50901">
          <w:rPr>
            <w:rFonts w:ascii="Arial" w:eastAsia="Calibri" w:hAnsi="Arial" w:cs="Arial"/>
            <w:color w:val="000080"/>
            <w:u w:val="single"/>
          </w:rPr>
          <w:t>www.znm.kutno.pl</w:t>
        </w:r>
      </w:hyperlink>
      <w:r w:rsidRPr="00E50901">
        <w:rPr>
          <w:rFonts w:ascii="Arial" w:eastAsia="Calibri" w:hAnsi="Arial" w:cs="Arial"/>
        </w:rPr>
        <w:br/>
        <w:t xml:space="preserve">1.5. Adres pocztowy e-mail: </w:t>
      </w:r>
      <w:hyperlink r:id="rId8" w:history="1">
        <w:r w:rsidRPr="00E50901">
          <w:rPr>
            <w:rFonts w:ascii="Arial" w:eastAsia="Calibri" w:hAnsi="Arial" w:cs="Arial"/>
            <w:color w:val="000080"/>
            <w:u w:val="single"/>
          </w:rPr>
          <w:t>przetargi@znm.kutno.pl</w:t>
        </w:r>
      </w:hyperlink>
      <w:r w:rsidRPr="00E50901">
        <w:rPr>
          <w:rFonts w:ascii="Arial" w:eastAsia="Calibri" w:hAnsi="Arial" w:cs="Arial"/>
        </w:rPr>
        <w:br/>
        <w:t>1.6. Elektroniczna Skrzynka Podawcza Zamawiającego:/ZNMKutno/Skrytka ESP</w:t>
      </w:r>
      <w:r w:rsidRPr="00E50901">
        <w:rPr>
          <w:rFonts w:ascii="Arial" w:eastAsia="Calibri" w:hAnsi="Arial" w:cs="Arial"/>
        </w:rPr>
        <w:br/>
        <w:t>1.7. Adres strony internetowej, na której udostępniane będą zmiany i wyjaśnienia treści SWZ oraz inne dokumenty zamówienia bezpośrednio związane z postępowaniem o udzielenie zamówienia:</w:t>
      </w:r>
      <w:r w:rsidRPr="00E50901">
        <w:rPr>
          <w:rFonts w:ascii="Calibri" w:eastAsia="Calibri" w:hAnsi="Calibri" w:cs="Times New Roman"/>
        </w:rPr>
        <w:t xml:space="preserve"> </w:t>
      </w:r>
      <w:hyperlink r:id="rId9" w:history="1">
        <w:r w:rsidRPr="00E50901">
          <w:rPr>
            <w:rFonts w:ascii="Arial" w:eastAsia="Calibri" w:hAnsi="Arial" w:cs="Arial"/>
            <w:color w:val="000080"/>
            <w:u w:val="single"/>
          </w:rPr>
          <w:t>www.znm.kutno.pl</w:t>
        </w:r>
      </w:hyperlink>
      <w:r w:rsidRPr="00E50901">
        <w:rPr>
          <w:rFonts w:ascii="Calibri" w:eastAsia="Calibri" w:hAnsi="Calibri" w:cs="Times New Roman"/>
        </w:rPr>
        <w:t xml:space="preserve"> (zakładka – PRZETARGI)</w:t>
      </w:r>
    </w:p>
    <w:p w14:paraId="24DFAE89" w14:textId="77777777" w:rsidR="00E50901" w:rsidRPr="00E50901" w:rsidRDefault="00E50901" w:rsidP="00E50901">
      <w:pPr>
        <w:spacing w:before="28" w:after="0" w:line="102" w:lineRule="atLeast"/>
        <w:rPr>
          <w:rFonts w:ascii="Arial" w:eastAsia="Times New Roman" w:hAnsi="Arial" w:cs="Arial"/>
          <w:b/>
          <w:bCs/>
        </w:rPr>
      </w:pPr>
      <w:r w:rsidRPr="00E50901">
        <w:rPr>
          <w:rFonts w:ascii="Arial" w:eastAsia="Calibri" w:hAnsi="Arial" w:cs="Arial"/>
        </w:rPr>
        <w:t>1.8. Godziny urzędowania: poniedziałek – piątek 7:00-15:00</w:t>
      </w:r>
    </w:p>
    <w:p w14:paraId="34378CE5" w14:textId="77777777" w:rsidR="00E50901" w:rsidRPr="00E50901" w:rsidRDefault="00E50901" w:rsidP="00E50901">
      <w:pPr>
        <w:spacing w:before="28" w:after="0" w:line="102" w:lineRule="atLeast"/>
        <w:rPr>
          <w:rFonts w:ascii="Arial" w:eastAsia="Times New Roman" w:hAnsi="Arial" w:cs="Arial"/>
          <w:b/>
          <w:bCs/>
        </w:rPr>
      </w:pPr>
    </w:p>
    <w:p w14:paraId="5224FFD6"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b/>
          <w:bCs/>
          <w:u w:val="single"/>
        </w:rPr>
        <w:t>2. Tryb udzielenia zamówienia:</w:t>
      </w:r>
    </w:p>
    <w:p w14:paraId="70779BFE" w14:textId="743A9796"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Postępowanie o udzielenie zamówienia prowadzone jest w trybie podstawowym, o którym mowa w art. 275 pkt 1 ustawy z dnia 11 września 2019r. – Prawo zamówień publicznych (Dz.U. z 202</w:t>
      </w:r>
      <w:r w:rsidR="006003E8">
        <w:rPr>
          <w:rFonts w:ascii="Arial" w:eastAsia="Times New Roman" w:hAnsi="Arial" w:cs="Arial"/>
        </w:rPr>
        <w:t>2</w:t>
      </w:r>
      <w:r w:rsidRPr="00E50901">
        <w:rPr>
          <w:rFonts w:ascii="Arial" w:eastAsia="Times New Roman" w:hAnsi="Arial" w:cs="Arial"/>
        </w:rPr>
        <w:t>r., poz. 1</w:t>
      </w:r>
      <w:r w:rsidR="006003E8">
        <w:rPr>
          <w:rFonts w:ascii="Arial" w:eastAsia="Times New Roman" w:hAnsi="Arial" w:cs="Arial"/>
        </w:rPr>
        <w:t>710</w:t>
      </w:r>
      <w:r w:rsidRPr="00E50901">
        <w:rPr>
          <w:rFonts w:ascii="Arial" w:eastAsia="Times New Roman" w:hAnsi="Arial" w:cs="Arial"/>
        </w:rPr>
        <w:t>), zwanej dalej „ustawa Pzp”.</w:t>
      </w:r>
    </w:p>
    <w:p w14:paraId="37A844A7"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Zamawiający wybierze najkorzystniejszą ofertę bez przeprowadzenia negocjacji.</w:t>
      </w:r>
    </w:p>
    <w:p w14:paraId="4D5E8B5E" w14:textId="77777777" w:rsidR="00E50901" w:rsidRPr="00E50901" w:rsidRDefault="00E50901" w:rsidP="00E50901">
      <w:pPr>
        <w:spacing w:before="28" w:after="0" w:line="102" w:lineRule="atLeast"/>
        <w:jc w:val="both"/>
        <w:rPr>
          <w:rFonts w:ascii="Arial" w:eastAsia="Times New Roman" w:hAnsi="Arial" w:cs="Arial"/>
          <w:b/>
          <w:bCs/>
        </w:rPr>
      </w:pPr>
    </w:p>
    <w:p w14:paraId="3F1560AD" w14:textId="77777777" w:rsidR="00E50901" w:rsidRPr="00E50901" w:rsidRDefault="00E50901" w:rsidP="00E50901">
      <w:pPr>
        <w:spacing w:before="28" w:after="0" w:line="102" w:lineRule="atLeast"/>
        <w:rPr>
          <w:rFonts w:ascii="Arial" w:eastAsia="Calibri" w:hAnsi="Arial" w:cs="Arial"/>
        </w:rPr>
      </w:pPr>
      <w:r w:rsidRPr="00E50901">
        <w:rPr>
          <w:rFonts w:ascii="Arial" w:eastAsia="Times New Roman" w:hAnsi="Arial" w:cs="Arial"/>
          <w:b/>
          <w:bCs/>
          <w:u w:val="single"/>
        </w:rPr>
        <w:t xml:space="preserve">3. Opis przedmiotu zamówienia: </w:t>
      </w:r>
    </w:p>
    <w:p w14:paraId="322AAA49" w14:textId="0DA3864E" w:rsidR="00E50901" w:rsidRPr="00E50901" w:rsidRDefault="00E50901" w:rsidP="00E50901">
      <w:pPr>
        <w:suppressAutoHyphens/>
        <w:spacing w:before="278" w:after="0" w:line="240" w:lineRule="auto"/>
        <w:jc w:val="both"/>
        <w:rPr>
          <w:rFonts w:ascii="Arial" w:eastAsia="Times New Roman" w:hAnsi="Arial" w:cs="Arial"/>
          <w:b/>
          <w:bCs/>
          <w:color w:val="000000"/>
          <w:lang w:eastAsia="ar-SA"/>
        </w:rPr>
      </w:pPr>
      <w:r w:rsidRPr="00E50901">
        <w:rPr>
          <w:rFonts w:ascii="Arial" w:eastAsia="Times New Roman" w:hAnsi="Arial" w:cs="Arial"/>
          <w:lang w:eastAsia="ar-SA"/>
        </w:rPr>
        <w:t xml:space="preserve">3.1. Przedmiotem zamówienia publicznego są roboty budowlane </w:t>
      </w:r>
      <w:r w:rsidRPr="00E50901">
        <w:rPr>
          <w:rFonts w:ascii="Arial" w:eastAsia="Times New Roman" w:hAnsi="Arial" w:cs="Arial"/>
          <w:bCs/>
          <w:color w:val="000000"/>
          <w:lang w:eastAsia="ar-SA"/>
        </w:rPr>
        <w:t>polegające na</w:t>
      </w:r>
      <w:r w:rsidRPr="00E50901">
        <w:rPr>
          <w:rFonts w:ascii="Arial" w:eastAsia="Times New Roman" w:hAnsi="Arial" w:cs="Arial"/>
          <w:color w:val="FF0000"/>
          <w:lang w:eastAsia="ar-SA"/>
        </w:rPr>
        <w:t xml:space="preserve"> </w:t>
      </w:r>
      <w:r w:rsidRPr="00E50901">
        <w:rPr>
          <w:rFonts w:ascii="Arial" w:eastAsia="Times New Roman" w:hAnsi="Arial" w:cs="Arial"/>
          <w:color w:val="000000"/>
          <w:lang w:eastAsia="ar-SA"/>
        </w:rPr>
        <w:t>wykonaniu</w:t>
      </w:r>
      <w:r w:rsidR="00F7176E" w:rsidRPr="00F7176E">
        <w:rPr>
          <w:rFonts w:ascii="Arial" w:eastAsia="Times New Roman" w:hAnsi="Arial" w:cs="Arial"/>
          <w:bCs/>
          <w:color w:val="000000"/>
          <w:lang w:eastAsia="ar-SA"/>
        </w:rPr>
        <w:t xml:space="preserve"> </w:t>
      </w:r>
      <w:r w:rsidR="00193916" w:rsidRPr="00413763">
        <w:rPr>
          <w:rFonts w:ascii="Arial" w:hAnsi="Arial" w:cs="Arial"/>
          <w:bCs/>
          <w:color w:val="000000"/>
        </w:rPr>
        <w:t>instalacji c.o.</w:t>
      </w:r>
      <w:r w:rsidR="00193916" w:rsidRPr="00594114">
        <w:rPr>
          <w:rFonts w:ascii="Arial" w:eastAsia="Times New Roman" w:hAnsi="Arial" w:cs="Arial"/>
          <w:bCs/>
          <w:color w:val="000000"/>
          <w:lang w:eastAsia="ar-SA"/>
        </w:rPr>
        <w:t xml:space="preserve"> </w:t>
      </w:r>
      <w:r w:rsidR="00193916" w:rsidRPr="00504B96">
        <w:rPr>
          <w:rFonts w:ascii="Arial" w:eastAsia="Times New Roman" w:hAnsi="Arial" w:cs="Arial"/>
          <w:bCs/>
          <w:color w:val="000000"/>
          <w:lang w:eastAsia="ar-SA"/>
        </w:rPr>
        <w:t>i instalacj</w:t>
      </w:r>
      <w:r w:rsidR="00193916">
        <w:rPr>
          <w:rFonts w:ascii="Arial" w:eastAsia="Times New Roman" w:hAnsi="Arial" w:cs="Arial"/>
          <w:bCs/>
          <w:color w:val="000000"/>
          <w:lang w:eastAsia="ar-SA"/>
        </w:rPr>
        <w:t>i</w:t>
      </w:r>
      <w:r w:rsidR="00193916" w:rsidRPr="00504B96">
        <w:rPr>
          <w:rFonts w:ascii="Arial" w:eastAsia="Times New Roman" w:hAnsi="Arial" w:cs="Arial"/>
          <w:bCs/>
          <w:color w:val="000000"/>
          <w:lang w:eastAsia="ar-SA"/>
        </w:rPr>
        <w:t xml:space="preserve"> wodociągow</w:t>
      </w:r>
      <w:r w:rsidR="00193916">
        <w:rPr>
          <w:rFonts w:ascii="Arial" w:eastAsia="Times New Roman" w:hAnsi="Arial" w:cs="Arial"/>
          <w:bCs/>
          <w:color w:val="000000"/>
          <w:lang w:eastAsia="ar-SA"/>
        </w:rPr>
        <w:t>ej</w:t>
      </w:r>
      <w:r w:rsidR="00193916" w:rsidRPr="00504B96">
        <w:rPr>
          <w:rFonts w:ascii="Arial" w:eastAsia="Times New Roman" w:hAnsi="Arial" w:cs="Arial"/>
          <w:bCs/>
          <w:color w:val="000000"/>
          <w:lang w:eastAsia="ar-SA"/>
        </w:rPr>
        <w:t xml:space="preserve"> (wody zimnej, c.w.u. i cyrkulacji) m. Kutno </w:t>
      </w:r>
      <w:r w:rsidR="00193916">
        <w:rPr>
          <w:rFonts w:ascii="Arial" w:eastAsia="Times New Roman" w:hAnsi="Arial" w:cs="Arial"/>
          <w:bCs/>
          <w:color w:val="000000"/>
          <w:lang w:eastAsia="ar-SA"/>
        </w:rPr>
        <w:br/>
      </w:r>
      <w:r w:rsidR="00193916" w:rsidRPr="00504B96">
        <w:rPr>
          <w:rFonts w:ascii="Arial" w:eastAsia="Times New Roman" w:hAnsi="Arial" w:cs="Arial"/>
          <w:bCs/>
          <w:color w:val="000000"/>
          <w:lang w:eastAsia="ar-SA"/>
        </w:rPr>
        <w:t>ul. Kościuszki 8, ul. Kościuszki 6A, dz. nr ew. 280, 281, obręb 005 Śródmieście</w:t>
      </w:r>
      <w:r w:rsidR="00193916">
        <w:rPr>
          <w:rFonts w:ascii="Arial" w:eastAsia="Times New Roman" w:hAnsi="Arial" w:cs="Arial"/>
          <w:bCs/>
          <w:color w:val="000000"/>
          <w:lang w:eastAsia="ar-SA"/>
        </w:rPr>
        <w:t>.</w:t>
      </w:r>
    </w:p>
    <w:p w14:paraId="29D37967" w14:textId="07D881FB" w:rsidR="00E50901" w:rsidRPr="00E50901" w:rsidRDefault="00E50901" w:rsidP="00E50901">
      <w:pPr>
        <w:suppressAutoHyphens/>
        <w:spacing w:before="278" w:after="0" w:line="240" w:lineRule="auto"/>
        <w:rPr>
          <w:rFonts w:ascii="Arial" w:eastAsia="Times New Roman" w:hAnsi="Arial" w:cs="Arial"/>
          <w:bCs/>
          <w:color w:val="000000"/>
          <w:lang w:eastAsia="ar-SA"/>
        </w:rPr>
      </w:pPr>
      <w:r w:rsidRPr="00E50901">
        <w:rPr>
          <w:rFonts w:ascii="Arial" w:eastAsia="Times New Roman" w:hAnsi="Arial" w:cs="Arial"/>
          <w:sz w:val="24"/>
          <w:szCs w:val="24"/>
          <w:lang w:eastAsia="ar-SA"/>
        </w:rPr>
        <w:t xml:space="preserve">3.2. </w:t>
      </w:r>
      <w:r w:rsidRPr="00E50901">
        <w:rPr>
          <w:rFonts w:ascii="Arial" w:eastAsia="Times New Roman" w:hAnsi="Arial" w:cs="Arial"/>
          <w:b/>
          <w:bCs/>
          <w:sz w:val="24"/>
          <w:szCs w:val="24"/>
          <w:lang w:eastAsia="ar-SA"/>
        </w:rPr>
        <w:t>Wspólny Słownik Zamówień: (CPV):</w:t>
      </w:r>
      <w:r w:rsidRPr="00E50901">
        <w:rPr>
          <w:rFonts w:ascii="Arial" w:eastAsia="Times New Roman" w:hAnsi="Arial" w:cs="Arial"/>
          <w:b/>
          <w:bCs/>
          <w:sz w:val="24"/>
          <w:szCs w:val="24"/>
          <w:lang w:eastAsia="ar-SA"/>
        </w:rPr>
        <w:br/>
      </w:r>
      <w:r w:rsidRPr="00E50901">
        <w:rPr>
          <w:rFonts w:ascii="Arial" w:eastAsia="Times New Roman" w:hAnsi="Arial" w:cs="Arial"/>
          <w:b/>
          <w:bCs/>
          <w:lang w:eastAsia="ar-SA"/>
        </w:rPr>
        <w:t>Główny kod CPV:</w:t>
      </w:r>
      <w:r w:rsidR="00677B2F" w:rsidRPr="00677B2F">
        <w:rPr>
          <w:rFonts w:ascii="Arial" w:eastAsia="Times New Roman" w:hAnsi="Arial" w:cs="Arial"/>
          <w:bCs/>
          <w:color w:val="000000"/>
          <w:lang w:eastAsia="ar-SA"/>
        </w:rPr>
        <w:t xml:space="preserve"> </w:t>
      </w:r>
      <w:r w:rsidR="00677B2F" w:rsidRPr="00D012AF">
        <w:rPr>
          <w:rFonts w:ascii="Arial" w:eastAsia="Times New Roman" w:hAnsi="Arial" w:cs="Arial"/>
          <w:bCs/>
          <w:color w:val="000000"/>
          <w:lang w:eastAsia="ar-SA"/>
        </w:rPr>
        <w:t>453</w:t>
      </w:r>
      <w:r w:rsidR="00677B2F">
        <w:rPr>
          <w:rFonts w:ascii="Arial" w:eastAsia="Times New Roman" w:hAnsi="Arial" w:cs="Arial"/>
          <w:bCs/>
          <w:color w:val="000000"/>
          <w:lang w:eastAsia="ar-SA"/>
        </w:rPr>
        <w:t>30000</w:t>
      </w:r>
      <w:r w:rsidR="00360D63">
        <w:rPr>
          <w:rFonts w:ascii="Arial" w:eastAsia="Times New Roman" w:hAnsi="Arial" w:cs="Arial"/>
          <w:bCs/>
          <w:color w:val="000000"/>
          <w:lang w:eastAsia="ar-SA"/>
        </w:rPr>
        <w:t>-9</w:t>
      </w:r>
      <w:r w:rsidR="00677B2F">
        <w:rPr>
          <w:rFonts w:ascii="Arial" w:eastAsia="Times New Roman" w:hAnsi="Arial" w:cs="Arial"/>
          <w:bCs/>
          <w:color w:val="000000"/>
          <w:lang w:eastAsia="ar-SA"/>
        </w:rPr>
        <w:t xml:space="preserve"> Roboty instalacyjne wodno-kanalizacyjne i sanitarne</w:t>
      </w:r>
      <w:r w:rsidRPr="00E50901">
        <w:rPr>
          <w:rFonts w:ascii="Arial" w:eastAsia="Times New Roman" w:hAnsi="Arial" w:cs="Arial"/>
          <w:b/>
          <w:bCs/>
          <w:lang w:eastAsia="ar-SA"/>
        </w:rPr>
        <w:t xml:space="preserve"> </w:t>
      </w:r>
      <w:r w:rsidRPr="00E50901">
        <w:rPr>
          <w:rFonts w:ascii="Arial" w:eastAsia="Times New Roman" w:hAnsi="Arial" w:cs="Arial"/>
          <w:lang w:eastAsia="ar-SA"/>
        </w:rPr>
        <w:br/>
      </w:r>
      <w:r w:rsidRPr="00E50901">
        <w:rPr>
          <w:rFonts w:ascii="Arial" w:eastAsia="Times New Roman" w:hAnsi="Arial" w:cs="Arial"/>
          <w:b/>
          <w:color w:val="000000"/>
          <w:lang w:eastAsia="ar-SA"/>
        </w:rPr>
        <w:t>Dodatkowe kody CPV:</w:t>
      </w:r>
      <w:r w:rsidRPr="00E50901">
        <w:rPr>
          <w:rFonts w:ascii="Arial" w:eastAsia="Times New Roman" w:hAnsi="Arial" w:cs="Arial"/>
          <w:color w:val="000000"/>
          <w:lang w:eastAsia="ar-SA"/>
        </w:rPr>
        <w:t xml:space="preserve"> </w:t>
      </w:r>
      <w:r w:rsidRPr="00E50901">
        <w:rPr>
          <w:rFonts w:ascii="Arial" w:eastAsia="Times New Roman" w:hAnsi="Arial" w:cs="Arial"/>
          <w:bCs/>
          <w:color w:val="000000"/>
          <w:lang w:eastAsia="ar-SA"/>
        </w:rPr>
        <w:br/>
      </w:r>
      <w:r w:rsidRPr="00E50901">
        <w:rPr>
          <w:rFonts w:ascii="Arial" w:eastAsia="Times New Roman" w:hAnsi="Arial" w:cs="Arial"/>
          <w:color w:val="000000"/>
          <w:lang w:eastAsia="ar-SA"/>
        </w:rPr>
        <w:br/>
      </w:r>
      <w:r w:rsidR="00677B2F">
        <w:rPr>
          <w:rFonts w:ascii="Arial" w:eastAsia="Times New Roman" w:hAnsi="Arial" w:cs="Arial"/>
          <w:bCs/>
          <w:color w:val="000000"/>
          <w:lang w:eastAsia="ar-SA"/>
        </w:rPr>
        <w:t xml:space="preserve">45331100-7 Instalowanie centralnego ogrzewania </w:t>
      </w:r>
      <w:r w:rsidR="00677B2F">
        <w:rPr>
          <w:rFonts w:ascii="Arial" w:eastAsia="Times New Roman" w:hAnsi="Arial" w:cs="Arial"/>
          <w:bCs/>
          <w:color w:val="000000"/>
          <w:lang w:eastAsia="ar-SA"/>
        </w:rPr>
        <w:br/>
        <w:t>45332000-3 Roboty instalacyjne wodne i kanalizacyjne</w:t>
      </w:r>
    </w:p>
    <w:p w14:paraId="30E537D0" w14:textId="77777777" w:rsidR="00E50901" w:rsidRPr="00E50901" w:rsidRDefault="00E50901" w:rsidP="00E50901">
      <w:pPr>
        <w:suppressAutoHyphens/>
        <w:spacing w:before="278" w:after="0" w:line="240" w:lineRule="auto"/>
        <w:jc w:val="both"/>
        <w:rPr>
          <w:rFonts w:ascii="Arial" w:eastAsia="Times New Roman" w:hAnsi="Arial" w:cs="Arial"/>
          <w:color w:val="000000"/>
          <w:lang w:eastAsia="ar-SA"/>
        </w:rPr>
      </w:pPr>
      <w:r w:rsidRPr="00E50901">
        <w:rPr>
          <w:rFonts w:ascii="Arial" w:eastAsia="Times New Roman" w:hAnsi="Arial" w:cs="Arial"/>
          <w:color w:val="000000"/>
          <w:lang w:eastAsia="ar-SA"/>
        </w:rPr>
        <w:t>3.3. Oferty częściowe:</w:t>
      </w:r>
    </w:p>
    <w:p w14:paraId="649B06C5" w14:textId="77777777" w:rsidR="00E50901" w:rsidRPr="00E50901" w:rsidRDefault="00E50901" w:rsidP="00E50901">
      <w:pPr>
        <w:suppressAutoHyphens/>
        <w:spacing w:before="278" w:after="0" w:line="240" w:lineRule="auto"/>
        <w:jc w:val="both"/>
        <w:rPr>
          <w:rFonts w:ascii="Arial" w:eastAsia="Times New Roman" w:hAnsi="Arial" w:cs="Arial"/>
          <w:color w:val="000000"/>
          <w:lang w:eastAsia="ar-SA"/>
        </w:rPr>
      </w:pPr>
      <w:r w:rsidRPr="00E50901">
        <w:rPr>
          <w:rFonts w:ascii="Arial" w:eastAsia="Times New Roman" w:hAnsi="Arial" w:cs="Arial"/>
          <w:color w:val="000000"/>
          <w:lang w:eastAsia="ar-SA"/>
        </w:rPr>
        <w:t>Przedmiot zamówienia nie został podzielony na części. Zamawiający nie dokonał podziału zamówienia na części.</w:t>
      </w:r>
    </w:p>
    <w:p w14:paraId="2A5F9619" w14:textId="335365AE" w:rsidR="00E50901" w:rsidRPr="00E50901" w:rsidRDefault="00E50901" w:rsidP="00E50901">
      <w:pPr>
        <w:suppressAutoHyphens/>
        <w:spacing w:before="278" w:after="0" w:line="240" w:lineRule="auto"/>
        <w:jc w:val="both"/>
        <w:rPr>
          <w:rFonts w:ascii="Arial" w:eastAsia="Times New Roman" w:hAnsi="Arial" w:cs="Arial"/>
          <w:color w:val="000000"/>
          <w:lang w:eastAsia="ar-SA"/>
        </w:rPr>
      </w:pPr>
      <w:r w:rsidRPr="00E50901">
        <w:rPr>
          <w:rFonts w:ascii="Arial" w:eastAsia="Times New Roman" w:hAnsi="Arial" w:cs="Arial"/>
          <w:color w:val="000000"/>
          <w:lang w:eastAsia="ar-SA"/>
        </w:rPr>
        <w:t>3.4. Szczegółowy opis przedmiotu zamówienia zawiera dokumentacja projektowa</w:t>
      </w:r>
      <w:r w:rsidR="00BD4CF4">
        <w:rPr>
          <w:rFonts w:ascii="Arial" w:eastAsia="Times New Roman" w:hAnsi="Arial" w:cs="Arial"/>
          <w:color w:val="000000"/>
          <w:lang w:eastAsia="ar-SA"/>
        </w:rPr>
        <w:t xml:space="preserve">, </w:t>
      </w:r>
      <w:r w:rsidRPr="00E50901">
        <w:rPr>
          <w:rFonts w:ascii="Arial" w:eastAsia="Times New Roman" w:hAnsi="Arial" w:cs="Arial"/>
          <w:color w:val="000000"/>
          <w:lang w:eastAsia="ar-SA"/>
        </w:rPr>
        <w:t xml:space="preserve"> specyfikacja techniczna wykonania i odbioru robót budowlanych, </w:t>
      </w:r>
      <w:r w:rsidR="00CF337E">
        <w:rPr>
          <w:rFonts w:ascii="Arial" w:eastAsia="Times New Roman" w:hAnsi="Arial" w:cs="Arial"/>
          <w:color w:val="000000"/>
          <w:lang w:eastAsia="ar-SA"/>
        </w:rPr>
        <w:t xml:space="preserve">przedmiar </w:t>
      </w:r>
      <w:r w:rsidRPr="00E50901">
        <w:rPr>
          <w:rFonts w:ascii="Arial" w:eastAsia="Times New Roman" w:hAnsi="Arial" w:cs="Arial"/>
          <w:color w:val="000000"/>
          <w:lang w:eastAsia="ar-SA"/>
        </w:rPr>
        <w:t xml:space="preserve">(zał. nr 9 do swz) oraz Wspólny Słownik Zamówień (CPV). Opis przedmiotu zamówienia sporządzony jest </w:t>
      </w:r>
      <w:r w:rsidR="00BD4CF4">
        <w:rPr>
          <w:rFonts w:ascii="Arial" w:eastAsia="Times New Roman" w:hAnsi="Arial" w:cs="Arial"/>
          <w:color w:val="000000"/>
          <w:lang w:eastAsia="ar-SA"/>
        </w:rPr>
        <w:br/>
      </w:r>
      <w:r w:rsidRPr="00E50901">
        <w:rPr>
          <w:rFonts w:ascii="Arial" w:eastAsia="Times New Roman" w:hAnsi="Arial" w:cs="Arial"/>
          <w:color w:val="000000"/>
          <w:lang w:eastAsia="ar-SA"/>
        </w:rPr>
        <w:t>z uwzględnieniem wymagań, o których mowa w art. 100 ust. 1 ustawy Pzp.</w:t>
      </w:r>
    </w:p>
    <w:p w14:paraId="300E1174" w14:textId="4382AE4D" w:rsidR="00E50901" w:rsidRPr="00E50901" w:rsidRDefault="00E50901" w:rsidP="00E50901">
      <w:pPr>
        <w:suppressAutoHyphens/>
        <w:spacing w:before="278" w:after="0" w:line="240" w:lineRule="auto"/>
        <w:jc w:val="both"/>
        <w:rPr>
          <w:rFonts w:ascii="Arial" w:eastAsia="Times New Roman" w:hAnsi="Arial" w:cs="Arial"/>
          <w:color w:val="000000"/>
          <w:lang w:eastAsia="ar-SA"/>
        </w:rPr>
      </w:pPr>
      <w:r w:rsidRPr="00E50901">
        <w:rPr>
          <w:rFonts w:ascii="Arial" w:eastAsia="Times New Roman" w:hAnsi="Arial" w:cs="Arial"/>
          <w:color w:val="000000"/>
          <w:lang w:eastAsia="ar-SA"/>
        </w:rPr>
        <w:t xml:space="preserve">3.5. W każdym przypadku użycia w opisie przedmiotu zamówienia norm, ocen technicznych, specyfikacji technicznych i systemów referencji technicznych i systemów referencji technicznych, o których mowa  w art. 101 ust. 1 pkt 2 oraz ust. 3 ustawy Pzp Wykonawca powinien przyjąć, że odniesieniu takiemu towarzyszą wyrazy „lub równoważne”. 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projektowej lub specyfikacji technicznej wykonania i odbioru robót zostały użyte znaki towarowe, oznacza to, </w:t>
      </w:r>
      <w:r w:rsidRPr="00E50901">
        <w:rPr>
          <w:rFonts w:ascii="Arial" w:eastAsia="Times New Roman" w:hAnsi="Arial" w:cs="Arial"/>
          <w:color w:val="000000"/>
          <w:lang w:eastAsia="ar-SA"/>
        </w:rPr>
        <w:lastRenderedPageBreak/>
        <w:t xml:space="preserve">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projektowej etykiety oznacza, że Zamawiający akceptuje wszystkie etykiety potwierdzające, że dane roboty budowlane, dostawy lub usługi spełniają równoważne wymagania określonej przez Zamawiającego etykiety. </w:t>
      </w:r>
      <w:r w:rsidRPr="00E50901">
        <w:rPr>
          <w:rFonts w:ascii="Arial" w:eastAsia="Times New Roman" w:hAnsi="Arial" w:cs="Arial"/>
          <w:color w:val="000000"/>
          <w:lang w:eastAsia="ar-SA"/>
        </w:rPr>
        <w:br/>
        <w:t xml:space="preserve">W przypadku gdy Wykonawca z przyczyn od niego niezależnych nie może uzyskać określonej przez Zamawiającego etykiety lub równoważnej etykiety, zamawiający, w terminie, przez siebie wyznaczonym akceptuje inne odpowiednie przedmiotowe środki dowodowe, </w:t>
      </w:r>
      <w:r w:rsidR="00331CCC">
        <w:rPr>
          <w:rFonts w:ascii="Arial" w:eastAsia="Times New Roman" w:hAnsi="Arial" w:cs="Arial"/>
          <w:color w:val="000000"/>
          <w:lang w:eastAsia="ar-SA"/>
        </w:rPr>
        <w:br/>
      </w:r>
      <w:r w:rsidRPr="00E50901">
        <w:rPr>
          <w:rFonts w:ascii="Arial" w:eastAsia="Times New Roman" w:hAnsi="Arial" w:cs="Arial"/>
          <w:color w:val="000000"/>
          <w:lang w:eastAsia="ar-SA"/>
        </w:rPr>
        <w:t xml:space="preserve">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projektowej wymogu posiadania certyfikatu wydanego przez jednostkę oceniającą zgodność lub sprawozdania z badań przeprowadzonych przez tę jednostkę jako środka dowodowego potwierdzającego zgodność z wymaganiami lub cechami określonymi </w:t>
      </w:r>
      <w:r w:rsidR="00331CCC">
        <w:rPr>
          <w:rFonts w:ascii="Arial" w:eastAsia="Times New Roman" w:hAnsi="Arial" w:cs="Arial"/>
          <w:color w:val="000000"/>
          <w:lang w:eastAsia="ar-SA"/>
        </w:rPr>
        <w:br/>
      </w:r>
      <w:r w:rsidRPr="00E50901">
        <w:rPr>
          <w:rFonts w:ascii="Arial" w:eastAsia="Times New Roman" w:hAnsi="Arial" w:cs="Arial"/>
          <w:color w:val="000000"/>
          <w:lang w:eastAsia="ar-SA"/>
        </w:rPr>
        <w:t xml:space="preserve">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wymykający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26C056D9"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br/>
        <w:t>3.6. Zamawiający nie wymaga:</w:t>
      </w:r>
    </w:p>
    <w:p w14:paraId="3BD09627" w14:textId="77777777" w:rsidR="00E50901" w:rsidRPr="00E50901" w:rsidRDefault="00E50901" w:rsidP="00E50901">
      <w:pPr>
        <w:numPr>
          <w:ilvl w:val="0"/>
          <w:numId w:val="22"/>
        </w:numPr>
        <w:spacing w:before="28" w:after="0" w:line="102" w:lineRule="atLeast"/>
        <w:contextualSpacing/>
        <w:jc w:val="both"/>
        <w:rPr>
          <w:rFonts w:ascii="Arial" w:eastAsia="Times New Roman" w:hAnsi="Arial" w:cs="Arial"/>
        </w:rPr>
      </w:pPr>
      <w:r w:rsidRPr="00E50901">
        <w:rPr>
          <w:rFonts w:ascii="Arial" w:eastAsia="Times New Roman" w:hAnsi="Arial" w:cs="Arial"/>
        </w:rPr>
        <w:t>złożenia oferty po odbyciu wizji lokalnej,</w:t>
      </w:r>
    </w:p>
    <w:p w14:paraId="4C1D2F68" w14:textId="77777777" w:rsidR="00E50901" w:rsidRPr="00E50901" w:rsidRDefault="00E50901" w:rsidP="00E50901">
      <w:pPr>
        <w:numPr>
          <w:ilvl w:val="0"/>
          <w:numId w:val="22"/>
        </w:numPr>
        <w:spacing w:before="28" w:after="0" w:line="102" w:lineRule="atLeast"/>
        <w:contextualSpacing/>
        <w:jc w:val="both"/>
        <w:rPr>
          <w:rFonts w:ascii="Arial" w:eastAsia="Times New Roman" w:hAnsi="Arial" w:cs="Arial"/>
        </w:rPr>
      </w:pPr>
      <w:r w:rsidRPr="00E50901">
        <w:rPr>
          <w:rFonts w:ascii="Arial" w:eastAsia="Times New Roman" w:hAnsi="Arial" w:cs="Arial"/>
        </w:rPr>
        <w:t>sprawdzenia innych, niż udostępnione w ramach postępowania, dokumentów niezbędnych do realizacji zamówienia.</w:t>
      </w:r>
    </w:p>
    <w:p w14:paraId="16B08F70" w14:textId="77777777" w:rsidR="00E50901" w:rsidRPr="00E50901" w:rsidRDefault="00E50901" w:rsidP="00E50901">
      <w:pPr>
        <w:spacing w:before="28" w:after="0" w:line="102" w:lineRule="atLeast"/>
        <w:ind w:left="720"/>
        <w:contextualSpacing/>
        <w:jc w:val="both"/>
        <w:rPr>
          <w:rFonts w:ascii="Arial" w:eastAsia="Times New Roman" w:hAnsi="Arial" w:cs="Arial"/>
        </w:rPr>
      </w:pPr>
    </w:p>
    <w:p w14:paraId="0E7B6952" w14:textId="77777777" w:rsidR="00E50901" w:rsidRPr="00E50901" w:rsidRDefault="00E50901" w:rsidP="00E50901">
      <w:pPr>
        <w:spacing w:before="28" w:after="0" w:line="102" w:lineRule="atLeast"/>
        <w:contextualSpacing/>
        <w:rPr>
          <w:rFonts w:ascii="Arial" w:eastAsia="Times New Roman" w:hAnsi="Arial" w:cs="Arial"/>
        </w:rPr>
      </w:pPr>
      <w:r w:rsidRPr="00E50901">
        <w:rPr>
          <w:rFonts w:ascii="Arial" w:eastAsia="Times New Roman" w:hAnsi="Arial" w:cs="Arial"/>
        </w:rPr>
        <w:t>3.7. Zamawiający nie wymaga w niniejszym postępowaniu przedmiotowych środków dowodowych.</w:t>
      </w:r>
    </w:p>
    <w:p w14:paraId="2F843A05" w14:textId="77777777" w:rsidR="00E50901" w:rsidRPr="00E50901" w:rsidRDefault="00E50901" w:rsidP="00E50901">
      <w:pPr>
        <w:spacing w:before="28" w:after="0" w:line="102" w:lineRule="atLeast"/>
        <w:ind w:left="720"/>
        <w:contextualSpacing/>
        <w:jc w:val="both"/>
        <w:rPr>
          <w:rFonts w:ascii="Arial" w:eastAsia="Times New Roman" w:hAnsi="Arial" w:cs="Arial"/>
        </w:rPr>
      </w:pPr>
    </w:p>
    <w:p w14:paraId="7EB29360" w14:textId="1CD4A4A8" w:rsidR="00E50901" w:rsidRPr="00E50901" w:rsidRDefault="00E50901" w:rsidP="00E50901">
      <w:pPr>
        <w:suppressAutoHyphens/>
        <w:spacing w:before="278" w:after="0" w:line="100" w:lineRule="atLeast"/>
        <w:jc w:val="both"/>
        <w:rPr>
          <w:rFonts w:ascii="Arial" w:eastAsia="Times New Roman" w:hAnsi="Arial" w:cs="Arial"/>
          <w:b/>
          <w:color w:val="000000"/>
          <w:u w:val="single"/>
          <w:lang w:eastAsia="ar-SA"/>
        </w:rPr>
      </w:pPr>
      <w:r w:rsidRPr="00E50901">
        <w:rPr>
          <w:rFonts w:ascii="Arial" w:eastAsia="Times New Roman" w:hAnsi="Arial" w:cs="Arial"/>
          <w:b/>
          <w:bCs/>
          <w:color w:val="000000"/>
          <w:u w:val="single"/>
          <w:lang w:eastAsia="ar-SA"/>
        </w:rPr>
        <w:t>4.</w:t>
      </w:r>
      <w:r w:rsidRPr="00E50901">
        <w:rPr>
          <w:rFonts w:ascii="Arial" w:eastAsia="Times New Roman" w:hAnsi="Arial" w:cs="Arial"/>
          <w:color w:val="000000"/>
          <w:u w:val="single"/>
          <w:lang w:eastAsia="ar-SA"/>
        </w:rPr>
        <w:t xml:space="preserve"> </w:t>
      </w:r>
      <w:r w:rsidRPr="00E50901">
        <w:rPr>
          <w:rFonts w:ascii="Arial" w:eastAsia="Times New Roman" w:hAnsi="Arial" w:cs="Arial"/>
          <w:b/>
          <w:bCs/>
          <w:color w:val="000000"/>
          <w:u w:val="single"/>
          <w:lang w:eastAsia="ar-SA"/>
        </w:rPr>
        <w:t xml:space="preserve">Wymagania w zakresie </w:t>
      </w:r>
      <w:r w:rsidRPr="00E50901">
        <w:rPr>
          <w:rFonts w:ascii="Arial" w:eastAsia="Times New Roman" w:hAnsi="Arial" w:cs="Arial"/>
          <w:b/>
          <w:color w:val="000000"/>
          <w:u w:val="single"/>
          <w:lang w:eastAsia="ar-SA"/>
        </w:rPr>
        <w:t>zatrudnienia na podstawie stosunku pracy,</w:t>
      </w:r>
      <w:r w:rsidR="00D73588">
        <w:rPr>
          <w:rFonts w:ascii="Arial" w:eastAsia="Times New Roman" w:hAnsi="Arial" w:cs="Arial"/>
          <w:b/>
          <w:color w:val="000000"/>
          <w:u w:val="single"/>
          <w:lang w:eastAsia="ar-SA"/>
        </w:rPr>
        <w:t xml:space="preserve"> </w:t>
      </w:r>
      <w:r w:rsidR="00D73588">
        <w:rPr>
          <w:rFonts w:ascii="Arial" w:eastAsia="Times New Roman" w:hAnsi="Arial" w:cs="Arial"/>
          <w:b/>
          <w:color w:val="000000"/>
          <w:u w:val="single"/>
          <w:lang w:eastAsia="ar-SA"/>
        </w:rPr>
        <w:br/>
      </w:r>
      <w:r w:rsidRPr="00E50901">
        <w:rPr>
          <w:rFonts w:ascii="Arial" w:eastAsia="Times New Roman" w:hAnsi="Arial" w:cs="Arial"/>
          <w:b/>
          <w:color w:val="000000"/>
          <w:u w:val="single"/>
          <w:lang w:eastAsia="ar-SA"/>
        </w:rPr>
        <w:t>w</w:t>
      </w:r>
      <w:r w:rsidR="00235842">
        <w:rPr>
          <w:rFonts w:ascii="Arial" w:eastAsia="Times New Roman" w:hAnsi="Arial" w:cs="Arial"/>
          <w:b/>
          <w:color w:val="000000"/>
          <w:u w:val="single"/>
          <w:lang w:eastAsia="ar-SA"/>
        </w:rPr>
        <w:t xml:space="preserve"> </w:t>
      </w:r>
      <w:r w:rsidRPr="00E50901">
        <w:rPr>
          <w:rFonts w:ascii="Arial" w:eastAsia="Times New Roman" w:hAnsi="Arial" w:cs="Arial"/>
          <w:b/>
          <w:color w:val="000000"/>
          <w:u w:val="single"/>
          <w:lang w:eastAsia="ar-SA"/>
        </w:rPr>
        <w:t>okolicznościach, o których mowa w art. 95 ustawy Pzp.</w:t>
      </w:r>
    </w:p>
    <w:p w14:paraId="23CCC79B" w14:textId="77777777" w:rsidR="00E50901" w:rsidRPr="00E50901" w:rsidRDefault="00E50901" w:rsidP="00E50901">
      <w:pPr>
        <w:suppressAutoHyphens/>
        <w:spacing w:before="278" w:after="0" w:line="100" w:lineRule="atLeast"/>
        <w:jc w:val="both"/>
        <w:rPr>
          <w:rFonts w:ascii="Arial" w:eastAsia="Times New Roman" w:hAnsi="Arial" w:cs="Arial"/>
          <w:color w:val="000000"/>
          <w:lang w:eastAsia="ar-SA"/>
        </w:rPr>
      </w:pPr>
      <w:r w:rsidRPr="00E50901">
        <w:rPr>
          <w:rFonts w:ascii="Arial" w:eastAsia="Times New Roman" w:hAnsi="Arial" w:cs="Arial"/>
          <w:color w:val="000000"/>
          <w:lang w:eastAsia="ar-SA"/>
        </w:rPr>
        <w:t>Zamawiający stosownie do art. 95 ust. 1 ustawy Pzp, wymaga zatrudnienia przez Wykonawcę lub podwykonawcę na podstawie stosunku pracy osób wykonujących czynności w zakresie realizacji zamówienia określone w pkt 4.1. SWZ, których wykonanie polega na wykonywaniu pracy w sposób określony w art. 22 § 1 ustawy z dnia 26 czerwca 1974r. - Kodeks pracy.</w:t>
      </w:r>
    </w:p>
    <w:p w14:paraId="0212575C" w14:textId="77777777" w:rsidR="00E50901" w:rsidRPr="00E50901" w:rsidRDefault="00E50901" w:rsidP="00E50901">
      <w:pPr>
        <w:suppressAutoHyphens/>
        <w:spacing w:before="278" w:after="0" w:line="100" w:lineRule="atLeast"/>
        <w:jc w:val="both"/>
        <w:rPr>
          <w:rFonts w:ascii="Arial" w:eastAsia="Times New Roman" w:hAnsi="Arial" w:cs="Arial"/>
          <w:b/>
          <w:bCs/>
          <w:color w:val="000000"/>
          <w:lang w:eastAsia="ar-SA"/>
        </w:rPr>
      </w:pPr>
      <w:r w:rsidRPr="00E50901">
        <w:rPr>
          <w:rFonts w:ascii="Arial" w:eastAsia="Times New Roman" w:hAnsi="Arial" w:cs="Arial"/>
          <w:b/>
          <w:bCs/>
          <w:color w:val="000000"/>
          <w:lang w:eastAsia="ar-SA"/>
        </w:rPr>
        <w:lastRenderedPageBreak/>
        <w:t xml:space="preserve">4.1. Rodzaj czynności związanych z realizacją zamówienia, których dotyczą wymagania zatrudnienia na podstawie stosunku pracy przez wykonawcę </w:t>
      </w:r>
      <w:r w:rsidRPr="00E50901">
        <w:rPr>
          <w:rFonts w:ascii="Arial" w:eastAsia="Times New Roman" w:hAnsi="Arial" w:cs="Arial"/>
          <w:b/>
          <w:color w:val="000000"/>
          <w:lang w:eastAsia="ar-SA"/>
        </w:rPr>
        <w:t>lub podwykonawcę osób wykonujących czynności w trakcie realizacji zamówienia:</w:t>
      </w:r>
    </w:p>
    <w:p w14:paraId="14AE13EE" w14:textId="77777777" w:rsidR="00E50901" w:rsidRPr="00E50901" w:rsidRDefault="00E50901" w:rsidP="00E50901">
      <w:pPr>
        <w:suppressAutoHyphens/>
        <w:spacing w:before="278" w:after="0" w:line="100" w:lineRule="atLeast"/>
        <w:jc w:val="both"/>
        <w:rPr>
          <w:rFonts w:ascii="Arial" w:eastAsia="Times New Roman" w:hAnsi="Arial" w:cs="Arial"/>
          <w:lang w:eastAsia="ar-SA"/>
        </w:rPr>
      </w:pPr>
      <w:r w:rsidRPr="00E50901">
        <w:rPr>
          <w:rFonts w:ascii="Arial" w:eastAsia="Times New Roman" w:hAnsi="Arial" w:cs="Arial"/>
          <w:color w:val="000000"/>
          <w:lang w:eastAsia="ar-SA"/>
        </w:rPr>
        <w:t>Wymagania zatrudnienia na podstawie umowy o pracę przez Wykonawcę lub podwykonawcę osób wykonujących czynności w trakcie realizacji zamówienia dotyczą czynności:</w:t>
      </w:r>
    </w:p>
    <w:p w14:paraId="753F4B15" w14:textId="5AF2C697" w:rsidR="00E50901" w:rsidRDefault="00E50901" w:rsidP="00E50901">
      <w:pPr>
        <w:suppressAutoHyphens/>
        <w:spacing w:before="278" w:after="0" w:line="100" w:lineRule="atLeast"/>
        <w:ind w:left="1146"/>
        <w:rPr>
          <w:rFonts w:ascii="Arial" w:eastAsia="Times New Roman" w:hAnsi="Arial" w:cs="Arial"/>
          <w:lang w:eastAsia="ar-SA"/>
        </w:rPr>
      </w:pPr>
      <w:r w:rsidRPr="00E50901">
        <w:rPr>
          <w:rFonts w:ascii="Arial" w:eastAsia="Times New Roman" w:hAnsi="Arial" w:cs="Arial"/>
          <w:lang w:eastAsia="ar-SA"/>
        </w:rPr>
        <w:t xml:space="preserve">- Wykonywanie pracy </w:t>
      </w:r>
      <w:r w:rsidR="002B59BF">
        <w:rPr>
          <w:rFonts w:ascii="Arial" w:eastAsia="Times New Roman" w:hAnsi="Arial" w:cs="Arial"/>
          <w:lang w:eastAsia="ar-SA"/>
        </w:rPr>
        <w:t>montera instalacji i urządzeń sanitarnych</w:t>
      </w:r>
      <w:r w:rsidRPr="00E50901">
        <w:rPr>
          <w:rFonts w:ascii="Arial" w:eastAsia="Times New Roman" w:hAnsi="Arial" w:cs="Arial"/>
          <w:lang w:eastAsia="ar-SA"/>
        </w:rPr>
        <w:t xml:space="preserve"> – minimum  </w:t>
      </w:r>
      <w:r w:rsidR="002B59BF">
        <w:rPr>
          <w:rFonts w:ascii="Arial" w:eastAsia="Times New Roman" w:hAnsi="Arial" w:cs="Arial"/>
          <w:lang w:eastAsia="ar-SA"/>
        </w:rPr>
        <w:t>5</w:t>
      </w:r>
      <w:r w:rsidRPr="00E50901">
        <w:rPr>
          <w:rFonts w:ascii="Arial" w:eastAsia="Times New Roman" w:hAnsi="Arial" w:cs="Arial"/>
          <w:lang w:eastAsia="ar-SA"/>
        </w:rPr>
        <w:t xml:space="preserve"> os</w:t>
      </w:r>
      <w:r w:rsidR="002B59BF">
        <w:rPr>
          <w:rFonts w:ascii="Arial" w:eastAsia="Times New Roman" w:hAnsi="Arial" w:cs="Arial"/>
          <w:lang w:eastAsia="ar-SA"/>
        </w:rPr>
        <w:t>ób</w:t>
      </w:r>
    </w:p>
    <w:p w14:paraId="371E5DC5" w14:textId="1B2419E9" w:rsidR="003D6EF4" w:rsidRPr="00E50901" w:rsidRDefault="003D6EF4" w:rsidP="006B46CB">
      <w:pPr>
        <w:suppressAutoHyphens/>
        <w:spacing w:before="278" w:after="0" w:line="100" w:lineRule="atLeast"/>
        <w:rPr>
          <w:rFonts w:ascii="Arial" w:eastAsia="Times New Roman" w:hAnsi="Arial" w:cs="Arial"/>
          <w:lang w:eastAsia="ar-SA"/>
        </w:rPr>
      </w:pPr>
      <w:r>
        <w:rPr>
          <w:rFonts w:ascii="Arial" w:eastAsia="Times New Roman" w:hAnsi="Arial" w:cs="Arial"/>
          <w:lang w:eastAsia="ar-SA"/>
        </w:rPr>
        <w:t>Zamawiający wymaga, aby osoby, które wykonywać będą wyżej wymienione czynności zostały zatrudnione na podstawie umowy o pracę.</w:t>
      </w:r>
    </w:p>
    <w:p w14:paraId="6CFAA137" w14:textId="63DD1C85" w:rsidR="00E50901" w:rsidRPr="00E50901" w:rsidRDefault="00E50901" w:rsidP="00E50901">
      <w:pPr>
        <w:suppressAutoHyphens/>
        <w:spacing w:before="278" w:after="0" w:line="100" w:lineRule="atLeast"/>
        <w:jc w:val="both"/>
        <w:rPr>
          <w:rFonts w:ascii="Arial" w:eastAsia="Times New Roman" w:hAnsi="Arial" w:cs="Arial"/>
          <w:lang w:eastAsia="ar-SA"/>
        </w:rPr>
      </w:pPr>
      <w:r w:rsidRPr="00E50901">
        <w:rPr>
          <w:rFonts w:ascii="Arial" w:eastAsia="Times New Roman" w:hAnsi="Arial" w:cs="Arial"/>
          <w:lang w:eastAsia="ar-SA"/>
        </w:rPr>
        <w:t xml:space="preserve">Wykonawca lub podwykonawca </w:t>
      </w:r>
      <w:r w:rsidR="00605C20">
        <w:rPr>
          <w:rFonts w:ascii="Arial" w:eastAsia="Times New Roman" w:hAnsi="Arial" w:cs="Arial"/>
          <w:lang w:eastAsia="ar-SA"/>
        </w:rPr>
        <w:t>zatrudni wyżej wymienione osoby co najmniej na okres realizacji zamówienia. W przypadku rozwiązania stosunku pracy przed zakończeniem tego okresu wykonawca lub podwykonawca, zobowiązuje się do niezwłocznego zatrudnienia na to miejsce innej osoby.</w:t>
      </w:r>
    </w:p>
    <w:p w14:paraId="6607BB08" w14:textId="4694E8A7" w:rsidR="00E50901" w:rsidRPr="00E50901" w:rsidRDefault="00E50901" w:rsidP="00E50901">
      <w:pPr>
        <w:suppressAutoHyphens/>
        <w:spacing w:before="278" w:after="0" w:line="100" w:lineRule="atLeast"/>
        <w:jc w:val="both"/>
        <w:rPr>
          <w:rFonts w:ascii="Arial" w:eastAsia="Times New Roman" w:hAnsi="Arial" w:cs="Arial"/>
          <w:color w:val="000000"/>
          <w:lang w:eastAsia="ar-SA"/>
        </w:rPr>
      </w:pPr>
      <w:r w:rsidRPr="00E50901">
        <w:rPr>
          <w:rFonts w:ascii="Arial" w:eastAsia="Times New Roman" w:hAnsi="Arial" w:cs="Arial"/>
          <w:b/>
          <w:bCs/>
          <w:color w:val="000000"/>
          <w:lang w:eastAsia="ar-SA"/>
        </w:rPr>
        <w:t>4.2.</w:t>
      </w:r>
      <w:r w:rsidRPr="00E50901">
        <w:rPr>
          <w:rFonts w:ascii="Arial" w:eastAsia="Times New Roman" w:hAnsi="Arial" w:cs="Arial"/>
          <w:b/>
          <w:color w:val="000000"/>
          <w:lang w:eastAsia="ar-SA"/>
        </w:rPr>
        <w:t xml:space="preserve">Sposób weryfikacji zatrudnienia ww. osób oraz uprawnienia Zamawiającego  </w:t>
      </w:r>
      <w:r w:rsidRPr="00E50901">
        <w:rPr>
          <w:rFonts w:ascii="Arial" w:eastAsia="Times New Roman" w:hAnsi="Arial" w:cs="Arial"/>
          <w:b/>
          <w:color w:val="000000"/>
          <w:lang w:eastAsia="ar-SA"/>
        </w:rPr>
        <w:br/>
        <w:t xml:space="preserve">w zakresie kontroli spełniania przez Wykonawcę wymagań określonych w pkt 4.1., </w:t>
      </w:r>
      <w:r w:rsidR="00D02215">
        <w:rPr>
          <w:rFonts w:ascii="Arial" w:eastAsia="Times New Roman" w:hAnsi="Arial" w:cs="Arial"/>
          <w:b/>
          <w:color w:val="000000"/>
          <w:lang w:eastAsia="ar-SA"/>
        </w:rPr>
        <w:br/>
      </w:r>
      <w:r w:rsidRPr="00E50901">
        <w:rPr>
          <w:rFonts w:ascii="Arial" w:eastAsia="Times New Roman" w:hAnsi="Arial" w:cs="Arial"/>
          <w:b/>
          <w:color w:val="000000"/>
          <w:lang w:eastAsia="ar-SA"/>
        </w:rPr>
        <w:t>a także sankcje z tytułu niespełniania wymagań w zakresie zatrudnienia tych osób, zawarte są w § 13 oraz § 9 ust. 14 i 15 projektu umowy, stanowiącym Załącznik nr 4 do SWZ.</w:t>
      </w:r>
      <w:r w:rsidRPr="00E50901">
        <w:rPr>
          <w:rFonts w:ascii="Arial" w:eastAsia="Times New Roman" w:hAnsi="Arial" w:cs="Arial"/>
          <w:color w:val="000000"/>
          <w:lang w:eastAsia="ar-SA"/>
        </w:rPr>
        <w:t xml:space="preserve"> </w:t>
      </w:r>
    </w:p>
    <w:p w14:paraId="519F0C14" w14:textId="77777777" w:rsidR="00E50901" w:rsidRPr="00E50901" w:rsidRDefault="00E50901" w:rsidP="00E50901">
      <w:pPr>
        <w:spacing w:before="28" w:after="0" w:line="102" w:lineRule="atLeast"/>
        <w:jc w:val="both"/>
        <w:rPr>
          <w:rFonts w:ascii="Arial" w:eastAsia="Times New Roman" w:hAnsi="Arial" w:cs="Arial"/>
        </w:rPr>
      </w:pPr>
    </w:p>
    <w:p w14:paraId="5D9F43DD"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b/>
          <w:u w:val="single"/>
        </w:rPr>
        <w:t>5.Podwykonawstwo.</w:t>
      </w:r>
      <w:r w:rsidRPr="00E50901">
        <w:rPr>
          <w:rFonts w:ascii="Arial" w:eastAsia="Times New Roman" w:hAnsi="Arial" w:cs="Arial"/>
          <w:b/>
        </w:rPr>
        <w:br/>
      </w:r>
      <w:r w:rsidRPr="00E50901">
        <w:rPr>
          <w:rFonts w:ascii="Arial" w:eastAsia="Times New Roman" w:hAnsi="Arial" w:cs="Arial"/>
        </w:rPr>
        <w:br/>
        <w:t>5.1. Wykonawca może powierzyć wykonanie  części zamówienia podwykonawcy.</w:t>
      </w:r>
    </w:p>
    <w:p w14:paraId="41FB6501"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 xml:space="preserve">5.2.W przypadku powierzenia wykonania części zamówienia podwykonawcy, Zamawiający </w:t>
      </w:r>
      <w:r w:rsidRPr="00E50901">
        <w:rPr>
          <w:rFonts w:ascii="Arial" w:eastAsia="Times New Roman" w:hAnsi="Arial" w:cs="Arial"/>
          <w:u w:val="single"/>
        </w:rPr>
        <w:t xml:space="preserve">żąda wskazania przez Wykonawcę w ofercie części zamówienia, których wykonanie zamierza powierzyć </w:t>
      </w:r>
      <w:r w:rsidRPr="00E50901">
        <w:rPr>
          <w:rFonts w:ascii="Arial" w:eastAsia="Times New Roman" w:hAnsi="Arial" w:cs="Arial"/>
          <w:bCs/>
          <w:u w:val="single"/>
        </w:rPr>
        <w:t>podwykonawcom i podania nazw ewentualnych podwykonawców, jeżeli są już znani</w:t>
      </w:r>
      <w:r w:rsidRPr="00E50901">
        <w:rPr>
          <w:rFonts w:ascii="Arial" w:eastAsia="Times New Roman" w:hAnsi="Arial" w:cs="Arial"/>
          <w:u w:val="single"/>
        </w:rPr>
        <w:t>.</w:t>
      </w:r>
    </w:p>
    <w:p w14:paraId="645EAA88" w14:textId="77777777" w:rsidR="00E50901" w:rsidRPr="00E50901" w:rsidRDefault="00E50901" w:rsidP="00E50901">
      <w:pPr>
        <w:spacing w:before="28" w:after="0" w:line="100" w:lineRule="atLeast"/>
        <w:jc w:val="both"/>
        <w:rPr>
          <w:rFonts w:ascii="Arial" w:eastAsia="Times New Roman" w:hAnsi="Arial" w:cs="Arial"/>
        </w:rPr>
      </w:pPr>
      <w:r w:rsidRPr="00E50901">
        <w:rPr>
          <w:rFonts w:ascii="Arial" w:eastAsia="Times New Roman" w:hAnsi="Arial" w:cs="Arial"/>
          <w:b/>
          <w:bCs/>
          <w:u w:val="single"/>
        </w:rPr>
        <w:t>6. Termin wykonania zamówienia:</w:t>
      </w:r>
    </w:p>
    <w:p w14:paraId="1EC11513" w14:textId="64298B65" w:rsidR="00E50901" w:rsidRPr="00E50901" w:rsidRDefault="00E50901" w:rsidP="00E50901">
      <w:pPr>
        <w:suppressAutoHyphens/>
        <w:spacing w:before="278" w:after="0" w:line="240" w:lineRule="auto"/>
        <w:jc w:val="both"/>
        <w:rPr>
          <w:rFonts w:ascii="Arial" w:eastAsia="Times New Roman" w:hAnsi="Arial" w:cs="Arial"/>
        </w:rPr>
      </w:pPr>
      <w:r w:rsidRPr="00E50901">
        <w:rPr>
          <w:rFonts w:ascii="Arial" w:eastAsia="Times New Roman" w:hAnsi="Arial" w:cs="Arial"/>
        </w:rPr>
        <w:t xml:space="preserve">Zamówienie publiczne należy wykonać w terminie </w:t>
      </w:r>
      <w:r w:rsidR="00A9729C">
        <w:rPr>
          <w:rFonts w:ascii="Arial" w:eastAsia="Times New Roman" w:hAnsi="Arial" w:cs="Arial"/>
        </w:rPr>
        <w:t>do</w:t>
      </w:r>
      <w:r w:rsidR="002A5B83">
        <w:rPr>
          <w:rFonts w:ascii="Arial" w:eastAsia="Times New Roman" w:hAnsi="Arial" w:cs="Arial"/>
        </w:rPr>
        <w:t xml:space="preserve"> </w:t>
      </w:r>
      <w:r w:rsidR="002A5B83" w:rsidRPr="002A5B83">
        <w:rPr>
          <w:rFonts w:ascii="Arial" w:eastAsia="Times New Roman" w:hAnsi="Arial" w:cs="Arial"/>
          <w:u w:val="single"/>
        </w:rPr>
        <w:t>105 dni,</w:t>
      </w:r>
      <w:r w:rsidRPr="00E50901">
        <w:rPr>
          <w:rFonts w:ascii="Arial" w:eastAsia="Times New Roman" w:hAnsi="Arial" w:cs="Arial"/>
        </w:rPr>
        <w:t xml:space="preserve"> licząc od dnia przekazania placu budowy do dnia zgłoszenia przez wykonawcę gotowości do odbioru.</w:t>
      </w:r>
    </w:p>
    <w:p w14:paraId="7052426E" w14:textId="77777777" w:rsidR="00E50901" w:rsidRPr="00E50901" w:rsidRDefault="00E50901" w:rsidP="00E50901">
      <w:pPr>
        <w:spacing w:before="28" w:after="0" w:line="102" w:lineRule="atLeast"/>
        <w:jc w:val="both"/>
        <w:rPr>
          <w:rFonts w:ascii="Arial" w:eastAsia="Times New Roman" w:hAnsi="Arial" w:cs="Arial"/>
          <w:b/>
          <w:bCs/>
        </w:rPr>
      </w:pPr>
    </w:p>
    <w:p w14:paraId="1ECB6F92"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b/>
          <w:bCs/>
          <w:u w:val="single"/>
        </w:rPr>
        <w:t xml:space="preserve">7. Warunki udziału w postępowaniu: </w:t>
      </w:r>
    </w:p>
    <w:p w14:paraId="7D840662" w14:textId="77777777" w:rsidR="00E50901" w:rsidRPr="00E50901" w:rsidRDefault="00E50901" w:rsidP="00E50901">
      <w:pPr>
        <w:spacing w:before="28" w:after="0" w:line="102" w:lineRule="atLeast"/>
        <w:jc w:val="both"/>
        <w:rPr>
          <w:rFonts w:ascii="Arial" w:eastAsia="Times New Roman" w:hAnsi="Arial" w:cs="Arial"/>
          <w:b/>
          <w:bCs/>
        </w:rPr>
      </w:pPr>
      <w:r w:rsidRPr="00E50901">
        <w:rPr>
          <w:rFonts w:ascii="Arial" w:eastAsia="Times New Roman" w:hAnsi="Arial" w:cs="Arial"/>
        </w:rPr>
        <w:t>7.1.O udzielenie zamówienia publicznego mogą ubiegać się Wykonawcy, którzy spełniają warunki udziału dotyczące:</w:t>
      </w:r>
    </w:p>
    <w:p w14:paraId="4CF5CF58"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7.1.1. </w:t>
      </w:r>
      <w:r w:rsidRPr="00E50901">
        <w:rPr>
          <w:rFonts w:ascii="Arial" w:eastAsia="Times New Roman" w:hAnsi="Arial" w:cs="Arial"/>
          <w:u w:val="single"/>
        </w:rPr>
        <w:t>zdolności do występowania w obrocie gospodarczym:</w:t>
      </w:r>
      <w:r w:rsidRPr="00E50901">
        <w:rPr>
          <w:rFonts w:ascii="Arial" w:eastAsia="Times New Roman" w:hAnsi="Arial" w:cs="Arial"/>
        </w:rPr>
        <w:t xml:space="preserve"> </w:t>
      </w:r>
    </w:p>
    <w:p w14:paraId="0D20329F"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Zamawiający nie określa warunku w tym zakresie.</w:t>
      </w:r>
    </w:p>
    <w:p w14:paraId="2742B476"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 xml:space="preserve">7.1.2. </w:t>
      </w:r>
      <w:r w:rsidRPr="00E50901">
        <w:rPr>
          <w:rFonts w:ascii="Arial" w:eastAsia="Times New Roman" w:hAnsi="Arial" w:cs="Arial"/>
          <w:u w:val="single"/>
        </w:rPr>
        <w:t>uprawnień do prowadzenia określonej działalności gospodarczej lub zawodowej, o ile wynika to z odrębnych przepisów:</w:t>
      </w:r>
      <w:r w:rsidRPr="00E50901">
        <w:rPr>
          <w:rFonts w:ascii="Arial" w:eastAsia="Times New Roman" w:hAnsi="Arial" w:cs="Arial"/>
        </w:rPr>
        <w:br/>
        <w:t>Zamawiający nie określa warunku w tym zakresie.</w:t>
      </w:r>
    </w:p>
    <w:p w14:paraId="4511DD45" w14:textId="77777777" w:rsidR="00E50901" w:rsidRPr="00E50901" w:rsidRDefault="00E50901" w:rsidP="00E50901">
      <w:pPr>
        <w:spacing w:before="28" w:after="0" w:line="102" w:lineRule="atLeast"/>
        <w:jc w:val="both"/>
        <w:rPr>
          <w:rFonts w:ascii="Arial" w:eastAsia="Times New Roman" w:hAnsi="Arial" w:cs="Arial"/>
        </w:rPr>
      </w:pPr>
    </w:p>
    <w:p w14:paraId="59628811"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7.1.3. </w:t>
      </w:r>
      <w:r w:rsidRPr="00E50901">
        <w:rPr>
          <w:rFonts w:ascii="Arial" w:eastAsia="Times New Roman" w:hAnsi="Arial" w:cs="Arial"/>
          <w:u w:val="single"/>
        </w:rPr>
        <w:t>sytuacji ekonomicznej lub finansowej:</w:t>
      </w:r>
    </w:p>
    <w:p w14:paraId="340AD283"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 Zamawiający nie określa warunku w tym zakresie</w:t>
      </w:r>
    </w:p>
    <w:p w14:paraId="1E3AB95E" w14:textId="77777777" w:rsidR="00E50901" w:rsidRPr="00E50901" w:rsidRDefault="00E50901" w:rsidP="00E50901">
      <w:pPr>
        <w:spacing w:before="28" w:after="0" w:line="102" w:lineRule="atLeast"/>
        <w:jc w:val="both"/>
        <w:rPr>
          <w:rFonts w:ascii="Arial" w:eastAsia="Times New Roman" w:hAnsi="Arial" w:cs="Arial"/>
          <w:u w:val="single"/>
        </w:rPr>
      </w:pPr>
      <w:r w:rsidRPr="00E50901">
        <w:rPr>
          <w:rFonts w:ascii="Arial" w:eastAsia="Times New Roman" w:hAnsi="Arial" w:cs="Arial"/>
        </w:rPr>
        <w:t xml:space="preserve">7.1.4. </w:t>
      </w:r>
      <w:r w:rsidRPr="00E50901">
        <w:rPr>
          <w:rFonts w:ascii="Arial" w:eastAsia="Times New Roman" w:hAnsi="Arial" w:cs="Arial"/>
          <w:u w:val="single"/>
        </w:rPr>
        <w:t>zdolności technicznej lub zawodowej:</w:t>
      </w:r>
    </w:p>
    <w:p w14:paraId="6F6A1C38" w14:textId="77777777" w:rsidR="00AA1EFC" w:rsidRDefault="00AA1EFC" w:rsidP="00E50901">
      <w:pPr>
        <w:suppressAutoHyphens/>
        <w:spacing w:before="278" w:after="119" w:line="240" w:lineRule="auto"/>
        <w:jc w:val="both"/>
        <w:rPr>
          <w:rFonts w:ascii="Arial" w:eastAsia="Times New Roman" w:hAnsi="Arial" w:cs="Arial"/>
          <w:u w:val="single"/>
        </w:rPr>
      </w:pPr>
      <w:bookmarkStart w:id="2" w:name="_Hlk73533819"/>
    </w:p>
    <w:p w14:paraId="263C961B" w14:textId="5EF4C659" w:rsidR="00E50901" w:rsidRPr="00E50901" w:rsidRDefault="00E50901" w:rsidP="00E50901">
      <w:pPr>
        <w:suppressAutoHyphens/>
        <w:spacing w:before="278" w:after="119" w:line="240" w:lineRule="auto"/>
        <w:jc w:val="both"/>
        <w:rPr>
          <w:rFonts w:ascii="Arial" w:eastAsia="Times New Roman" w:hAnsi="Arial" w:cs="Arial"/>
          <w:lang w:eastAsia="ar-SA"/>
        </w:rPr>
      </w:pPr>
      <w:r w:rsidRPr="00E50901">
        <w:rPr>
          <w:rFonts w:ascii="Arial" w:eastAsia="Times New Roman" w:hAnsi="Arial" w:cs="Arial"/>
          <w:lang w:eastAsia="ar-SA"/>
        </w:rPr>
        <w:lastRenderedPageBreak/>
        <w:t>A. doświadczenie</w:t>
      </w:r>
    </w:p>
    <w:p w14:paraId="7D574D17" w14:textId="7355AF22" w:rsidR="00E50901" w:rsidRPr="00E50901" w:rsidRDefault="00E50901" w:rsidP="00E50901">
      <w:pPr>
        <w:suppressAutoHyphens/>
        <w:spacing w:before="278" w:after="119" w:line="240" w:lineRule="auto"/>
        <w:jc w:val="both"/>
        <w:rPr>
          <w:rFonts w:ascii="Arial" w:eastAsia="Times New Roman" w:hAnsi="Arial" w:cs="Arial"/>
          <w:lang w:eastAsia="ar-SA"/>
        </w:rPr>
      </w:pPr>
      <w:r w:rsidRPr="00E50901">
        <w:rPr>
          <w:rFonts w:ascii="Arial" w:eastAsia="Times New Roman" w:hAnsi="Arial" w:cs="Arial"/>
          <w:lang w:eastAsia="ar-SA"/>
        </w:rPr>
        <w:t xml:space="preserve">Zamawiający uzna powyższy warunek za spełniony, jeżeli Wykonawca wykaże, że </w:t>
      </w:r>
      <w:r w:rsidRPr="00E50901">
        <w:rPr>
          <w:rFonts w:ascii="Arial" w:eastAsia="Times New Roman" w:hAnsi="Arial" w:cs="Arial"/>
          <w:lang w:eastAsia="ar-SA"/>
        </w:rPr>
        <w:br/>
        <w:t xml:space="preserve">w okresie ostatnich 5 lat przed upływem terminu składania ofert, a jeżeli okres prowadzenia działalności jest krótszy – w tym okresie, wykonał należycie co najmniej 1 (jedno) zamówienie odpowiadające swoim przedmiotem i wartością robotom budowlanym będącym przedmiotem niniejszego zamówienia, tzn. wykonał co najmniej 1 (jedno) zamówienie, </w:t>
      </w:r>
      <w:r w:rsidR="00C6190C">
        <w:rPr>
          <w:rFonts w:ascii="Arial" w:eastAsia="Times New Roman" w:hAnsi="Arial" w:cs="Arial"/>
          <w:lang w:eastAsia="ar-SA"/>
        </w:rPr>
        <w:t xml:space="preserve">obejmujące wykonanie wewnętrznej instalacji c.o. lub wymianę wewnętrznej instalacji c.o. lub wymianę wewnętrznej instalacji c.o. i c.w.u. lub wykonanie wewnętrznej instalacji c.o. i c.w.u. </w:t>
      </w:r>
      <w:r w:rsidRPr="00E50901">
        <w:rPr>
          <w:rFonts w:ascii="Arial" w:eastAsia="Times New Roman" w:hAnsi="Arial" w:cs="Arial"/>
          <w:lang w:eastAsia="ar-SA"/>
        </w:rPr>
        <w:t>o wartości co najmniej 1</w:t>
      </w:r>
      <w:r w:rsidR="00C6190C">
        <w:rPr>
          <w:rFonts w:ascii="Arial" w:eastAsia="Times New Roman" w:hAnsi="Arial" w:cs="Arial"/>
          <w:lang w:eastAsia="ar-SA"/>
        </w:rPr>
        <w:t>5</w:t>
      </w:r>
      <w:r w:rsidRPr="00E50901">
        <w:rPr>
          <w:rFonts w:ascii="Arial" w:eastAsia="Times New Roman" w:hAnsi="Arial" w:cs="Arial"/>
          <w:lang w:eastAsia="ar-SA"/>
        </w:rPr>
        <w:t xml:space="preserve">0 000,00 PLN brutto (słownie: sto </w:t>
      </w:r>
      <w:r w:rsidR="00C6190C">
        <w:rPr>
          <w:rFonts w:ascii="Arial" w:eastAsia="Times New Roman" w:hAnsi="Arial" w:cs="Arial"/>
          <w:lang w:eastAsia="ar-SA"/>
        </w:rPr>
        <w:t>pięćdziesiąt</w:t>
      </w:r>
      <w:r w:rsidRPr="00E50901">
        <w:rPr>
          <w:rFonts w:ascii="Arial" w:eastAsia="Times New Roman" w:hAnsi="Arial" w:cs="Arial"/>
          <w:lang w:eastAsia="ar-SA"/>
        </w:rPr>
        <w:t xml:space="preserve"> tysięcy brutto).</w:t>
      </w:r>
    </w:p>
    <w:bookmarkEnd w:id="2"/>
    <w:p w14:paraId="19356FE8" w14:textId="77777777" w:rsidR="00E50901" w:rsidRPr="00E50901" w:rsidRDefault="00E50901" w:rsidP="00E50901">
      <w:pPr>
        <w:suppressAutoHyphens/>
        <w:spacing w:before="278" w:after="119" w:line="240" w:lineRule="auto"/>
        <w:jc w:val="both"/>
        <w:rPr>
          <w:rFonts w:ascii="Arial" w:eastAsia="Times New Roman" w:hAnsi="Arial" w:cs="Arial"/>
          <w:lang w:eastAsia="ar-SA"/>
        </w:rPr>
      </w:pPr>
    </w:p>
    <w:p w14:paraId="3212D732" w14:textId="77777777" w:rsidR="00E50901" w:rsidRPr="00E50901" w:rsidRDefault="00E50901" w:rsidP="00E50901">
      <w:pPr>
        <w:spacing w:before="28" w:after="0" w:line="102" w:lineRule="atLeast"/>
        <w:jc w:val="both"/>
        <w:rPr>
          <w:rFonts w:ascii="Arial" w:eastAsia="Times New Roman" w:hAnsi="Arial" w:cs="Arial"/>
        </w:rPr>
      </w:pPr>
      <w:bookmarkStart w:id="3" w:name="_Hlk73534036"/>
      <w:r w:rsidRPr="00E50901">
        <w:rPr>
          <w:rFonts w:ascii="Arial" w:eastAsia="Times New Roman" w:hAnsi="Arial" w:cs="Arial"/>
        </w:rPr>
        <w:t>B. potencjał kadrowy</w:t>
      </w:r>
    </w:p>
    <w:p w14:paraId="17D670AF" w14:textId="270F3318" w:rsidR="00E50901" w:rsidRPr="00E50901" w:rsidRDefault="00E50901" w:rsidP="00E50901">
      <w:pPr>
        <w:spacing w:before="28" w:after="0" w:line="102" w:lineRule="atLeast"/>
        <w:jc w:val="both"/>
        <w:rPr>
          <w:rFonts w:ascii="Arial" w:eastAsia="Calibri" w:hAnsi="Arial" w:cs="Arial"/>
        </w:rPr>
      </w:pPr>
      <w:r w:rsidRPr="00E50901">
        <w:rPr>
          <w:rFonts w:ascii="Arial" w:eastAsia="Times New Roman" w:hAnsi="Arial" w:cs="Arial"/>
        </w:rPr>
        <w:t xml:space="preserve">Zamawiający uzna powyższy warunek za spełniony, jeżeli Wykonawca wykaże, że dysponuje osobą, którą skieruje do realizacji zamówienia, posiadającą uprawnienia – t.j. prawo do pełnienia na terytorium Rzeczypospolitej Polskiej samodzielnych funkcji technicznych </w:t>
      </w:r>
      <w:r w:rsidRPr="00E50901">
        <w:rPr>
          <w:rFonts w:ascii="Arial" w:eastAsia="Times New Roman" w:hAnsi="Arial" w:cs="Arial"/>
        </w:rPr>
        <w:br/>
        <w:t xml:space="preserve">w budownictwie w zakresie kierowania robotami budowlanymi w specjalności </w:t>
      </w:r>
      <w:r w:rsidR="00E668C6">
        <w:rPr>
          <w:rFonts w:ascii="Arial" w:eastAsia="Times New Roman" w:hAnsi="Arial" w:cs="Arial"/>
        </w:rPr>
        <w:t xml:space="preserve">instalacyjnej </w:t>
      </w:r>
      <w:r w:rsidR="00E668C6">
        <w:rPr>
          <w:rFonts w:ascii="Arial" w:eastAsia="Times New Roman" w:hAnsi="Arial" w:cs="Arial"/>
        </w:rPr>
        <w:br/>
        <w:t xml:space="preserve">w zakresie, instalacji i urządzeń cieplnych, (…) (kierownik </w:t>
      </w:r>
      <w:r w:rsidR="00FE7B19">
        <w:rPr>
          <w:rFonts w:ascii="Arial" w:eastAsia="Times New Roman" w:hAnsi="Arial" w:cs="Arial"/>
        </w:rPr>
        <w:t>budowy</w:t>
      </w:r>
      <w:r w:rsidR="00E668C6">
        <w:rPr>
          <w:rFonts w:ascii="Arial" w:eastAsia="Times New Roman" w:hAnsi="Arial" w:cs="Arial"/>
        </w:rPr>
        <w:t>).</w:t>
      </w:r>
    </w:p>
    <w:p w14:paraId="18ADA30C" w14:textId="77777777" w:rsidR="00E50901" w:rsidRPr="00E50901" w:rsidRDefault="00E50901" w:rsidP="00E50901">
      <w:pPr>
        <w:suppressAutoHyphens/>
        <w:spacing w:before="278" w:after="238" w:line="240" w:lineRule="auto"/>
        <w:jc w:val="both"/>
        <w:rPr>
          <w:rFonts w:ascii="Arial" w:eastAsia="Times New Roman" w:hAnsi="Arial" w:cs="Arial"/>
          <w:lang w:eastAsia="ar-SA"/>
        </w:rPr>
      </w:pPr>
      <w:r w:rsidRPr="00E50901">
        <w:rPr>
          <w:rFonts w:ascii="Arial" w:eastAsia="Times New Roman" w:hAnsi="Arial" w:cs="Arial"/>
          <w:lang w:eastAsia="ar-SA"/>
        </w:rPr>
        <w:t>Przez wskazane uprawnienia należy rozumieć uprawnienia budowlane w rozumieniu przepisów ustawy z dnia 7 lipca 1994r. Prawo budowlane (tj. Dz. U. z 2021r., poz. 2351) lub inne odpowiadające tym uprawnieniom, które zostały wydane na podstawie wcześniej obowiązujących przepisów i aktualny wpis na listę członków właściwej izby samorządu zawodowego.</w:t>
      </w:r>
    </w:p>
    <w:p w14:paraId="5854C30C" w14:textId="77777777" w:rsidR="00E50901" w:rsidRPr="00E50901" w:rsidRDefault="00E50901" w:rsidP="00E50901">
      <w:pPr>
        <w:suppressAutoHyphens/>
        <w:spacing w:before="278" w:after="238" w:line="240" w:lineRule="auto"/>
        <w:jc w:val="both"/>
        <w:rPr>
          <w:rFonts w:ascii="Arial" w:eastAsia="Times New Roman" w:hAnsi="Arial" w:cs="Arial"/>
          <w:lang w:eastAsia="ar-SA"/>
        </w:rPr>
      </w:pPr>
      <w:r w:rsidRPr="00E50901">
        <w:rPr>
          <w:rFonts w:ascii="Arial" w:eastAsia="Times New Roman" w:hAnsi="Arial" w:cs="Arial"/>
          <w:lang w:eastAsia="ar-SA"/>
        </w:rPr>
        <w:t xml:space="preserve">Dopuszcza się również kwalifikacje zdobyte w innych państwach, na zasadach określonych  </w:t>
      </w:r>
      <w:r w:rsidRPr="00E50901">
        <w:rPr>
          <w:rFonts w:ascii="Arial" w:eastAsia="Times New Roman" w:hAnsi="Arial" w:cs="Arial"/>
          <w:lang w:eastAsia="ar-SA"/>
        </w:rPr>
        <w:br/>
        <w:t xml:space="preserve">w art. 12a ustawy z dnia 7 lipca 1994r Prawo budowlane, z uwzględnieniem postanowień ustawy z dnia 22 grudnia 2015r. o zasadach uznawania kwalifikacji zawodowych nabytych </w:t>
      </w:r>
      <w:r w:rsidRPr="00E50901">
        <w:rPr>
          <w:rFonts w:ascii="Arial" w:eastAsia="Times New Roman" w:hAnsi="Arial" w:cs="Arial"/>
          <w:lang w:eastAsia="ar-SA"/>
        </w:rPr>
        <w:br/>
        <w:t>w państwach członkowskich UE(tj. Dz. U. 2021r., poz. 1646), przez co należy rozumieć:</w:t>
      </w:r>
    </w:p>
    <w:p w14:paraId="46CB8C55" w14:textId="77777777" w:rsidR="00E50901" w:rsidRPr="00E50901" w:rsidRDefault="00E50901" w:rsidP="00E50901">
      <w:pPr>
        <w:numPr>
          <w:ilvl w:val="0"/>
          <w:numId w:val="12"/>
        </w:numPr>
        <w:suppressAutoHyphens/>
        <w:spacing w:before="278" w:after="238" w:line="240" w:lineRule="auto"/>
        <w:jc w:val="both"/>
        <w:rPr>
          <w:rFonts w:ascii="Arial" w:eastAsia="Times New Roman" w:hAnsi="Arial" w:cs="Arial"/>
          <w:lang w:eastAsia="ar-SA"/>
        </w:rPr>
      </w:pPr>
      <w:r w:rsidRPr="00E50901">
        <w:rPr>
          <w:rFonts w:ascii="Arial" w:eastAsia="Times New Roman" w:hAnsi="Arial" w:cs="Arial"/>
          <w:lang w:eastAsia="ar-SA"/>
        </w:rPr>
        <w:t>Decyzję o uznaniu kwalifikacji zawodowych i aktualny wpis na listę  członków właściwej izby samorządu zawodowego,</w:t>
      </w:r>
    </w:p>
    <w:p w14:paraId="09D38514" w14:textId="77777777" w:rsidR="00E50901" w:rsidRPr="00E50901" w:rsidRDefault="00E50901" w:rsidP="00E50901">
      <w:pPr>
        <w:numPr>
          <w:ilvl w:val="0"/>
          <w:numId w:val="12"/>
        </w:numPr>
        <w:suppressAutoHyphens/>
        <w:spacing w:before="278" w:after="238" w:line="240" w:lineRule="auto"/>
        <w:jc w:val="both"/>
        <w:rPr>
          <w:rFonts w:ascii="Arial" w:eastAsia="Times New Roman" w:hAnsi="Arial" w:cs="Arial"/>
          <w:lang w:eastAsia="ar-SA"/>
        </w:rPr>
      </w:pPr>
      <w:r w:rsidRPr="00E50901">
        <w:rPr>
          <w:rFonts w:ascii="Arial" w:eastAsia="Times New Roman" w:hAnsi="Arial" w:cs="Arial"/>
          <w:lang w:eastAsia="ar-SA"/>
        </w:rPr>
        <w:t>Prawo do świadczenia usług trans granicznych i tymczasowy wpis na listę członków właściwej izby samorządu zawodowego</w:t>
      </w:r>
    </w:p>
    <w:p w14:paraId="12A50ED5" w14:textId="77777777" w:rsidR="00E50901" w:rsidRPr="00E50901" w:rsidRDefault="00E50901" w:rsidP="00E50901">
      <w:pPr>
        <w:suppressAutoHyphens/>
        <w:spacing w:before="278" w:after="238" w:line="240" w:lineRule="auto"/>
        <w:ind w:left="360"/>
        <w:jc w:val="both"/>
        <w:rPr>
          <w:rFonts w:ascii="Arial" w:eastAsia="Times New Roman" w:hAnsi="Arial" w:cs="Arial"/>
          <w:lang w:eastAsia="ar-SA"/>
        </w:rPr>
      </w:pPr>
      <w:r w:rsidRPr="00E50901">
        <w:rPr>
          <w:rFonts w:ascii="Arial" w:eastAsia="Times New Roman" w:hAnsi="Arial" w:cs="Arial"/>
          <w:lang w:eastAsia="ar-SA"/>
        </w:rPr>
        <w:t>albo</w:t>
      </w:r>
    </w:p>
    <w:p w14:paraId="6136CE8E" w14:textId="77777777" w:rsidR="00E50901" w:rsidRPr="00E50901" w:rsidRDefault="00E50901" w:rsidP="00E50901">
      <w:pPr>
        <w:suppressAutoHyphens/>
        <w:spacing w:before="278" w:after="238" w:line="240" w:lineRule="auto"/>
        <w:ind w:left="360"/>
        <w:jc w:val="both"/>
        <w:rPr>
          <w:rFonts w:ascii="Arial" w:eastAsia="Times New Roman" w:hAnsi="Arial" w:cs="Arial"/>
          <w:lang w:eastAsia="ar-SA"/>
        </w:rPr>
      </w:pPr>
      <w:r w:rsidRPr="00E50901">
        <w:rPr>
          <w:rFonts w:ascii="Arial" w:eastAsia="Times New Roman" w:hAnsi="Arial" w:cs="Arial"/>
          <w:lang w:eastAsia="ar-SA"/>
        </w:rPr>
        <w:t xml:space="preserve"> z uwzględnieniem przepisów ustawy z dnia 22 grudnia 2015r. o zasadach uznawania kwalifikacji zawodowych nabytych w państwach członkowskich UE (tj. Dz. U. z 2021r., poz. 1646).</w:t>
      </w:r>
    </w:p>
    <w:p w14:paraId="0E9EFAE0" w14:textId="77777777" w:rsidR="00E50901" w:rsidRPr="00E50901" w:rsidRDefault="00E50901" w:rsidP="00E50901">
      <w:pPr>
        <w:suppressAutoHyphens/>
        <w:spacing w:before="278" w:after="238" w:line="240" w:lineRule="auto"/>
        <w:ind w:left="360"/>
        <w:jc w:val="both"/>
        <w:rPr>
          <w:rFonts w:ascii="Arial" w:eastAsia="Times New Roman" w:hAnsi="Arial" w:cs="Arial"/>
          <w:lang w:eastAsia="ar-SA"/>
        </w:rPr>
      </w:pPr>
      <w:r w:rsidRPr="00E50901">
        <w:rPr>
          <w:rFonts w:ascii="Arial" w:eastAsia="Times New Roman" w:hAnsi="Arial" w:cs="Arial"/>
          <w:lang w:eastAsia="ar-SA"/>
        </w:rPr>
        <w:t xml:space="preserve"> W odniesieniu do warunków dotyczących wykształcenia, kwalifikacji zawodowych lub doświadczenia, wykonawcy wspólnie ubiegający się o udzielenie zamówienia wykazując warunek udziału w postępowaniu, mogą polegać na zdolnościach tych z wykonawców, którzy wykonują roboty budowlane lub usługi, do realizacji których te zdolności są wymagane.</w:t>
      </w:r>
    </w:p>
    <w:p w14:paraId="040B1C53" w14:textId="77777777" w:rsidR="00E50901" w:rsidRPr="00E50901" w:rsidRDefault="00E50901" w:rsidP="00E50901">
      <w:pPr>
        <w:suppressAutoHyphens/>
        <w:spacing w:before="278" w:after="238" w:line="240" w:lineRule="auto"/>
        <w:ind w:left="360"/>
        <w:jc w:val="both"/>
        <w:rPr>
          <w:rFonts w:ascii="Arial" w:eastAsia="Times New Roman" w:hAnsi="Arial" w:cs="Arial"/>
          <w:lang w:eastAsia="ar-SA"/>
        </w:rPr>
      </w:pPr>
      <w:r w:rsidRPr="00E50901">
        <w:rPr>
          <w:rFonts w:ascii="Arial" w:eastAsia="Times New Roman" w:hAnsi="Arial" w:cs="Arial"/>
          <w:lang w:eastAsia="ar-SA"/>
        </w:rPr>
        <w:t xml:space="preserve">7.2. Zamawiający może, oceniając zdolność techniczną lub zawodową, na każdym etapie postępowania, uznając, że Wykonawca nie posiada wymaganych zdolności, jeżeli posiadanie przez Wykonawcę sprzecznych interesów, w szczególności zaangażowanie zasobów technicznych lub zawodowych Wykonawcy w inne przedsięwzięcia gospodarcze </w:t>
      </w:r>
      <w:r w:rsidRPr="00E50901">
        <w:rPr>
          <w:rFonts w:ascii="Arial" w:eastAsia="Times New Roman" w:hAnsi="Arial" w:cs="Arial"/>
          <w:lang w:eastAsia="ar-SA"/>
        </w:rPr>
        <w:lastRenderedPageBreak/>
        <w:t>Wykonawcy może mieć negatywny wpływ na realizację zamówienia na każdym etapie postępowania.</w:t>
      </w:r>
    </w:p>
    <w:bookmarkEnd w:id="3"/>
    <w:p w14:paraId="394A516D" w14:textId="77777777" w:rsidR="00E50901" w:rsidRPr="00E50901" w:rsidRDefault="00E50901" w:rsidP="00E50901">
      <w:pPr>
        <w:suppressAutoHyphens/>
        <w:spacing w:before="278" w:after="238" w:line="240" w:lineRule="auto"/>
        <w:ind w:left="360"/>
        <w:jc w:val="both"/>
        <w:rPr>
          <w:rFonts w:ascii="Arial" w:eastAsia="Times New Roman" w:hAnsi="Arial" w:cs="Arial"/>
          <w:lang w:eastAsia="ar-SA"/>
        </w:rPr>
      </w:pPr>
      <w:r w:rsidRPr="00E50901">
        <w:rPr>
          <w:rFonts w:ascii="Arial" w:eastAsia="Times New Roman" w:hAnsi="Arial" w:cs="Arial"/>
          <w:lang w:eastAsia="ar-SA"/>
        </w:rPr>
        <w:t>7.3. Sposób wykazania spełniania warunków udziału w postępowaniu wskazano w pkt 9 SWZ.</w:t>
      </w:r>
    </w:p>
    <w:p w14:paraId="7322A20E" w14:textId="77777777" w:rsidR="00E50901" w:rsidRPr="00E50901" w:rsidRDefault="00E50901" w:rsidP="00E50901">
      <w:pPr>
        <w:suppressAutoHyphens/>
        <w:spacing w:before="278" w:after="238" w:line="240" w:lineRule="auto"/>
        <w:ind w:left="360"/>
        <w:jc w:val="both"/>
        <w:rPr>
          <w:rFonts w:ascii="Arial" w:eastAsia="Times New Roman" w:hAnsi="Arial" w:cs="Arial"/>
          <w:b/>
          <w:bCs/>
          <w:u w:val="single"/>
          <w:lang w:eastAsia="ar-SA"/>
        </w:rPr>
      </w:pPr>
      <w:r w:rsidRPr="00E50901">
        <w:rPr>
          <w:rFonts w:ascii="Arial" w:eastAsia="Times New Roman" w:hAnsi="Arial" w:cs="Arial"/>
          <w:b/>
          <w:bCs/>
          <w:lang w:eastAsia="ar-SA"/>
        </w:rPr>
        <w:t xml:space="preserve">8. </w:t>
      </w:r>
      <w:r w:rsidRPr="00E50901">
        <w:rPr>
          <w:rFonts w:ascii="Arial" w:eastAsia="Times New Roman" w:hAnsi="Arial" w:cs="Arial"/>
          <w:b/>
          <w:bCs/>
          <w:u w:val="single"/>
          <w:lang w:eastAsia="ar-SA"/>
        </w:rPr>
        <w:t>Podstawy wykluczenia z postępowania.</w:t>
      </w:r>
    </w:p>
    <w:p w14:paraId="12AFDCAA"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lang w:eastAsia="ar-SA"/>
        </w:rPr>
        <w:t xml:space="preserve">8.1.Z </w:t>
      </w:r>
      <w:r w:rsidRPr="00E50901">
        <w:rPr>
          <w:rFonts w:ascii="Arial" w:eastAsia="Times New Roman" w:hAnsi="Arial" w:cs="Arial"/>
        </w:rPr>
        <w:t>postępowania o udzielenie zamówienia wyklucza się Wykonawcę, w stosunku do którego zachodzi którakolwiek z okoliczności wskazanych w art. 108 ust. 1 ustawy Pzp, t.j. Wykonawcę:</w:t>
      </w:r>
    </w:p>
    <w:p w14:paraId="7FB116AF"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 będącego osobą fizyczną, którego prawomocnie skazano za przestępstwo:</w:t>
      </w:r>
    </w:p>
    <w:p w14:paraId="47C028DE"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a) udziału w zorganizowanej grupie przestępczej albo związku mającym na celu popełnienie przestępstwa lub przestępstwa skarbowego, o którym mowa w art. 258  Kodeksu karnego,</w:t>
      </w:r>
    </w:p>
    <w:p w14:paraId="31EC98B4"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b) handlu ludźmi, o którym mowa w art. 189a Kodeksu karnego,</w:t>
      </w:r>
    </w:p>
    <w:p w14:paraId="5CAAF2E0" w14:textId="3C597688"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c) o którym mowa w art. 228-230a, art. 250a Kodeksu karnego lub w art. 46 lub art. 48 ustawy z dnia 25 czerwca 2010r. o sporcie (Dz. U. z 2020r. poz. 1133 oraz z 2021r. poz. 2054</w:t>
      </w:r>
      <w:r w:rsidR="005E0F3D">
        <w:rPr>
          <w:rFonts w:ascii="Arial" w:eastAsia="Times New Roman" w:hAnsi="Arial" w:cs="Arial"/>
        </w:rPr>
        <w:t xml:space="preserve"> i 2142</w:t>
      </w:r>
      <w:r w:rsidRPr="00E50901">
        <w:rPr>
          <w:rFonts w:ascii="Arial" w:eastAsia="Times New Roman" w:hAnsi="Arial" w:cs="Arial"/>
        </w:rPr>
        <w:t>) lub w art. 54 ust. 1-4 ustawy z dnia 12 maja 2011r. o refundacji leków, środków spożywczych specjalnego przeznaczenia żywieniowego oraz wyrobów medycznych (Dz. U. z 202</w:t>
      </w:r>
      <w:r w:rsidR="000116F9">
        <w:rPr>
          <w:rFonts w:ascii="Arial" w:eastAsia="Times New Roman" w:hAnsi="Arial" w:cs="Arial"/>
        </w:rPr>
        <w:t>2</w:t>
      </w:r>
      <w:r w:rsidRPr="00E50901">
        <w:rPr>
          <w:rFonts w:ascii="Arial" w:eastAsia="Times New Roman" w:hAnsi="Arial" w:cs="Arial"/>
        </w:rPr>
        <w:t xml:space="preserve">r. poz. </w:t>
      </w:r>
      <w:r w:rsidR="000116F9">
        <w:rPr>
          <w:rFonts w:ascii="Arial" w:eastAsia="Times New Roman" w:hAnsi="Arial" w:cs="Arial"/>
        </w:rPr>
        <w:t>463, 583 i 974</w:t>
      </w:r>
      <w:r w:rsidRPr="00E50901">
        <w:rPr>
          <w:rFonts w:ascii="Arial" w:eastAsia="Times New Roman" w:hAnsi="Arial" w:cs="Arial"/>
        </w:rPr>
        <w:t>),</w:t>
      </w:r>
    </w:p>
    <w:p w14:paraId="25347223"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E50901">
        <w:rPr>
          <w:rFonts w:ascii="Arial" w:eastAsia="Times New Roman" w:hAnsi="Arial" w:cs="Arial"/>
        </w:rPr>
        <w:br/>
        <w:t>w art. 299 Kodeksu karnego,</w:t>
      </w:r>
    </w:p>
    <w:p w14:paraId="680B7EBB"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e) o charakterze terrorystycznym, o którym mowa w art. 115 § 20 Kodeksu karnego, lub mające na celu popełnienie tego przestępstwa,</w:t>
      </w:r>
    </w:p>
    <w:p w14:paraId="1C09B9DB" w14:textId="7456E7AD"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f) powierzenia wykonywania pracy małoletniemu cudzoziemcowi, o którym mowa w art. 9 ust. 2 ustawy z dnia 15 czerwca 2012r. o </w:t>
      </w:r>
      <w:bookmarkStart w:id="4" w:name="_Hlk70494469"/>
      <w:r w:rsidRPr="00E50901">
        <w:rPr>
          <w:rFonts w:ascii="Arial" w:eastAsia="Times New Roman" w:hAnsi="Arial" w:cs="Arial"/>
        </w:rPr>
        <w:t xml:space="preserve">skutkach powierzania wykonywania pracy cudzoziemcom przebywającym wbrew przepisom na terytorium Rzeczypospolitej Polskiej </w:t>
      </w:r>
      <w:bookmarkEnd w:id="4"/>
      <w:r w:rsidRPr="00E50901">
        <w:rPr>
          <w:rFonts w:ascii="Arial" w:eastAsia="Times New Roman" w:hAnsi="Arial" w:cs="Arial"/>
        </w:rPr>
        <w:t xml:space="preserve">(Dz. U. </w:t>
      </w:r>
      <w:r w:rsidR="005A6EAE">
        <w:rPr>
          <w:rFonts w:ascii="Arial" w:eastAsia="Times New Roman" w:hAnsi="Arial" w:cs="Arial"/>
        </w:rPr>
        <w:t>z 2021r. poz. 1745</w:t>
      </w:r>
      <w:r w:rsidRPr="00E50901">
        <w:rPr>
          <w:rFonts w:ascii="Arial" w:eastAsia="Times New Roman" w:hAnsi="Arial" w:cs="Arial"/>
        </w:rPr>
        <w:t>),</w:t>
      </w:r>
    </w:p>
    <w:p w14:paraId="3C2BCBF1"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g) przeciwko obrotowi gospodarczemu, o których mowa w art. 296-307 Kodeksu karnego, przestępstwo oszustwa, o którym mowa w art. 286 Kodeksu karnego, przestępstwo przeciwko wiarygodności dokumentów, o którym mowa w art. 270-277d Kodeksu karnego, lub przestępstwo skarbowe,</w:t>
      </w:r>
    </w:p>
    <w:p w14:paraId="773BBE08" w14:textId="5E30B400"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h) o którym mowa w art. 9 ust. 1 i 3 lub art. 10 ustawy z dnia 15 czerwca 2012r. o skutkach powierzania wykonywania pracy cudzoziemcom przebywającym wbrew przepisom na terytorium Rzeczypospolitej Polskiej – lub za odpowiedni czyn zabroniony określony </w:t>
      </w:r>
      <w:r w:rsidR="004233A4">
        <w:rPr>
          <w:rFonts w:ascii="Arial" w:eastAsia="Times New Roman" w:hAnsi="Arial" w:cs="Arial"/>
        </w:rPr>
        <w:br/>
      </w:r>
      <w:r w:rsidRPr="00E50901">
        <w:rPr>
          <w:rFonts w:ascii="Arial" w:eastAsia="Times New Roman" w:hAnsi="Arial" w:cs="Arial"/>
        </w:rPr>
        <w:t>w przepisach prawa obcego;</w:t>
      </w:r>
    </w:p>
    <w:p w14:paraId="49F61ECF"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2) jeżeli urzędującego członka jego organu zarządzającego lub nadzorczego, wspólnika spółki w spółce jawnej lub partnerskiej albo komplementariusza w spółce komandytowej </w:t>
      </w:r>
      <w:r w:rsidRPr="00E50901">
        <w:rPr>
          <w:rFonts w:ascii="Arial" w:eastAsia="Times New Roman" w:hAnsi="Arial" w:cs="Arial"/>
        </w:rPr>
        <w:lastRenderedPageBreak/>
        <w:t xml:space="preserve">lub komandytowo-akcyjnej lub prokurenta prawomocnie skazano za przestępstwo, </w:t>
      </w:r>
      <w:r w:rsidRPr="00E50901">
        <w:rPr>
          <w:rFonts w:ascii="Arial" w:eastAsia="Times New Roman" w:hAnsi="Arial" w:cs="Arial"/>
        </w:rPr>
        <w:br/>
        <w:t>o którym mowa w pkt 1;</w:t>
      </w:r>
    </w:p>
    <w:p w14:paraId="0208C63E"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5A9E03D"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4) wobec którego prawomocnie orzeczono zakaz ubiegania się o zamówienia publiczne;</w:t>
      </w:r>
    </w:p>
    <w:p w14:paraId="010C41FC"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4E4BFF0B"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6) jeżeli, w przypadkach, o których mowa w art. 85 ust. 1 ustawy Pzp, doszło do zakłócenia konkurencji wynikającego z wcześniejszego zaangażowania tego Wykonawcy lub podmiotu, który należy  z Wykonawcą do tej samej grupy kapitałowej w rozumieniu ustawy z dnia 16 lutego 2007r. o ochronie konkurencji  i konsumentów, chyba ze spowodowane tym zakłócenie konkurencji może być wyeliminowane w inny sposób niż przez wykluczenie Wykonawcy z udziału w postępowaniu o udzielenie zamówienia.</w:t>
      </w:r>
    </w:p>
    <w:p w14:paraId="54842010"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8.2. Zamawiający </w:t>
      </w:r>
      <w:r w:rsidRPr="00E50901">
        <w:rPr>
          <w:rFonts w:ascii="Arial" w:eastAsia="Times New Roman" w:hAnsi="Arial" w:cs="Arial"/>
          <w:u w:val="single"/>
        </w:rPr>
        <w:t>nie przewiduje</w:t>
      </w:r>
      <w:r w:rsidRPr="00E50901">
        <w:rPr>
          <w:rFonts w:ascii="Arial" w:eastAsia="Times New Roman" w:hAnsi="Arial" w:cs="Arial"/>
        </w:rPr>
        <w:t xml:space="preserve"> podstaw wykluczenia wskazanych w art. 109 ustawy Pzp.</w:t>
      </w:r>
    </w:p>
    <w:p w14:paraId="6BCEEDA9"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8.3. Wykonawca może zostać wykluczony przez Zamawiającego na każdym etapie postępowania o udzielenie zamówienia.</w:t>
      </w:r>
    </w:p>
    <w:p w14:paraId="7C806327"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8.4. Wykonawca nie podlega wykluczeniu w okolicznościach określonych w art. 108 ust. 1 pkt 1), 2) i 5) ustawy Pzp, jeżeli udowodni Zamawiającemu, że spełnił łącznie następujące przesłanki:</w:t>
      </w:r>
    </w:p>
    <w:p w14:paraId="6468CB9F"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 naprawił lub zobowiązał się do naprawienia szkody wyrządzonej przestępstwem, wykroczeniem lub swoim nieprawidłowym postępowaniem, w tym poprzez zadośćuczynienie pieniężne; </w:t>
      </w:r>
    </w:p>
    <w:p w14:paraId="235887BA"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5BB2CE"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3) podjął konkretne środki techniczne, organizacyjne i kadrowe, odpowiednie dla zapobiegania dalszym przestępstwom, wykroczeniom lub nieprawidłowemu postępowaniu, w szczególności:</w:t>
      </w:r>
    </w:p>
    <w:p w14:paraId="56E74035"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a) zerwał wszelkie powiązania z osobami lub podmiotami odpowiedzialnymi za nieprawidłowe postępowanie Wykonawcy,</w:t>
      </w:r>
    </w:p>
    <w:p w14:paraId="00971403"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lastRenderedPageBreak/>
        <w:t>b) zreorganizował personel,</w:t>
      </w:r>
    </w:p>
    <w:p w14:paraId="3EE77A00"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c) wdrożył system sprawozdawczości i kontroli,</w:t>
      </w:r>
    </w:p>
    <w:p w14:paraId="514033B5"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d) utworzył struktury audytu wewnętrznego do monitorowania przestrzegania przepisów, wewnętrznych regulacji lub standardów,</w:t>
      </w:r>
    </w:p>
    <w:p w14:paraId="270C86AA"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e) wprowadził wewnętrzne regulacje dotyczące odpowiedzialności i odszkodowań za nieprzestrzeganie przepisów, wewnętrznych regulacji lub standardów.</w:t>
      </w:r>
    </w:p>
    <w:p w14:paraId="2696EE6B"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8.5. Zamawiający oceni, czy podjęte przez Wykonawcę czynności wskazane w pkt 8.4. są wystarczające do wykazania jego rzetelności, uwzględniając wagę i szczególne okoliczności czynu Wykonawcy. Jeżeli podjęte przez Wykonawcę czynności wskazane w pkt 8.4 nie są wystarczające do wykazania jego rzetelności, Zamawiający wykluczy Wykonawcę.</w:t>
      </w:r>
    </w:p>
    <w:p w14:paraId="07453D5D"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8.6. Sposób wykazania braku podstaw wykluczenia wskazano w pkt 9 SWZ.</w:t>
      </w:r>
    </w:p>
    <w:p w14:paraId="064FDEFF"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b/>
          <w:bCs/>
        </w:rPr>
        <w:t>9</w:t>
      </w:r>
      <w:r w:rsidRPr="00E50901">
        <w:rPr>
          <w:rFonts w:ascii="Arial" w:eastAsia="Times New Roman" w:hAnsi="Arial" w:cs="Arial"/>
          <w:b/>
          <w:bCs/>
          <w:u w:val="single"/>
        </w:rPr>
        <w:t>. Informacja o oświadczeniu wstępnym i podmiotowych środkach dowodowych:</w:t>
      </w:r>
    </w:p>
    <w:p w14:paraId="412A97AE" w14:textId="315B68AC"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  9.1. W celu potwierdzenia, że Wykonawca nie podlega wykluczeniu i spełnia warunki udziału w postępowaniu, zobowiązany jest złożyć </w:t>
      </w:r>
      <w:r w:rsidRPr="00E50901">
        <w:rPr>
          <w:rFonts w:ascii="Arial" w:eastAsia="Times New Roman" w:hAnsi="Arial" w:cs="Arial"/>
          <w:b/>
          <w:bCs/>
        </w:rPr>
        <w:t>wraz z ofertą oświadczenie stanowiące dowód,</w:t>
      </w:r>
      <w:r w:rsidRPr="00E50901">
        <w:rPr>
          <w:rFonts w:ascii="Arial" w:eastAsia="Times New Roman" w:hAnsi="Arial" w:cs="Arial"/>
        </w:rPr>
        <w:t xml:space="preserve"> że Wykonawca na dzień składania ofert nie podlega wykluczeniu </w:t>
      </w:r>
      <w:r w:rsidR="00B42273">
        <w:rPr>
          <w:rFonts w:ascii="Arial" w:eastAsia="Times New Roman" w:hAnsi="Arial" w:cs="Arial"/>
        </w:rPr>
        <w:br/>
      </w:r>
      <w:r w:rsidRPr="00E50901">
        <w:rPr>
          <w:rFonts w:ascii="Arial" w:eastAsia="Times New Roman" w:hAnsi="Arial" w:cs="Arial"/>
        </w:rPr>
        <w:t xml:space="preserve">i spełnia warunki udziału  w postepowaniu tymczasowo zastępujący wymagane podmiotowe środki dowodowe, stanowiące </w:t>
      </w:r>
      <w:r w:rsidRPr="00E50901">
        <w:rPr>
          <w:rFonts w:ascii="Arial" w:eastAsia="Times New Roman" w:hAnsi="Arial" w:cs="Arial"/>
          <w:b/>
          <w:bCs/>
        </w:rPr>
        <w:t>Załącznik nr 2 do SWZ.</w:t>
      </w:r>
    </w:p>
    <w:p w14:paraId="1A09CD26"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9.1.1. W przypadku wykazania spełniania warunków udziału w postępowaniu, o którym mowa w pkt 7.1.4. SWZ przez Wykonawców wspólnie ubiegających się o udzielenie zamówienia, zobowiązani są oni dołączyć do oferty </w:t>
      </w:r>
      <w:r w:rsidRPr="00E50901">
        <w:rPr>
          <w:rFonts w:ascii="Arial" w:eastAsia="Times New Roman" w:hAnsi="Arial" w:cs="Arial"/>
          <w:b/>
          <w:bCs/>
        </w:rPr>
        <w:t xml:space="preserve">oświadczenie, z którego wynika, które roboty budowlane, wykonają poszczególni Wykonawcy. </w:t>
      </w:r>
      <w:r w:rsidRPr="00E50901">
        <w:rPr>
          <w:rFonts w:ascii="Arial" w:eastAsia="Times New Roman" w:hAnsi="Arial" w:cs="Arial"/>
        </w:rPr>
        <w:t xml:space="preserve">Wzór oświadczenia stanowi </w:t>
      </w:r>
      <w:r w:rsidRPr="00E50901">
        <w:rPr>
          <w:rFonts w:ascii="Arial" w:eastAsia="Times New Roman" w:hAnsi="Arial" w:cs="Arial"/>
          <w:b/>
          <w:bCs/>
        </w:rPr>
        <w:t>Załącznik nr 7 do SWZ.</w:t>
      </w:r>
    </w:p>
    <w:p w14:paraId="050FE39B"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bookmarkStart w:id="5" w:name="_Hlk73533876"/>
      <w:r w:rsidRPr="00E50901">
        <w:rPr>
          <w:rFonts w:ascii="Arial" w:eastAsia="Times New Roman" w:hAnsi="Arial" w:cs="Arial"/>
        </w:rPr>
        <w:t xml:space="preserve">9.2. </w:t>
      </w:r>
      <w:r w:rsidRPr="00E50901">
        <w:rPr>
          <w:rFonts w:ascii="Arial" w:eastAsia="Times New Roman" w:hAnsi="Arial" w:cs="Arial"/>
          <w:b/>
          <w:bCs/>
          <w:u w:val="single"/>
        </w:rPr>
        <w:t>Zamawiający wezwie Wykonawcę, którego oferta została najwyżej oceniona</w:t>
      </w:r>
      <w:r w:rsidRPr="00E50901">
        <w:rPr>
          <w:rFonts w:ascii="Arial" w:eastAsia="Times New Roman" w:hAnsi="Arial" w:cs="Arial"/>
          <w:b/>
          <w:bCs/>
        </w:rPr>
        <w:t>, do złożenia w wyznaczonym terminie ( nie krótszym niż 5 dni od dnia wezwania) następujących podmiotowych środków dowodowych (aktualnych na dzień złożenia):</w:t>
      </w:r>
    </w:p>
    <w:p w14:paraId="4D9B58A5"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9.2.1. </w:t>
      </w:r>
      <w:r w:rsidRPr="00E50901">
        <w:rPr>
          <w:rFonts w:ascii="Arial" w:eastAsia="Times New Roman" w:hAnsi="Arial" w:cs="Arial"/>
          <w:b/>
          <w:bCs/>
        </w:rPr>
        <w:t>W celu potwierdzenia spełniania warunków udziału w postępowaniu:</w:t>
      </w:r>
    </w:p>
    <w:p w14:paraId="5BA499A4" w14:textId="523B4B2A"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 wykaz robót budowlanych wykonanych nie wcześniej niż w okresie ostatnich 5 lat, </w:t>
      </w:r>
      <w:r w:rsidR="00D32D4B">
        <w:rPr>
          <w:rFonts w:ascii="Arial" w:eastAsia="Times New Roman" w:hAnsi="Arial" w:cs="Arial"/>
        </w:rPr>
        <w:br/>
      </w:r>
      <w:r w:rsidRPr="00E50901">
        <w:rPr>
          <w:rFonts w:ascii="Arial" w:eastAsia="Times New Roman" w:hAnsi="Arial" w:cs="Arial"/>
        </w:rPr>
        <w:t>a jeżeli okres prowadzenia działalności jest krótszy –</w:t>
      </w:r>
      <w:r w:rsidRPr="00E50901">
        <w:rPr>
          <w:rFonts w:ascii="Arial" w:eastAsia="Times New Roman" w:hAnsi="Arial" w:cs="Arial"/>
          <w:b/>
          <w:bCs/>
        </w:rPr>
        <w:t xml:space="preserve"> </w:t>
      </w:r>
      <w:r w:rsidRPr="00E50901">
        <w:rPr>
          <w:rFonts w:ascii="Arial" w:eastAsia="Times New Roman" w:hAnsi="Arial" w:cs="Arial"/>
        </w:rPr>
        <w:t xml:space="preserve">w tym okresie, wraz z podaniem ich rodzaju, wartości, daty i miejsca wykonania oraz podmiotów, na rzecz których roboty te zostały wykonane – </w:t>
      </w:r>
      <w:r w:rsidRPr="00E50901">
        <w:rPr>
          <w:rFonts w:ascii="Arial" w:eastAsia="Times New Roman" w:hAnsi="Arial" w:cs="Arial"/>
          <w:b/>
          <w:bCs/>
        </w:rPr>
        <w:t>w zakresie informacji określonych w Załączniku nr 5 do SWZ „Doświadczenie Wykonawcy”</w:t>
      </w:r>
      <w:r w:rsidRPr="00E50901">
        <w:rPr>
          <w:rFonts w:ascii="Arial" w:eastAsia="Times New Roman" w:hAnsi="Arial" w:cs="Arial"/>
        </w:rPr>
        <w:t xml:space="preserv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54A71167" w14:textId="0FD59454" w:rsidR="00E50901" w:rsidRPr="00E50901" w:rsidRDefault="00E50901" w:rsidP="00E50901">
      <w:pPr>
        <w:suppressAutoHyphens/>
        <w:spacing w:before="278" w:after="238" w:line="240" w:lineRule="auto"/>
        <w:ind w:left="360"/>
        <w:jc w:val="both"/>
        <w:rPr>
          <w:rFonts w:ascii="Arial" w:eastAsia="Times New Roman" w:hAnsi="Arial" w:cs="Arial"/>
          <w:b/>
          <w:bCs/>
        </w:rPr>
      </w:pPr>
      <w:bookmarkStart w:id="6" w:name="_Hlk73533977"/>
      <w:bookmarkEnd w:id="5"/>
      <w:r w:rsidRPr="00E50901">
        <w:rPr>
          <w:rFonts w:ascii="Arial" w:eastAsia="Times New Roman" w:hAnsi="Arial" w:cs="Arial"/>
        </w:rPr>
        <w:t xml:space="preserve">2) wykaz osób, skierowanych przez Wykonawcę do realizacji zamówienia publicznego, </w:t>
      </w:r>
      <w:r w:rsidR="00D32D4B">
        <w:rPr>
          <w:rFonts w:ascii="Arial" w:eastAsia="Times New Roman" w:hAnsi="Arial" w:cs="Arial"/>
        </w:rPr>
        <w:br/>
      </w:r>
      <w:r w:rsidRPr="00E50901">
        <w:rPr>
          <w:rFonts w:ascii="Arial" w:eastAsia="Times New Roman" w:hAnsi="Arial" w:cs="Arial"/>
        </w:rPr>
        <w:t xml:space="preserve">w szczególności odpowiedzialnych za świadczenie usług, kontrolę jakości lub kierowanie robotami budowlanymi, wraz z informacjami na temat ich kwalifikacji zawodowych, </w:t>
      </w:r>
      <w:r w:rsidRPr="00E50901">
        <w:rPr>
          <w:rFonts w:ascii="Arial" w:eastAsia="Times New Roman" w:hAnsi="Arial" w:cs="Arial"/>
        </w:rPr>
        <w:lastRenderedPageBreak/>
        <w:t xml:space="preserve">uprawnień, doświadczenia i wykształcenia niezbędnych do wykonania zamówienia publicznego, a także zakresu wykonywanych przez nie czynności oraz informacją </w:t>
      </w:r>
      <w:r w:rsidR="000C7807">
        <w:rPr>
          <w:rFonts w:ascii="Arial" w:eastAsia="Times New Roman" w:hAnsi="Arial" w:cs="Arial"/>
        </w:rPr>
        <w:br/>
      </w:r>
      <w:r w:rsidRPr="00E50901">
        <w:rPr>
          <w:rFonts w:ascii="Arial" w:eastAsia="Times New Roman" w:hAnsi="Arial" w:cs="Arial"/>
        </w:rPr>
        <w:t xml:space="preserve">o podstawie do dysponowania tymi osobami – </w:t>
      </w:r>
      <w:r w:rsidRPr="00E50901">
        <w:rPr>
          <w:rFonts w:ascii="Arial" w:eastAsia="Times New Roman" w:hAnsi="Arial" w:cs="Arial"/>
          <w:b/>
          <w:bCs/>
        </w:rPr>
        <w:t xml:space="preserve">w zakresie informacji określonych </w:t>
      </w:r>
      <w:r w:rsidR="000C7807">
        <w:rPr>
          <w:rFonts w:ascii="Arial" w:eastAsia="Times New Roman" w:hAnsi="Arial" w:cs="Arial"/>
          <w:b/>
          <w:bCs/>
        </w:rPr>
        <w:br/>
      </w:r>
      <w:r w:rsidRPr="00E50901">
        <w:rPr>
          <w:rFonts w:ascii="Arial" w:eastAsia="Times New Roman" w:hAnsi="Arial" w:cs="Arial"/>
          <w:b/>
          <w:bCs/>
        </w:rPr>
        <w:t>w Załączniku nr 6 do SWZ („Wykaz osób, skierowanych przez Wykonawcę do realizacji zamówienia publicznego”).</w:t>
      </w:r>
    </w:p>
    <w:p w14:paraId="28537AAE"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b/>
          <w:bCs/>
        </w:rPr>
        <w:t xml:space="preserve">Uwaga: </w:t>
      </w:r>
      <w:r w:rsidRPr="00E50901">
        <w:rPr>
          <w:rFonts w:ascii="Arial" w:eastAsia="Times New Roman" w:hAnsi="Arial" w:cs="Arial"/>
        </w:rPr>
        <w:t>Okresy wyrażone w latach lub miesiącach, o których mowa wyżej, liczy się wstecz od dnia, w którym upływa termin składania ofert.</w:t>
      </w:r>
    </w:p>
    <w:p w14:paraId="25962C05"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bookmarkStart w:id="7" w:name="_Hlk73534193"/>
      <w:bookmarkEnd w:id="6"/>
      <w:r w:rsidRPr="00E50901">
        <w:rPr>
          <w:rFonts w:ascii="Arial" w:eastAsia="Times New Roman" w:hAnsi="Arial" w:cs="Arial"/>
          <w:b/>
          <w:bCs/>
        </w:rPr>
        <w:t>9.2.2. W celu wykazania braku podstaw wykluczenia z udziału w postępowaniu:</w:t>
      </w:r>
    </w:p>
    <w:p w14:paraId="0D23883F"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Zamawiający </w:t>
      </w:r>
      <w:r w:rsidRPr="00E50901">
        <w:rPr>
          <w:rFonts w:ascii="Arial" w:eastAsia="Times New Roman" w:hAnsi="Arial" w:cs="Arial"/>
          <w:b/>
          <w:bCs/>
        </w:rPr>
        <w:t xml:space="preserve">nie wymaga </w:t>
      </w:r>
      <w:r w:rsidRPr="00E50901">
        <w:rPr>
          <w:rFonts w:ascii="Arial" w:eastAsia="Times New Roman" w:hAnsi="Arial" w:cs="Arial"/>
        </w:rPr>
        <w:t>składania podmiotowych środków dowodowych.</w:t>
      </w:r>
    </w:p>
    <w:bookmarkEnd w:id="7"/>
    <w:p w14:paraId="272E96DB" w14:textId="0FA82333"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9.2.3. Jeżeli jest to niezbędne do zapewnienia odpowiedniego przebiegu postępowania </w:t>
      </w:r>
      <w:r w:rsidR="000C7807">
        <w:rPr>
          <w:rFonts w:ascii="Arial" w:eastAsia="Times New Roman" w:hAnsi="Arial" w:cs="Arial"/>
        </w:rPr>
        <w:br/>
      </w:r>
      <w:r w:rsidRPr="00E50901">
        <w:rPr>
          <w:rFonts w:ascii="Arial" w:eastAsia="Times New Roman" w:hAnsi="Arial" w:cs="Arial"/>
        </w:rPr>
        <w:t>o udzielenie zamówienia, Zamawiający może na każdym etapie postepowania wezwać Wykonawców do złożenia wszystkich lub niektórych podmiotowych środków dowodowych, aktualnych na dzień ich złożenia.</w:t>
      </w:r>
    </w:p>
    <w:p w14:paraId="415E0B5A"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9.2.4. Jeżeli zachodzą uzasadnione podstawy do uznania, że złożone uprzednio podmiotowe środki dowodowe nie są aktualne, Zamawiający może w każdym czasie wezwać Wykonawcę lub Wykonawców do złożenia wszystkich lub niektórych podmiotowych środków dowodowych, aktualnych na dzień ich złożenia.</w:t>
      </w:r>
    </w:p>
    <w:p w14:paraId="4FE65396" w14:textId="405B24B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9.2.5. Zamawiający nie będzie wzywał do złożenia podmiotowych środków dowodowych, jeżeli może je uzyskać za pomocą bezpłatnych i ogólnodostępnych baz danych, </w:t>
      </w:r>
      <w:r w:rsidRPr="00E50901">
        <w:rPr>
          <w:rFonts w:ascii="Arial" w:eastAsia="Times New Roman" w:hAnsi="Arial" w:cs="Arial"/>
        </w:rPr>
        <w:br/>
        <w:t xml:space="preserve">w szczególności rejestrów publicznych w rozumieniu ustawy z dnia 17 lutego 2005r. </w:t>
      </w:r>
      <w:r w:rsidR="000C7807">
        <w:rPr>
          <w:rFonts w:ascii="Arial" w:eastAsia="Times New Roman" w:hAnsi="Arial" w:cs="Arial"/>
        </w:rPr>
        <w:br/>
      </w:r>
      <w:r w:rsidRPr="00E50901">
        <w:rPr>
          <w:rFonts w:ascii="Arial" w:eastAsia="Times New Roman" w:hAnsi="Arial" w:cs="Arial"/>
        </w:rPr>
        <w:t>o informatyzacji działalności podmiotów realizujących zadania publiczne, o ile Wykonawca wskazał w oświadczeniu, o którym mowa w pkt 9.1. SWZ dane umożliwiające dostęp do tych środków.</w:t>
      </w:r>
    </w:p>
    <w:p w14:paraId="52217DCE"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9.2.6. Wykonawca nie jest zobowiązany do złożenia podmiotowych środków dowodowych, które Zamawiający posiada, jeżeli Wykonawca wskaże te środki oraz potwierdzi ich prawidłowość i aktualność.</w:t>
      </w:r>
    </w:p>
    <w:p w14:paraId="69E41948"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9.3. </w:t>
      </w:r>
      <w:r w:rsidRPr="00E50901">
        <w:rPr>
          <w:rFonts w:ascii="Arial" w:eastAsia="Times New Roman" w:hAnsi="Arial" w:cs="Arial"/>
          <w:b/>
          <w:bCs/>
        </w:rPr>
        <w:t>Informacja dla Wykonawców wspólnie ubiegających się o udzielenie zamówienia publicznego (np. konsorcjum, spółka cywilna).</w:t>
      </w:r>
    </w:p>
    <w:p w14:paraId="6EAACA00" w14:textId="1D9579E2"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9.3.1. Wykonawcy mogą ubiegać się o udzielenie zamówienia. W tym przypadku, Wykonawcy ustanawiają pełnomocnika do reprezentowania ich w postępowaniu </w:t>
      </w:r>
      <w:r w:rsidR="009327FD">
        <w:rPr>
          <w:rFonts w:ascii="Arial" w:eastAsia="Times New Roman" w:hAnsi="Arial" w:cs="Arial"/>
        </w:rPr>
        <w:br/>
      </w:r>
      <w:r w:rsidRPr="00E50901">
        <w:rPr>
          <w:rFonts w:ascii="Arial" w:eastAsia="Times New Roman" w:hAnsi="Arial" w:cs="Arial"/>
        </w:rPr>
        <w:t xml:space="preserve">o udzielenie zamówienia albo do reprezentowania w postępowaniu i zawarcia umowy </w:t>
      </w:r>
      <w:r w:rsidR="009327FD">
        <w:rPr>
          <w:rFonts w:ascii="Arial" w:eastAsia="Times New Roman" w:hAnsi="Arial" w:cs="Arial"/>
        </w:rPr>
        <w:br/>
      </w:r>
      <w:r w:rsidRPr="00E50901">
        <w:rPr>
          <w:rFonts w:ascii="Arial" w:eastAsia="Times New Roman" w:hAnsi="Arial" w:cs="Arial"/>
        </w:rPr>
        <w:t>w sprawie zamówienia publicznego. Wszelka korespondencja prowadzona będzie wyłącznie z Pełnomocnikiem.</w:t>
      </w:r>
    </w:p>
    <w:p w14:paraId="291462F4"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9.3.2. W przypadku składania oferty wspólnej:</w:t>
      </w:r>
    </w:p>
    <w:p w14:paraId="0E24F559" w14:textId="445DDE3C"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a) każdy z Wykonawców wspólnie ubiegających się o zamówienie musi złożyć </w:t>
      </w:r>
      <w:r w:rsidRPr="00E50901">
        <w:rPr>
          <w:rFonts w:ascii="Arial" w:eastAsia="Times New Roman" w:hAnsi="Arial" w:cs="Arial"/>
          <w:b/>
          <w:bCs/>
        </w:rPr>
        <w:t xml:space="preserve">wraz </w:t>
      </w:r>
      <w:r w:rsidR="009327FD">
        <w:rPr>
          <w:rFonts w:ascii="Arial" w:eastAsia="Times New Roman" w:hAnsi="Arial" w:cs="Arial"/>
          <w:b/>
          <w:bCs/>
        </w:rPr>
        <w:br/>
      </w:r>
      <w:r w:rsidRPr="00E50901">
        <w:rPr>
          <w:rFonts w:ascii="Arial" w:eastAsia="Times New Roman" w:hAnsi="Arial" w:cs="Arial"/>
          <w:b/>
          <w:bCs/>
        </w:rPr>
        <w:t xml:space="preserve">z ofertą oświadczenie, </w:t>
      </w:r>
      <w:r w:rsidRPr="00E50901">
        <w:rPr>
          <w:rFonts w:ascii="Arial" w:eastAsia="Times New Roman" w:hAnsi="Arial" w:cs="Arial"/>
          <w:u w:val="single"/>
        </w:rPr>
        <w:t xml:space="preserve">o którym mowa w </w:t>
      </w:r>
      <w:r w:rsidRPr="00E50901">
        <w:rPr>
          <w:rFonts w:ascii="Arial" w:eastAsia="Times New Roman" w:hAnsi="Arial" w:cs="Arial"/>
          <w:b/>
          <w:bCs/>
          <w:u w:val="single"/>
        </w:rPr>
        <w:t xml:space="preserve">pkt 9.1. SWZ </w:t>
      </w:r>
      <w:r w:rsidRPr="00E50901">
        <w:rPr>
          <w:rFonts w:ascii="Arial" w:eastAsia="Times New Roman" w:hAnsi="Arial" w:cs="Arial"/>
        </w:rPr>
        <w:t xml:space="preserve">w zakresie, w jakim każdy </w:t>
      </w:r>
      <w:r w:rsidR="009327FD">
        <w:rPr>
          <w:rFonts w:ascii="Arial" w:eastAsia="Times New Roman" w:hAnsi="Arial" w:cs="Arial"/>
        </w:rPr>
        <w:br/>
      </w:r>
      <w:r w:rsidRPr="00E50901">
        <w:rPr>
          <w:rFonts w:ascii="Arial" w:eastAsia="Times New Roman" w:hAnsi="Arial" w:cs="Arial"/>
        </w:rPr>
        <w:t>z Wykonawców wykazuje spełnianie warunków udziału w postępowaniu oraz oświadczenie o braku podstaw wykluczenia.</w:t>
      </w:r>
    </w:p>
    <w:p w14:paraId="3AE50E7B"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b) Wykonawcy </w:t>
      </w:r>
      <w:r w:rsidRPr="00E50901">
        <w:rPr>
          <w:rFonts w:ascii="Arial" w:eastAsia="Times New Roman" w:hAnsi="Arial" w:cs="Arial"/>
          <w:u w:val="single"/>
        </w:rPr>
        <w:t>wspólnie ubiegający się o udzielenie zamówienia</w:t>
      </w:r>
      <w:r w:rsidRPr="00E50901">
        <w:rPr>
          <w:rFonts w:ascii="Arial" w:eastAsia="Times New Roman" w:hAnsi="Arial" w:cs="Arial"/>
        </w:rPr>
        <w:t xml:space="preserve"> dołączają </w:t>
      </w:r>
      <w:r w:rsidRPr="00E50901">
        <w:rPr>
          <w:rFonts w:ascii="Arial" w:eastAsia="Times New Roman" w:hAnsi="Arial" w:cs="Arial"/>
          <w:b/>
          <w:bCs/>
        </w:rPr>
        <w:t xml:space="preserve">do oferty oświadczenie, </w:t>
      </w:r>
      <w:r w:rsidRPr="00E50901">
        <w:rPr>
          <w:rFonts w:ascii="Arial" w:eastAsia="Times New Roman" w:hAnsi="Arial" w:cs="Arial"/>
        </w:rPr>
        <w:t>o którym mowa w pkt 9.1.1. SWZ.</w:t>
      </w:r>
      <w:r w:rsidRPr="00E50901">
        <w:rPr>
          <w:rFonts w:ascii="Arial" w:eastAsia="Times New Roman" w:hAnsi="Arial" w:cs="Arial"/>
          <w:b/>
          <w:bCs/>
        </w:rPr>
        <w:t xml:space="preserve"> </w:t>
      </w:r>
    </w:p>
    <w:p w14:paraId="0069528A"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lastRenderedPageBreak/>
        <w:t>9.3.3. W przypadku wspólnego ubiegania się o zamówienie przez Wykonawców, których oferta wspólna zostanie najwyżej oceniona, są oni zobowiązani na wezwanie Zamawiającego złożyć podmiotowe środki dowodowe, których mowa w pkt 9.2. SWZ, przy czym podmiotowe środki dowodowe, o których mowa w pkt 9.2.1. SWZ składa odpowiednio Wykonawca/Wykonawcy, który/którzy wykazuje/-ą spełnienie warunku.</w:t>
      </w:r>
    </w:p>
    <w:p w14:paraId="6390210B"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9.3.4. W przypadku wyboru oferty Wykonawców wspólnie ubiegających się o udzielenie zamówienia publicznego, Zamawiający może żądać przed zawarciem umowy w sprawie zamówienia publicznego, umowy regulującej współpracę tych Wykonawców. </w:t>
      </w:r>
    </w:p>
    <w:p w14:paraId="2B508395"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9.4. </w:t>
      </w:r>
      <w:r w:rsidRPr="00E50901">
        <w:rPr>
          <w:rFonts w:ascii="Arial" w:eastAsia="Times New Roman" w:hAnsi="Arial" w:cs="Arial"/>
          <w:b/>
          <w:bCs/>
        </w:rPr>
        <w:t>Dysponowanie zasobami innego podmiotu.</w:t>
      </w:r>
    </w:p>
    <w:p w14:paraId="4AD4B229" w14:textId="211D71BD"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9.4.1. Wykonawca może w celu potwierdzenia spełniania warunków udziału </w:t>
      </w:r>
      <w:r w:rsidR="003658DB">
        <w:rPr>
          <w:rFonts w:ascii="Arial" w:eastAsia="Times New Roman" w:hAnsi="Arial" w:cs="Arial"/>
        </w:rPr>
        <w:br/>
      </w:r>
      <w:r w:rsidRPr="00E50901">
        <w:rPr>
          <w:rFonts w:ascii="Arial" w:eastAsia="Times New Roman" w:hAnsi="Arial" w:cs="Arial"/>
        </w:rPr>
        <w:t xml:space="preserve">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5CC3B03A"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9.4.2.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A4C7909"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9.4.3.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2CC318D"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9.4.4. Wykonawca, który polega na zdolnościach lub sytuacji podmiotów udostępniających zasoby, </w:t>
      </w:r>
      <w:r w:rsidRPr="00E50901">
        <w:rPr>
          <w:rFonts w:ascii="Arial" w:eastAsia="Times New Roman" w:hAnsi="Arial" w:cs="Arial"/>
          <w:b/>
          <w:bCs/>
        </w:rPr>
        <w:t xml:space="preserve">składa wraz z ofertą, zobowiązanie podmiotu udostępniającego zasoby do oddania mu do dyspozycji niezbędnych zasobów </w:t>
      </w:r>
      <w:r w:rsidRPr="00E50901">
        <w:rPr>
          <w:rFonts w:ascii="Arial" w:eastAsia="Times New Roman" w:hAnsi="Arial" w:cs="Arial"/>
        </w:rPr>
        <w:t xml:space="preserve">na potrzeby realizacji danego zamówienia lub </w:t>
      </w:r>
      <w:r w:rsidRPr="00E50901">
        <w:rPr>
          <w:rFonts w:ascii="Arial" w:eastAsia="Times New Roman" w:hAnsi="Arial" w:cs="Arial"/>
          <w:b/>
          <w:bCs/>
        </w:rPr>
        <w:t xml:space="preserve">inny podmiotowy środek dowodowy </w:t>
      </w:r>
      <w:r w:rsidRPr="00E50901">
        <w:rPr>
          <w:rFonts w:ascii="Arial" w:eastAsia="Times New Roman" w:hAnsi="Arial" w:cs="Arial"/>
        </w:rPr>
        <w:t xml:space="preserve">potwierdzający, że Wykonawca realizując zamówienia, będzie dysponował niezbędnymi zasobami tych podmiotów. Wzór zobowiązania stanowi </w:t>
      </w:r>
      <w:r w:rsidRPr="00E50901">
        <w:rPr>
          <w:rFonts w:ascii="Arial" w:eastAsia="Times New Roman" w:hAnsi="Arial" w:cs="Arial"/>
          <w:b/>
          <w:bCs/>
        </w:rPr>
        <w:t>Załącznik nr 8 do SWZ.</w:t>
      </w:r>
    </w:p>
    <w:p w14:paraId="2E95BB8D"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9.4.5. Zobowiązanie podmiotu, o którym mowa w pkt 9.4.4. potwierdza, że stosunek łączący Wykonawcę z podmiotami udostępniającymi zasoby gwarantuje rzeczywisty dostęp do tych zasobów oraz określa w szczególności:</w:t>
      </w:r>
    </w:p>
    <w:p w14:paraId="4148D515"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a) zakres dostępnych Wykonawcy zasobów podmiotu udostępniającego zasoby;</w:t>
      </w:r>
    </w:p>
    <w:p w14:paraId="22235DB3"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b) sposób i okres udostępnienia Wykonawcy i wykorzystania przez niego zasobów podmiotu udostępniającego te zasoby przy wykonywaniu zamówienia; </w:t>
      </w:r>
    </w:p>
    <w:p w14:paraId="41CE520D"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32E9524"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9.4.6. Zamawiający oceni, czy udostępniane Wykonawcy przez podmioty udostępniające zasoby zdolności techniczne lub zawodowe lub ich sytuacja finansowa lub ekonomiczna, pozwalają na wykazanie przez Wykonawcę spełniania warunków udziału w postępowaniu, </w:t>
      </w:r>
      <w:r w:rsidRPr="00E50901">
        <w:rPr>
          <w:rFonts w:ascii="Arial" w:eastAsia="Times New Roman" w:hAnsi="Arial" w:cs="Arial"/>
        </w:rPr>
        <w:lastRenderedPageBreak/>
        <w:t>o których mowa w pkt 7.1.4. SWZ, a także zbada, czy nie zachodzą wobec tego podmiotu podstawy wykluczenia, które zostały przewidziane względem Wykonawcy.</w:t>
      </w:r>
    </w:p>
    <w:p w14:paraId="4D1C4671"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9.4.7. Jeżeli zdolności techniczne lub zawodowe, sytuacja ekonomiczne lub finansowa podmiotu udostępniającego zasoby nie potwierdzają spełniania przez Wykonawcę warunków udziału w postępowaniu lub zachodzą, wobec tego podmiotu podstawy wykluczenia, Zamawiający zażąda, aby Wykonawca w terminie określonym przez Zamawiającego:</w:t>
      </w:r>
    </w:p>
    <w:p w14:paraId="50C73803"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a) zastąpił ten podmiot innym podmiotem lub podmiotami albo</w:t>
      </w:r>
    </w:p>
    <w:p w14:paraId="05BCB890"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b) wykazał, że samodzielnie spełnia warunki udziału w postępowaniu.</w:t>
      </w:r>
    </w:p>
    <w:p w14:paraId="34012E40" w14:textId="01A12798"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9.4.8. Wykonawca, w przypadku polegania na zdolnościach lub sytuacji podmiotów udostępniających zasoby, przedstawia, wraz z oświadczeniem, o którym mowa w pkt 9.1. SWZ także </w:t>
      </w:r>
      <w:r w:rsidRPr="00E50901">
        <w:rPr>
          <w:rFonts w:ascii="Arial" w:eastAsia="Times New Roman" w:hAnsi="Arial" w:cs="Arial"/>
          <w:b/>
          <w:bCs/>
        </w:rPr>
        <w:t xml:space="preserve">oświadczenie podmiotu udostępniającego zasoby, </w:t>
      </w:r>
      <w:r w:rsidRPr="00E50901">
        <w:rPr>
          <w:rFonts w:ascii="Arial" w:eastAsia="Times New Roman" w:hAnsi="Arial" w:cs="Arial"/>
        </w:rPr>
        <w:t xml:space="preserve">potwierdzające brak podstaw wykluczenia tego podmiotu oraz odpowiednio spełnianie warunków udziału </w:t>
      </w:r>
      <w:r w:rsidR="003658DB">
        <w:rPr>
          <w:rFonts w:ascii="Arial" w:eastAsia="Times New Roman" w:hAnsi="Arial" w:cs="Arial"/>
        </w:rPr>
        <w:br/>
      </w:r>
      <w:r w:rsidRPr="00E50901">
        <w:rPr>
          <w:rFonts w:ascii="Arial" w:eastAsia="Times New Roman" w:hAnsi="Arial" w:cs="Arial"/>
        </w:rPr>
        <w:t xml:space="preserve">w postępowaniu, w zakresie, w jakim Wykonawca powołuje się na jego zasoby. Wzór oświadczenia stanowi </w:t>
      </w:r>
      <w:r w:rsidRPr="00E50901">
        <w:rPr>
          <w:rFonts w:ascii="Arial" w:eastAsia="Times New Roman" w:hAnsi="Arial" w:cs="Arial"/>
          <w:b/>
          <w:bCs/>
        </w:rPr>
        <w:t>Załącznik nr 3 do SWZ.</w:t>
      </w:r>
    </w:p>
    <w:p w14:paraId="2C582119"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9.4.9. Na wezwanie Zamawiającego Wykonawca, którego oferta została oceniona najwyżej, a który polega na zdolnościach lub sytuacji innych podmiotów na zasadach określonych w art. 118 ustawy Pzp, zobowiązany jest do przedstawienia w odniesieniu do tych podmiotów właściwych podmiotowych środków dowodowych wymienionych w pkt 9.2.1. odpowiednio do udostępnianych zasobów oraz podmiotowych środków dowodowych wskazanych w pkt 9.2.2.</w:t>
      </w:r>
    </w:p>
    <w:p w14:paraId="4BFA795F" w14:textId="17A15682" w:rsidR="00E50901" w:rsidRPr="00E50901" w:rsidRDefault="00E50901" w:rsidP="005F1639">
      <w:pPr>
        <w:suppressAutoHyphens/>
        <w:spacing w:before="278" w:after="238" w:line="240" w:lineRule="auto"/>
        <w:ind w:left="360"/>
        <w:jc w:val="both"/>
        <w:rPr>
          <w:rFonts w:ascii="Arial" w:eastAsia="Times New Roman" w:hAnsi="Arial" w:cs="Arial"/>
          <w:b/>
          <w:bCs/>
          <w:u w:val="single"/>
        </w:rPr>
      </w:pPr>
      <w:r w:rsidRPr="00E50901">
        <w:rPr>
          <w:rFonts w:ascii="Arial" w:eastAsia="Times New Roman" w:hAnsi="Arial" w:cs="Arial"/>
          <w:b/>
          <w:bCs/>
          <w:u w:val="single"/>
        </w:rPr>
        <w:t>10.</w:t>
      </w:r>
      <w:r w:rsidRPr="00E50901">
        <w:rPr>
          <w:rFonts w:ascii="Arial" w:eastAsia="Times New Roman" w:hAnsi="Arial" w:cs="Arial"/>
          <w:u w:val="single"/>
        </w:rPr>
        <w:t xml:space="preserve"> </w:t>
      </w:r>
      <w:r w:rsidRPr="00E50901">
        <w:rPr>
          <w:rFonts w:ascii="Arial" w:eastAsia="Times New Roman" w:hAnsi="Arial" w:cs="Arial"/>
          <w:b/>
          <w:bCs/>
          <w:u w:val="single"/>
        </w:rPr>
        <w:t xml:space="preserve">Informacje o środkach komunikacji elektronicznej, przy użyciu których Zamawiający będzie komunikował się z Wykonawcami, oraz informacje </w:t>
      </w:r>
      <w:r w:rsidR="003658DB">
        <w:rPr>
          <w:rFonts w:ascii="Arial" w:eastAsia="Times New Roman" w:hAnsi="Arial" w:cs="Arial"/>
          <w:b/>
          <w:bCs/>
          <w:u w:val="single"/>
        </w:rPr>
        <w:br/>
      </w:r>
      <w:r w:rsidRPr="00E50901">
        <w:rPr>
          <w:rFonts w:ascii="Arial" w:eastAsia="Times New Roman" w:hAnsi="Arial" w:cs="Arial"/>
          <w:b/>
          <w:bCs/>
          <w:u w:val="single"/>
        </w:rPr>
        <w:t xml:space="preserve">o wymaganiach technicznych i organizacyjnych sporządzania, wysyłania </w:t>
      </w:r>
      <w:r w:rsidR="003658DB">
        <w:rPr>
          <w:rFonts w:ascii="Arial" w:eastAsia="Times New Roman" w:hAnsi="Arial" w:cs="Arial"/>
          <w:b/>
          <w:bCs/>
          <w:u w:val="single"/>
        </w:rPr>
        <w:br/>
      </w:r>
      <w:r w:rsidRPr="00E50901">
        <w:rPr>
          <w:rFonts w:ascii="Arial" w:eastAsia="Times New Roman" w:hAnsi="Arial" w:cs="Arial"/>
          <w:b/>
          <w:bCs/>
          <w:u w:val="single"/>
        </w:rPr>
        <w:t>i odbierania korespondencji elektronicznej:</w:t>
      </w:r>
    </w:p>
    <w:p w14:paraId="630F21AD"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10.1. </w:t>
      </w:r>
      <w:r w:rsidRPr="00E50901">
        <w:rPr>
          <w:rFonts w:ascii="Arial" w:eastAsia="Times New Roman" w:hAnsi="Arial" w:cs="Arial"/>
          <w:b/>
          <w:bCs/>
        </w:rPr>
        <w:t>Informacje ogólne.</w:t>
      </w:r>
    </w:p>
    <w:p w14:paraId="568BE6D4" w14:textId="23808624"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10.1.1. W postępowaniu o udzielenie zamówienia komunikacja miedzy Zamawiającym </w:t>
      </w:r>
      <w:r w:rsidR="003658DB">
        <w:rPr>
          <w:rFonts w:ascii="Arial" w:eastAsia="Times New Roman" w:hAnsi="Arial" w:cs="Arial"/>
        </w:rPr>
        <w:br/>
      </w:r>
      <w:r w:rsidRPr="00E50901">
        <w:rPr>
          <w:rFonts w:ascii="Arial" w:eastAsia="Times New Roman" w:hAnsi="Arial" w:cs="Arial"/>
        </w:rPr>
        <w:t>a Wykonawcami, odbywa się przy użyciu:</w:t>
      </w:r>
    </w:p>
    <w:p w14:paraId="50232BF4"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a) miniPortalu, który dostępny jest pod adresem </w:t>
      </w:r>
      <w:hyperlink r:id="rId10" w:history="1">
        <w:r w:rsidRPr="00E50901">
          <w:rPr>
            <w:rFonts w:ascii="Arial" w:eastAsia="Times New Roman" w:hAnsi="Arial" w:cs="Arial"/>
            <w:color w:val="000080"/>
            <w:u w:val="single"/>
          </w:rPr>
          <w:t>https://miniportal.uzp.gov.pl/</w:t>
        </w:r>
      </w:hyperlink>
      <w:r w:rsidRPr="00E50901">
        <w:rPr>
          <w:rFonts w:ascii="Arial" w:eastAsia="Times New Roman" w:hAnsi="Arial" w:cs="Arial"/>
        </w:rPr>
        <w:t>,</w:t>
      </w:r>
    </w:p>
    <w:p w14:paraId="705A20C8"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b) ePUAP, dostępnego pod adresem </w:t>
      </w:r>
      <w:hyperlink r:id="rId11" w:history="1">
        <w:r w:rsidRPr="00E50901">
          <w:rPr>
            <w:rFonts w:ascii="Arial" w:eastAsia="Times New Roman" w:hAnsi="Arial" w:cs="Arial"/>
            <w:color w:val="000080"/>
            <w:u w:val="single"/>
          </w:rPr>
          <w:t>https://epuap.gov.pl/wps/portal</w:t>
        </w:r>
      </w:hyperlink>
      <w:r w:rsidRPr="00E50901">
        <w:rPr>
          <w:rFonts w:ascii="Arial" w:eastAsia="Times New Roman" w:hAnsi="Arial" w:cs="Arial"/>
        </w:rPr>
        <w:t xml:space="preserve"> oraz </w:t>
      </w:r>
    </w:p>
    <w:p w14:paraId="4CA87D22"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c) poczty elektronicznej.</w:t>
      </w:r>
    </w:p>
    <w:p w14:paraId="76D57184"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10.1.2. Wykonawca zamierzający wziąć udział w postępowaniu o udzielenie zamówienia publicznego, musi posiadać konto na ePUAP. Wykonawca posiadający konto na ePUAP ma dostęp do następujących formularzy</w:t>
      </w:r>
      <w:r w:rsidRPr="00E50901">
        <w:rPr>
          <w:rFonts w:ascii="Arial" w:eastAsia="Times New Roman" w:hAnsi="Arial" w:cs="Arial"/>
          <w:b/>
          <w:bCs/>
        </w:rPr>
        <w:t>: „Formularz do złożenia, zmiany, wycofania oferty lub wniosku”</w:t>
      </w:r>
      <w:r w:rsidRPr="00E50901">
        <w:rPr>
          <w:rFonts w:ascii="Arial" w:eastAsia="Times New Roman" w:hAnsi="Arial" w:cs="Arial"/>
        </w:rPr>
        <w:t xml:space="preserve"> oraz </w:t>
      </w:r>
      <w:r w:rsidRPr="00E50901">
        <w:rPr>
          <w:rFonts w:ascii="Arial" w:eastAsia="Times New Roman" w:hAnsi="Arial" w:cs="Arial"/>
          <w:b/>
          <w:bCs/>
        </w:rPr>
        <w:t>„Formularz do komunikacji”.</w:t>
      </w:r>
    </w:p>
    <w:p w14:paraId="7570D1EE" w14:textId="14A6EB29"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10.1.3.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w:t>
      </w:r>
      <w:r w:rsidRPr="00E50901">
        <w:rPr>
          <w:rFonts w:ascii="Arial" w:eastAsia="Times New Roman" w:hAnsi="Arial" w:cs="Arial"/>
        </w:rPr>
        <w:lastRenderedPageBreak/>
        <w:t xml:space="preserve">publicznej (ePUAP). Wykonawca zobowiązany jest zapoznać się z ww. Instrukcją </w:t>
      </w:r>
      <w:r w:rsidR="003658DB">
        <w:rPr>
          <w:rFonts w:ascii="Arial" w:eastAsia="Times New Roman" w:hAnsi="Arial" w:cs="Arial"/>
        </w:rPr>
        <w:br/>
      </w:r>
      <w:r w:rsidRPr="00E50901">
        <w:rPr>
          <w:rFonts w:ascii="Arial" w:eastAsia="Times New Roman" w:hAnsi="Arial" w:cs="Arial"/>
        </w:rPr>
        <w:t>i postępować wg zasad w niej wskazanych. Wykonawca ubiegając się o udzielenie zamówienia w szczególności składając ofertę akceptuje zasady korzystania z systemu miniPortal wskazane w Instrukcji użytkownika i SWZ.</w:t>
      </w:r>
    </w:p>
    <w:p w14:paraId="043296C5"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10.1.4. Maksymalny rozmiar plików przesyłanych za pośrednictwem dedykowanych formularzy: „Formularz do złożenia, zmiany wycofania oferty lub wniosku” i „Formularz do komunikacji” wynosi 150 MB.</w:t>
      </w:r>
    </w:p>
    <w:p w14:paraId="23CEA80F"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10.1.5. Za datę przekazania oferty, wniosków, zawiadomień, dokumentów elektronicznych, oświadczeń lub elektronicznych kopii dokumentów lub oświadczeń oraz innych informacji przyjmuje się datę ich przekazania na ePUAP.</w:t>
      </w:r>
    </w:p>
    <w:p w14:paraId="4A120C88"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10.1.6. </w:t>
      </w:r>
      <w:r w:rsidRPr="00E50901">
        <w:rPr>
          <w:rFonts w:ascii="Arial" w:eastAsia="Times New Roman" w:hAnsi="Arial" w:cs="Arial"/>
          <w:u w:val="single"/>
        </w:rPr>
        <w:t>Zamawiający przekazuje ID postępowania jako</w:t>
      </w:r>
      <w:r w:rsidRPr="00E50901">
        <w:rPr>
          <w:rFonts w:ascii="Arial" w:eastAsia="Times New Roman" w:hAnsi="Arial" w:cs="Arial"/>
        </w:rPr>
        <w:t xml:space="preserve"> </w:t>
      </w:r>
      <w:r w:rsidRPr="00E50901">
        <w:rPr>
          <w:rFonts w:ascii="Arial" w:eastAsia="Times New Roman" w:hAnsi="Arial" w:cs="Arial"/>
          <w:b/>
          <w:bCs/>
        </w:rPr>
        <w:t xml:space="preserve">Załącznik nr 10 do SWZ. </w:t>
      </w:r>
      <w:r w:rsidRPr="00E50901">
        <w:rPr>
          <w:rFonts w:ascii="Arial" w:eastAsia="Times New Roman" w:hAnsi="Arial" w:cs="Arial"/>
        </w:rPr>
        <w:t>Dane postępowanie można wyszukać również na liście wszystkich postępowań w miniPortalu, klikając wcześniej opcję „Dla Wykonawców” lub ze strony głównej z zakładkami Postępowania.</w:t>
      </w:r>
    </w:p>
    <w:p w14:paraId="3177A961"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10.1.7. Zamawiający wyznacza następujące osoby do kontaktu z Wykonawcami:</w:t>
      </w:r>
    </w:p>
    <w:p w14:paraId="56A9BE43" w14:textId="0551E1E9" w:rsidR="00E50901" w:rsidRPr="00E50901" w:rsidRDefault="00E50901" w:rsidP="00BC52DC">
      <w:pPr>
        <w:spacing w:before="28" w:after="0" w:line="102" w:lineRule="atLeast"/>
        <w:ind w:firstLine="360"/>
        <w:rPr>
          <w:rFonts w:ascii="Arial" w:eastAsia="Times New Roman" w:hAnsi="Arial" w:cs="Arial"/>
        </w:rPr>
      </w:pPr>
      <w:r w:rsidRPr="00E50901">
        <w:rPr>
          <w:rFonts w:ascii="Arial" w:eastAsia="Times New Roman" w:hAnsi="Arial" w:cs="Arial"/>
        </w:rPr>
        <w:t xml:space="preserve">- sprawy merytoryczne: </w:t>
      </w:r>
      <w:r w:rsidR="00311367">
        <w:rPr>
          <w:rFonts w:ascii="Arial" w:eastAsia="Times New Roman" w:hAnsi="Arial" w:cs="Arial"/>
        </w:rPr>
        <w:t>Zbigniew Ziemlewski</w:t>
      </w:r>
      <w:r w:rsidRPr="00E50901">
        <w:rPr>
          <w:rFonts w:ascii="Arial" w:eastAsia="Times New Roman" w:hAnsi="Arial" w:cs="Arial"/>
        </w:rPr>
        <w:t>, e-mail:</w:t>
      </w:r>
      <w:hyperlink r:id="rId12" w:history="1">
        <w:r w:rsidRPr="00E50901">
          <w:rPr>
            <w:rFonts w:ascii="Arial" w:eastAsia="Calibri" w:hAnsi="Arial" w:cs="Arial"/>
            <w:color w:val="000080"/>
            <w:u w:val="single"/>
          </w:rPr>
          <w:t>przetargi@znm.kutno.pl</w:t>
        </w:r>
      </w:hyperlink>
      <w:r w:rsidRPr="00E50901">
        <w:rPr>
          <w:rFonts w:ascii="Arial" w:eastAsia="Calibri" w:hAnsi="Arial" w:cs="Arial"/>
        </w:rPr>
        <w:t>,</w:t>
      </w:r>
    </w:p>
    <w:p w14:paraId="48F4E9E1" w14:textId="77777777" w:rsidR="00E50901" w:rsidRPr="00E50901" w:rsidRDefault="00E50901" w:rsidP="00BC52DC">
      <w:pPr>
        <w:spacing w:before="28" w:after="0" w:line="102" w:lineRule="atLeast"/>
        <w:ind w:firstLine="360"/>
        <w:rPr>
          <w:rFonts w:ascii="Arial" w:eastAsia="Times New Roman" w:hAnsi="Arial" w:cs="Arial"/>
        </w:rPr>
      </w:pPr>
      <w:r w:rsidRPr="00E50901">
        <w:rPr>
          <w:rFonts w:ascii="Arial" w:eastAsia="Times New Roman" w:hAnsi="Arial" w:cs="Arial"/>
        </w:rPr>
        <w:t>- sprawy formalno – prawne: Dominika Kowalewska, e-mail:</w:t>
      </w:r>
      <w:r w:rsidRPr="00E50901">
        <w:rPr>
          <w:rFonts w:ascii="Arial" w:eastAsia="Calibri" w:hAnsi="Arial" w:cs="Arial"/>
        </w:rPr>
        <w:t xml:space="preserve"> </w:t>
      </w:r>
      <w:hyperlink r:id="rId13" w:history="1">
        <w:r w:rsidRPr="00E50901">
          <w:rPr>
            <w:rFonts w:ascii="Arial" w:eastAsia="Calibri" w:hAnsi="Arial" w:cs="Arial"/>
            <w:color w:val="000080"/>
            <w:u w:val="single"/>
          </w:rPr>
          <w:t>przetargi@znm.kutno.pl</w:t>
        </w:r>
      </w:hyperlink>
      <w:r w:rsidRPr="00E50901">
        <w:rPr>
          <w:rFonts w:ascii="Arial" w:eastAsia="Calibri" w:hAnsi="Arial" w:cs="Arial"/>
        </w:rPr>
        <w:t>.</w:t>
      </w:r>
    </w:p>
    <w:p w14:paraId="76BD38E6"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10.2. </w:t>
      </w:r>
      <w:r w:rsidRPr="00E50901">
        <w:rPr>
          <w:rFonts w:ascii="Arial" w:eastAsia="Times New Roman" w:hAnsi="Arial" w:cs="Arial"/>
          <w:b/>
          <w:bCs/>
        </w:rPr>
        <w:t>Składanie ofert.</w:t>
      </w:r>
    </w:p>
    <w:p w14:paraId="543CB96D"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10.2.1. Wykonawca </w:t>
      </w:r>
      <w:r w:rsidRPr="00E50901">
        <w:rPr>
          <w:rFonts w:ascii="Arial" w:eastAsia="Times New Roman" w:hAnsi="Arial" w:cs="Arial"/>
          <w:b/>
          <w:bCs/>
        </w:rPr>
        <w:t xml:space="preserve">składa ofertę za pośrednictwem „Formularza do złożenia, zmiany, wycofania oferty lub wniosku” </w:t>
      </w:r>
      <w:r w:rsidRPr="00E50901">
        <w:rPr>
          <w:rFonts w:ascii="Arial" w:eastAsia="Times New Roman" w:hAnsi="Arial" w:cs="Arial"/>
        </w:rPr>
        <w:t>dostępnego na ePUAP i udostępnionego również na miniPortalu. Funkcjonalność do zaszyfrowania oferty przez Wykonawcę jest dostępna dla Wykonawców na miniPortalu,w szczegółach danego postępowania. W formularzu „Oferta Wykonawcy ” Wykonawca zobowiązany jest podać adres skrzynki ePUAP, na którym prowadzona będzie korespondencja związana z postępowaniem.</w:t>
      </w:r>
    </w:p>
    <w:p w14:paraId="38A27DC3"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10.2.2. Ofertę należy sporządzić w języku polskim pod rygorem nieważności w postaci elektronicznej, zgodnie z pkt. 10.2.1. SWZ.</w:t>
      </w:r>
    </w:p>
    <w:p w14:paraId="4CBF82A6"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10.2.3. </w:t>
      </w:r>
      <w:r w:rsidRPr="00E50901">
        <w:rPr>
          <w:rFonts w:ascii="Arial" w:eastAsia="Times New Roman" w:hAnsi="Arial" w:cs="Arial"/>
          <w:b/>
          <w:bCs/>
        </w:rPr>
        <w:t xml:space="preserve">Ofertę oraz oświadczenie, o którym mowa w pkt 9.1. SWZ składa się, pod rygorem nieważności, w formie elektronicznej (tj. opatrzonej kwalifikowanym podpisem elektronicznym) lub w postaci elektronicznej opatrzonej podpisem zaufanym lub podpisem osobistym.  </w:t>
      </w:r>
      <w:r w:rsidRPr="00E50901">
        <w:rPr>
          <w:rFonts w:ascii="Arial" w:eastAsia="Times New Roman" w:hAnsi="Arial" w:cs="Arial"/>
        </w:rPr>
        <w:t>Dokumenty te powinny być podpisane przez osobę upoważnioną do reprezentowania Wykonawcy, zgodnie z formą reprezentacji Wykonawcy, określoną w rejestrze lub w innym dokumencie, właściwym dla danej formy organizacyjnej Wykonawcy, albo przez umocowanego przedstawiciela Wykonawcy.</w:t>
      </w:r>
    </w:p>
    <w:p w14:paraId="6A03E7DA"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10.2.4. Sposób złożenia oferty, w tym zaszyfrowania oferty opisany został w </w:t>
      </w:r>
      <w:r w:rsidRPr="00E50901">
        <w:rPr>
          <w:rFonts w:ascii="Arial" w:eastAsia="Times New Roman" w:hAnsi="Arial" w:cs="Arial"/>
          <w:b/>
          <w:bCs/>
        </w:rPr>
        <w:t xml:space="preserve">„Instrukcji użytkownika”, </w:t>
      </w:r>
      <w:r w:rsidRPr="00E50901">
        <w:rPr>
          <w:rFonts w:ascii="Arial" w:eastAsia="Times New Roman" w:hAnsi="Arial" w:cs="Arial"/>
        </w:rPr>
        <w:t xml:space="preserve">dostępnej na stronie: </w:t>
      </w:r>
      <w:hyperlink r:id="rId14" w:history="1">
        <w:r w:rsidRPr="00E50901">
          <w:rPr>
            <w:rFonts w:ascii="Arial" w:eastAsia="Times New Roman" w:hAnsi="Arial" w:cs="Arial"/>
            <w:color w:val="000080"/>
            <w:u w:val="single"/>
          </w:rPr>
          <w:t>https://miniportal.uzp.gov.pl</w:t>
        </w:r>
      </w:hyperlink>
      <w:r w:rsidRPr="00E50901">
        <w:rPr>
          <w:rFonts w:ascii="Arial" w:eastAsia="Times New Roman" w:hAnsi="Arial" w:cs="Arial"/>
        </w:rPr>
        <w:t xml:space="preserve"> Wykonawca zobowiązany jest do zapoznania się z treścią ww. Instrukcji przed złożeniem oferty. Składając ofertę Wykonawca akceptuje treść ww. Instrukcji. Wykonawca składa ofertę przekazując Zamawiającemu plik zawierający ofertę opatrzoną właściwym podpisem elektronicznym, który został złożony przed zaszyfrowaniem oferty.</w:t>
      </w:r>
    </w:p>
    <w:p w14:paraId="32E29653" w14:textId="5B8F0609"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10.2.5. Zamawiający informuje, że zgodnie z art. 18 ust.3 ustawy Pzp nie ujawnia się informacji stanowiących tajemnicę przedsiębiorstwa w rozumieniu przepisów ustawy z dnia 16 kwietnia 1993r. o zwalczaniu nieuczciwej konkurencji (Dz.U. z 202</w:t>
      </w:r>
      <w:r w:rsidR="000F44FD">
        <w:rPr>
          <w:rFonts w:ascii="Arial" w:eastAsia="Times New Roman" w:hAnsi="Arial" w:cs="Arial"/>
        </w:rPr>
        <w:t>2</w:t>
      </w:r>
      <w:r w:rsidRPr="00E50901">
        <w:rPr>
          <w:rFonts w:ascii="Arial" w:eastAsia="Times New Roman" w:hAnsi="Arial" w:cs="Arial"/>
        </w:rPr>
        <w:t>r., poz. 1</w:t>
      </w:r>
      <w:r w:rsidR="000F44FD">
        <w:rPr>
          <w:rFonts w:ascii="Arial" w:eastAsia="Times New Roman" w:hAnsi="Arial" w:cs="Arial"/>
        </w:rPr>
        <w:t>233</w:t>
      </w:r>
      <w:r w:rsidRPr="00E50901">
        <w:rPr>
          <w:rFonts w:ascii="Arial" w:eastAsia="Times New Roman" w:hAnsi="Arial" w:cs="Arial"/>
        </w:rPr>
        <w:t xml:space="preserve">), jeżeli </w:t>
      </w:r>
      <w:r w:rsidRPr="00E50901">
        <w:rPr>
          <w:rFonts w:ascii="Arial" w:eastAsia="Times New Roman" w:hAnsi="Arial" w:cs="Arial"/>
        </w:rPr>
        <w:lastRenderedPageBreak/>
        <w:t xml:space="preserve">Wykonawca, wraz z przekazaniem takich informacji, zastrzegł, że nie mogą być one udostępnione oraz wykazał, że zastrzeżone informacje stanowią tajemnice przedsiębiorstwa. Wykonawca nie może zastrzec informacji, o których mowa w art. 222 ust. 5 ustawy Pzp. Jeżeli dokumenty elektroniczne, przekazywane przy użyciu środków komunikacji elektronicznej, zawierają informacje stanowiące </w:t>
      </w:r>
      <w:r w:rsidRPr="00E50901">
        <w:rPr>
          <w:rFonts w:ascii="Arial" w:eastAsia="Times New Roman" w:hAnsi="Arial" w:cs="Arial"/>
          <w:b/>
          <w:bCs/>
        </w:rPr>
        <w:t>tajemnicę przedsiębiorstwa</w:t>
      </w:r>
      <w:r w:rsidRPr="00E50901">
        <w:rPr>
          <w:rFonts w:ascii="Arial" w:eastAsia="Times New Roman" w:hAnsi="Arial" w:cs="Arial"/>
        </w:rPr>
        <w:t xml:space="preserve"> w rozumieniu przepisów ustawy o zwalczaniu nieuczciwej konkurencji Wykonawca, w celu utrzymania w poufności tych informacji przekazuje je w wydzielonym i odpowiednio oznaczonym pliku, pod nazwą </w:t>
      </w:r>
      <w:r w:rsidRPr="00E50901">
        <w:rPr>
          <w:rFonts w:ascii="Arial" w:eastAsia="Times New Roman" w:hAnsi="Arial" w:cs="Arial"/>
          <w:b/>
          <w:bCs/>
        </w:rPr>
        <w:t xml:space="preserve">„Załącznik stanowiący tajemnicę przedsiębiorstwa”, </w:t>
      </w:r>
      <w:r w:rsidR="009F3AEC">
        <w:rPr>
          <w:rFonts w:ascii="Arial" w:eastAsia="Times New Roman" w:hAnsi="Arial" w:cs="Arial"/>
          <w:b/>
          <w:bCs/>
        </w:rPr>
        <w:br/>
      </w:r>
      <w:r w:rsidRPr="00E50901">
        <w:rPr>
          <w:rFonts w:ascii="Arial" w:eastAsia="Times New Roman" w:hAnsi="Arial" w:cs="Arial"/>
        </w:rPr>
        <w:t>a następnie winien ten plik zaszyfrować wraz z plikami stanowiącymi jawną część oferty.</w:t>
      </w:r>
    </w:p>
    <w:p w14:paraId="39ADB8DB"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10.2.6. Oferta może być złożona tylko do upływu terminu składania ofert.</w:t>
      </w:r>
    </w:p>
    <w:p w14:paraId="58998711"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10.2.7. 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w:t>
      </w:r>
    </w:p>
    <w:p w14:paraId="14DF8B64"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10.2.8. Wykonawca po upływie terminu do składania ofert nie może skutecznie dokonać zmiany ani wycofać złożonej oferty.</w:t>
      </w:r>
    </w:p>
    <w:p w14:paraId="5EF34A9A"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t xml:space="preserve">10.3. </w:t>
      </w:r>
      <w:r w:rsidRPr="00E50901">
        <w:rPr>
          <w:rFonts w:ascii="Arial" w:eastAsia="Times New Roman" w:hAnsi="Arial" w:cs="Arial"/>
          <w:b/>
          <w:bCs/>
        </w:rPr>
        <w:t>Sposób komunikowania się Zamawiającego z Wykonawcami (nie dotyczy składania ofert).</w:t>
      </w:r>
    </w:p>
    <w:p w14:paraId="3681D687"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10.3.1. W postępowaniu o udzielenie zamówienia komunikacja pomiędzy Zamawiającym a Wykonawcami, w zakresie składania dokumentów, oświadczeń, zawiadomień odbywa się elektronicznie za pośrednictwem:</w:t>
      </w:r>
    </w:p>
    <w:p w14:paraId="2E0FD80E"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 dedykowanego formularza: </w:t>
      </w:r>
      <w:r w:rsidRPr="00E50901">
        <w:rPr>
          <w:rFonts w:ascii="Arial" w:eastAsia="Times New Roman" w:hAnsi="Arial" w:cs="Arial"/>
          <w:b/>
          <w:bCs/>
        </w:rPr>
        <w:t xml:space="preserve">„Formularz do komunikacji” </w:t>
      </w:r>
      <w:r w:rsidRPr="00E50901">
        <w:rPr>
          <w:rFonts w:ascii="Arial" w:eastAsia="Times New Roman" w:hAnsi="Arial" w:cs="Arial"/>
        </w:rPr>
        <w:t xml:space="preserve"> dostępnego na ePUAP oraz udostępnionego przez miniPortal;</w:t>
      </w:r>
    </w:p>
    <w:p w14:paraId="30E050DA"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2) poczty elektronicznej, email: </w:t>
      </w:r>
      <w:hyperlink r:id="rId15" w:history="1">
        <w:r w:rsidRPr="00E50901">
          <w:rPr>
            <w:rFonts w:ascii="Arial" w:eastAsia="Times New Roman" w:hAnsi="Arial" w:cs="Arial"/>
            <w:color w:val="000080"/>
            <w:u w:val="single"/>
          </w:rPr>
          <w:t>przetargi@znm.kutno.pl</w:t>
        </w:r>
      </w:hyperlink>
      <w:r w:rsidRPr="00E50901">
        <w:rPr>
          <w:rFonts w:ascii="Arial" w:eastAsia="Times New Roman" w:hAnsi="Arial" w:cs="Arial"/>
        </w:rPr>
        <w:t>.</w:t>
      </w:r>
    </w:p>
    <w:p w14:paraId="288A84C7" w14:textId="6F0253F9"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Zamawiający przekazuje dokumenty na adres poczty elektronicznej wskazany </w:t>
      </w:r>
      <w:r w:rsidR="00E1577C">
        <w:rPr>
          <w:rFonts w:ascii="Arial" w:eastAsia="Times New Roman" w:hAnsi="Arial" w:cs="Arial"/>
        </w:rPr>
        <w:br/>
      </w:r>
      <w:r w:rsidRPr="00E50901">
        <w:rPr>
          <w:rFonts w:ascii="Arial" w:eastAsia="Times New Roman" w:hAnsi="Arial" w:cs="Arial"/>
        </w:rPr>
        <w:t>w formularzu „Oferta Wykonawcy” , na co Wykonawca wyraża zgodę wskazując ten adres w ofercie i zobowiązuje się do utrzymania jego funkcjonalności przez czas trwania postępowania. Domniemywa się, że dokumenty i oświadczenia przekazane na adres poczty elektronicznej wskazany w formularzu „Oferta Wykonawcy” zostały doręczone skutecznie, a Wykonawca zapoznał się z ich treścią.</w:t>
      </w:r>
    </w:p>
    <w:p w14:paraId="65148801"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10.3.2. W przypadku korzystania z rozwiązania wskazanego w pkt 10.3.1. ppkt 1) SWZ dokumenty elektroniczne, składane są przez Wykonawcę za pośrednictwem „Formularza do komunikacji” jako załączniki.</w:t>
      </w:r>
    </w:p>
    <w:p w14:paraId="5FB273AA" w14:textId="77777777" w:rsidR="00E50901" w:rsidRPr="00E50901" w:rsidRDefault="00E50901" w:rsidP="00E50901">
      <w:pPr>
        <w:suppressAutoHyphens/>
        <w:spacing w:before="278" w:after="238" w:line="240" w:lineRule="auto"/>
        <w:ind w:left="360"/>
        <w:jc w:val="both"/>
        <w:rPr>
          <w:rFonts w:ascii="Arial" w:eastAsia="Times New Roman" w:hAnsi="Arial" w:cs="Arial"/>
          <w:b/>
          <w:bCs/>
        </w:rPr>
      </w:pPr>
      <w:r w:rsidRPr="00E50901">
        <w:rPr>
          <w:rFonts w:ascii="Arial" w:eastAsia="Times New Roman" w:hAnsi="Arial" w:cs="Arial"/>
        </w:rPr>
        <w:br/>
        <w:t xml:space="preserve">10.4 </w:t>
      </w:r>
      <w:r w:rsidRPr="00E50901">
        <w:rPr>
          <w:rFonts w:ascii="Arial" w:eastAsia="Times New Roman" w:hAnsi="Arial" w:cs="Arial"/>
          <w:b/>
          <w:bCs/>
        </w:rPr>
        <w:t>Sposób sporządzania i przekazywania dokumentów elektronicznych:</w:t>
      </w:r>
    </w:p>
    <w:p w14:paraId="5C0C30C6" w14:textId="20119C92"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10.4.1. Sposób sporządzenia dokumentów elektronicznych musi być zgodny </w:t>
      </w:r>
      <w:r w:rsidR="00344512">
        <w:rPr>
          <w:rFonts w:ascii="Arial" w:eastAsia="Times New Roman" w:hAnsi="Arial" w:cs="Arial"/>
        </w:rPr>
        <w:br/>
      </w:r>
      <w:r w:rsidRPr="00E50901">
        <w:rPr>
          <w:rFonts w:ascii="Arial" w:eastAsia="Times New Roman" w:hAnsi="Arial" w:cs="Arial"/>
        </w:rPr>
        <w:t xml:space="preserve">z wymaganiami określonymi w rozporządzeniu Prezesa Rady Ministrów z dnia 30 grudnia 2020r. w sprawie sposobu sporządzania i przekazywania informacji oraz wymagań technicznych dla dokumentów elektronicznych oraz środków komunikacji elektronicznej </w:t>
      </w:r>
      <w:r w:rsidR="00344512">
        <w:rPr>
          <w:rFonts w:ascii="Arial" w:eastAsia="Times New Roman" w:hAnsi="Arial" w:cs="Arial"/>
        </w:rPr>
        <w:br/>
      </w:r>
      <w:r w:rsidRPr="00E50901">
        <w:rPr>
          <w:rFonts w:ascii="Arial" w:eastAsia="Times New Roman" w:hAnsi="Arial" w:cs="Arial"/>
        </w:rPr>
        <w:t xml:space="preserve">w postępowaniu o udzielenie zamówienia publicznego lub konkursie (Dz. U. z 2020r., poz. 2452) oraz rozporządzeniu Ministra Rozwoju, Pracy i Technologii z dnia 23 grudnia 2020r. </w:t>
      </w:r>
      <w:r w:rsidRPr="00E50901">
        <w:rPr>
          <w:rFonts w:ascii="Arial" w:eastAsia="Times New Roman" w:hAnsi="Arial" w:cs="Arial"/>
        </w:rPr>
        <w:lastRenderedPageBreak/>
        <w:t>w sprawie podmiotowych środków dowodowych oraz innych dokumentów lub oświadczeń, jakich może żądać Zamawiający od Wykonawcy (Dz. U. z 2020r., poz. 2415).</w:t>
      </w:r>
    </w:p>
    <w:p w14:paraId="5AB80AF9"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10.4.2. Podmiotowe środki dowodowe, w tym oświadczenie, o którym mowa w pkt 9.1.1. SWZ, zobowiązanie podmiotu udostępniającego zasoby, o którym mowa w pkt 9.4.4. SWZ, </w:t>
      </w:r>
      <w:r w:rsidRPr="00E50901">
        <w:rPr>
          <w:rFonts w:ascii="Arial" w:eastAsia="Times New Roman" w:hAnsi="Arial" w:cs="Arial"/>
          <w:b/>
          <w:bCs/>
        </w:rPr>
        <w:t>pełnomocnictwo,</w:t>
      </w:r>
      <w:r w:rsidRPr="00E50901">
        <w:rPr>
          <w:rFonts w:ascii="Arial" w:eastAsia="Times New Roman" w:hAnsi="Arial" w:cs="Arial"/>
        </w:rPr>
        <w:t xml:space="preserve">  sporządza się w postaci elektronicznej, w formatach danych określonych w przepisach wydanych na podstawie art. 18 ustawy z dnia 17 lutego 2005r. o informatyzacji działalności podmiotów realizujących zadania publiczne (Dz. U. z 2021r., poz. 670, 952 i 1005), z zastrzeżeniem formatów, o których mowa w art. 66 ust. 1 ustawy, z uwzględnieniem rodzaju przekazywanych danych.</w:t>
      </w:r>
    </w:p>
    <w:p w14:paraId="6189D3A3"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10.4.3. W przypadku gdy podmiotowe środki dowodowe, inne dokumenty lub dokumenty potwierdzające umocowanie do reprezentowania odpowiednio Wykonawcy, Wykonawców wspólnie ubiegających się o udzielenie zamówienia, podmiotu udostępniającego zasoby, zostały wystawione przez upoważnione podmioty (inne niż Wykonawca, Wykonawcy wspólnie ubiegający się o udzielenie zamówienia, podmiot udostępniający zasoby):</w:t>
      </w:r>
    </w:p>
    <w:p w14:paraId="7F89049B" w14:textId="77777777" w:rsidR="00E50901" w:rsidRPr="00E50901" w:rsidRDefault="00E50901" w:rsidP="00E50901">
      <w:pPr>
        <w:suppressAutoHyphens/>
        <w:spacing w:before="278" w:after="238" w:line="240" w:lineRule="auto"/>
        <w:ind w:left="360"/>
        <w:jc w:val="both"/>
        <w:rPr>
          <w:rFonts w:ascii="Arial" w:eastAsia="Times New Roman" w:hAnsi="Arial" w:cs="Arial"/>
          <w:u w:val="single"/>
        </w:rPr>
      </w:pPr>
      <w:r w:rsidRPr="00E50901">
        <w:rPr>
          <w:rFonts w:ascii="Arial" w:eastAsia="Times New Roman" w:hAnsi="Arial" w:cs="Arial"/>
        </w:rPr>
        <w:t xml:space="preserve">a) jako dokument elektroniczny – Wykonawca </w:t>
      </w:r>
      <w:r w:rsidRPr="00E50901">
        <w:rPr>
          <w:rFonts w:ascii="Arial" w:eastAsia="Times New Roman" w:hAnsi="Arial" w:cs="Arial"/>
          <w:u w:val="single"/>
        </w:rPr>
        <w:t>przekazuje ten dokument elektroniczny;</w:t>
      </w:r>
    </w:p>
    <w:p w14:paraId="468299D5"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b) jako dokument w postaci papierowej – Wykonawca </w:t>
      </w:r>
      <w:r w:rsidRPr="00E50901">
        <w:rPr>
          <w:rFonts w:ascii="Arial" w:eastAsia="Times New Roman" w:hAnsi="Arial" w:cs="Arial"/>
          <w:u w:val="single"/>
        </w:rPr>
        <w:t xml:space="preserve">przekazuje cyfrowe odwzorowanie tego dokumentu opatrzone kwalifikowanym podpisem elektronicznym, </w:t>
      </w:r>
      <w:bookmarkStart w:id="8" w:name="_Hlk71111959"/>
      <w:r w:rsidRPr="00E50901">
        <w:rPr>
          <w:rFonts w:ascii="Arial" w:eastAsia="Times New Roman" w:hAnsi="Arial" w:cs="Arial"/>
          <w:u w:val="single"/>
        </w:rPr>
        <w:t>podpisem zaufanym lub podpisem osobistym,</w:t>
      </w:r>
      <w:r w:rsidRPr="00E50901">
        <w:rPr>
          <w:rFonts w:ascii="Arial" w:eastAsia="Times New Roman" w:hAnsi="Arial" w:cs="Arial"/>
        </w:rPr>
        <w:t xml:space="preserve"> </w:t>
      </w:r>
      <w:bookmarkEnd w:id="8"/>
      <w:r w:rsidRPr="00E50901">
        <w:rPr>
          <w:rFonts w:ascii="Arial" w:eastAsia="Times New Roman" w:hAnsi="Arial" w:cs="Arial"/>
        </w:rPr>
        <w:t>poświadczającym zgodność cyfrowego odwzorowania z dokumentem w postaci papierowej.</w:t>
      </w:r>
    </w:p>
    <w:p w14:paraId="1B544D08" w14:textId="77777777" w:rsidR="00E50901" w:rsidRPr="00E50901" w:rsidRDefault="00E50901" w:rsidP="00E50901">
      <w:pPr>
        <w:suppressAutoHyphens/>
        <w:spacing w:before="278" w:after="238" w:line="240" w:lineRule="auto"/>
        <w:ind w:left="360"/>
        <w:jc w:val="both"/>
        <w:rPr>
          <w:rFonts w:ascii="Arial" w:eastAsia="Times New Roman" w:hAnsi="Arial" w:cs="Arial"/>
        </w:rPr>
      </w:pPr>
      <w:bookmarkStart w:id="9" w:name="_Hlk71105886"/>
      <w:r w:rsidRPr="00E50901">
        <w:rPr>
          <w:rFonts w:ascii="Arial" w:eastAsia="Times New Roman" w:hAnsi="Arial" w:cs="Arial"/>
        </w:rPr>
        <w:t>Poświadczenia zgodności cyfrowego odwzorowania z dokumentem w postaci papierowej, o którym mowa w lit. b) może dokonać notariusz lub:</w:t>
      </w:r>
    </w:p>
    <w:p w14:paraId="0C1BFEC8" w14:textId="77777777" w:rsidR="00E50901" w:rsidRPr="00E50901" w:rsidRDefault="00E50901" w:rsidP="00E50901">
      <w:pPr>
        <w:numPr>
          <w:ilvl w:val="0"/>
          <w:numId w:val="23"/>
        </w:numPr>
        <w:suppressAutoHyphens/>
        <w:spacing w:before="278" w:after="238" w:line="240" w:lineRule="auto"/>
        <w:contextualSpacing/>
        <w:jc w:val="both"/>
        <w:rPr>
          <w:rFonts w:ascii="Arial" w:eastAsia="Times New Roman" w:hAnsi="Arial" w:cs="Arial"/>
        </w:rPr>
      </w:pPr>
      <w:r w:rsidRPr="00E50901">
        <w:rPr>
          <w:rFonts w:ascii="Arial" w:eastAsia="Times New Roman" w:hAnsi="Arial" w:cs="Arial"/>
        </w:rPr>
        <w:t>W przypadku podmiotowych środków dowodowych oraz dokumentów potwierdzających umocowanie do reprezentowania – odpowiednio Wykonawca, Wykonawcy wspólnie ubiegający się o udzielenie zamówienia, podmiot udostępniający zasoby, każdy w zakresie dokumentu, który go dotyczy;</w:t>
      </w:r>
    </w:p>
    <w:bookmarkEnd w:id="9"/>
    <w:p w14:paraId="2909EE16" w14:textId="77777777" w:rsidR="00E50901" w:rsidRPr="00E50901" w:rsidRDefault="00E50901" w:rsidP="00E50901">
      <w:pPr>
        <w:numPr>
          <w:ilvl w:val="0"/>
          <w:numId w:val="23"/>
        </w:numPr>
        <w:suppressAutoHyphens/>
        <w:spacing w:before="278" w:after="238" w:line="240" w:lineRule="auto"/>
        <w:contextualSpacing/>
        <w:jc w:val="both"/>
        <w:rPr>
          <w:rFonts w:ascii="Arial" w:eastAsia="Times New Roman" w:hAnsi="Arial" w:cs="Arial"/>
        </w:rPr>
      </w:pPr>
      <w:r w:rsidRPr="00E50901">
        <w:rPr>
          <w:rFonts w:ascii="Arial" w:eastAsia="Times New Roman" w:hAnsi="Arial" w:cs="Arial"/>
        </w:rPr>
        <w:t>w przypadku innych dokumentów – odpowiednio Wykonawca, Wykonawcy wspólnie ubiegający się o udzielenie zamówienia, każdy w zakresie dokumentu, który go dotyczy.</w:t>
      </w:r>
    </w:p>
    <w:p w14:paraId="7CFF9B01" w14:textId="77777777" w:rsidR="00E50901" w:rsidRPr="00E50901" w:rsidRDefault="00E50901" w:rsidP="00E50901">
      <w:pPr>
        <w:suppressAutoHyphens/>
        <w:spacing w:before="278" w:after="238" w:line="240" w:lineRule="auto"/>
        <w:ind w:left="720"/>
        <w:contextualSpacing/>
        <w:jc w:val="both"/>
        <w:rPr>
          <w:rFonts w:ascii="Arial" w:eastAsia="Times New Roman" w:hAnsi="Arial" w:cs="Arial"/>
        </w:rPr>
      </w:pPr>
    </w:p>
    <w:p w14:paraId="74EA6D78"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10.4.4. Podmiotowe środki dowodowe, w tym oświadczenie, o którym mowa w pkt 9.1.1 SWZ, zobowiązanie podmiotu udostępniającego zasoby, o którym mowa w pkt 9.4.4. SWZ, które nie zostały wystawione przez upoważnione podmioty oraz wymagane pełnomocnictwa:</w:t>
      </w:r>
    </w:p>
    <w:p w14:paraId="60769B63"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a) przekazuje się w postaci elektronicznej i opatruje kwalifikowanym podpisem elektronicznym, podpisem zaufanym lub podpisem osobistym;</w:t>
      </w:r>
    </w:p>
    <w:p w14:paraId="41341C7A" w14:textId="5098CC1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 xml:space="preserve">b) gdy zostały sporządzone jako dokument w postaci papierowej i opatrzone własnoręcznym podpisem – </w:t>
      </w:r>
      <w:r w:rsidRPr="00E50901">
        <w:rPr>
          <w:rFonts w:ascii="Arial" w:eastAsia="Times New Roman" w:hAnsi="Arial" w:cs="Arial"/>
          <w:u w:val="single"/>
        </w:rPr>
        <w:t xml:space="preserve">przekazuje się cyfrowe odwzorowanie tego dokumentu opatrzone </w:t>
      </w:r>
      <w:bookmarkStart w:id="10" w:name="_Hlk71111885"/>
      <w:r w:rsidRPr="00E50901">
        <w:rPr>
          <w:rFonts w:ascii="Arial" w:eastAsia="Times New Roman" w:hAnsi="Arial" w:cs="Arial"/>
          <w:u w:val="single"/>
        </w:rPr>
        <w:t>kwalifikowanym podpisem elektronicznym</w:t>
      </w:r>
      <w:bookmarkEnd w:id="10"/>
      <w:r w:rsidRPr="00E50901">
        <w:rPr>
          <w:rFonts w:ascii="Arial" w:eastAsia="Times New Roman" w:hAnsi="Arial" w:cs="Arial"/>
          <w:u w:val="single"/>
        </w:rPr>
        <w:t>, podpisem zaufanym lub podpisem osobistym</w:t>
      </w:r>
      <w:r w:rsidRPr="00E50901">
        <w:rPr>
          <w:rFonts w:ascii="Arial" w:eastAsia="Times New Roman" w:hAnsi="Arial" w:cs="Arial"/>
        </w:rPr>
        <w:t xml:space="preserve">, poświadczającym zgodność cyfrowego odwzorowania z dokumentem </w:t>
      </w:r>
      <w:r w:rsidR="00726328">
        <w:rPr>
          <w:rFonts w:ascii="Arial" w:eastAsia="Times New Roman" w:hAnsi="Arial" w:cs="Arial"/>
        </w:rPr>
        <w:br/>
      </w:r>
      <w:r w:rsidRPr="00E50901">
        <w:rPr>
          <w:rFonts w:ascii="Arial" w:eastAsia="Times New Roman" w:hAnsi="Arial" w:cs="Arial"/>
        </w:rPr>
        <w:t>w postaci papierowej.</w:t>
      </w:r>
    </w:p>
    <w:p w14:paraId="0735434C" w14:textId="77777777" w:rsidR="00E50901" w:rsidRPr="00E50901" w:rsidRDefault="00E50901" w:rsidP="00E50901">
      <w:pPr>
        <w:suppressAutoHyphens/>
        <w:spacing w:before="278" w:after="238" w:line="240" w:lineRule="auto"/>
        <w:ind w:left="360"/>
        <w:jc w:val="both"/>
        <w:rPr>
          <w:rFonts w:ascii="Arial" w:eastAsia="Times New Roman" w:hAnsi="Arial" w:cs="Arial"/>
        </w:rPr>
      </w:pPr>
      <w:r w:rsidRPr="00E50901">
        <w:rPr>
          <w:rFonts w:ascii="Arial" w:eastAsia="Times New Roman" w:hAnsi="Arial" w:cs="Arial"/>
        </w:rPr>
        <w:t>Poświadczenia zgodności cyfrowego odwzorowania z dokumentem w postaci papierowej, o którym mowa w lit. b) może dokonać notariusz lub:</w:t>
      </w:r>
    </w:p>
    <w:p w14:paraId="21637F52" w14:textId="77777777" w:rsidR="00E50901" w:rsidRPr="00E50901" w:rsidRDefault="00E50901" w:rsidP="00E50901">
      <w:pPr>
        <w:numPr>
          <w:ilvl w:val="0"/>
          <w:numId w:val="24"/>
        </w:numPr>
        <w:suppressAutoHyphens/>
        <w:spacing w:before="278" w:after="238" w:line="240" w:lineRule="auto"/>
        <w:contextualSpacing/>
        <w:jc w:val="both"/>
        <w:rPr>
          <w:rFonts w:ascii="Arial" w:eastAsia="Times New Roman" w:hAnsi="Arial" w:cs="Arial"/>
        </w:rPr>
      </w:pPr>
      <w:r w:rsidRPr="00E50901">
        <w:rPr>
          <w:rFonts w:ascii="Arial" w:eastAsia="Times New Roman" w:hAnsi="Arial" w:cs="Arial"/>
        </w:rPr>
        <w:lastRenderedPageBreak/>
        <w:t>W przypadku podmiotowych środków dowodowych – odpowiednio Wykonawca, Wykonawcy wspólnie ubiegający się o udzielenie zamówienia, podmiot udostępniający zasoby, w zakresie podmiotowych środków dowodowych, które każdego z nich dotyczą;</w:t>
      </w:r>
    </w:p>
    <w:p w14:paraId="011835EC" w14:textId="77777777" w:rsidR="00E50901" w:rsidRPr="00E50901" w:rsidRDefault="00E50901" w:rsidP="00E50901">
      <w:pPr>
        <w:numPr>
          <w:ilvl w:val="0"/>
          <w:numId w:val="24"/>
        </w:numPr>
        <w:suppressAutoHyphens/>
        <w:spacing w:before="278" w:after="238" w:line="240" w:lineRule="auto"/>
        <w:contextualSpacing/>
        <w:jc w:val="both"/>
        <w:rPr>
          <w:rFonts w:ascii="Arial" w:eastAsia="Times New Roman" w:hAnsi="Arial" w:cs="Arial"/>
        </w:rPr>
      </w:pPr>
      <w:r w:rsidRPr="00E50901">
        <w:rPr>
          <w:rFonts w:ascii="Arial" w:eastAsia="Times New Roman" w:hAnsi="Arial" w:cs="Arial"/>
        </w:rPr>
        <w:t>Oświadczenie, o którym mowa w pkt 9.1.1. SWZ oraz zobowiązanie podmiotu udostępniającego zasoby, o którym mowa w pkt 9.4.4. SWZ – odpowiednio Wykonawca, Wykonawca wspólnie ubiegający się o udzielenie zamówienia;</w:t>
      </w:r>
    </w:p>
    <w:p w14:paraId="18D95D01" w14:textId="77777777" w:rsidR="00E50901" w:rsidRPr="00E50901" w:rsidRDefault="00E50901" w:rsidP="00E50901">
      <w:pPr>
        <w:numPr>
          <w:ilvl w:val="0"/>
          <w:numId w:val="24"/>
        </w:numPr>
        <w:suppressAutoHyphens/>
        <w:spacing w:before="278" w:after="238" w:line="240" w:lineRule="auto"/>
        <w:contextualSpacing/>
        <w:jc w:val="both"/>
        <w:rPr>
          <w:rFonts w:ascii="Arial" w:eastAsia="Times New Roman" w:hAnsi="Arial" w:cs="Arial"/>
        </w:rPr>
      </w:pPr>
      <w:r w:rsidRPr="00E50901">
        <w:rPr>
          <w:rFonts w:ascii="Arial" w:eastAsia="Times New Roman" w:hAnsi="Arial" w:cs="Arial"/>
        </w:rPr>
        <w:t>W przypadku pełnomocnictw – mocodawca,</w:t>
      </w:r>
    </w:p>
    <w:p w14:paraId="65D1A0AA" w14:textId="77777777" w:rsidR="00E50901" w:rsidRPr="00E50901" w:rsidRDefault="00E50901" w:rsidP="00E50901">
      <w:pPr>
        <w:suppressAutoHyphens/>
        <w:spacing w:before="278" w:after="238" w:line="240" w:lineRule="auto"/>
        <w:ind w:left="720"/>
        <w:contextualSpacing/>
        <w:jc w:val="both"/>
        <w:rPr>
          <w:rFonts w:ascii="Arial" w:eastAsia="Times New Roman" w:hAnsi="Arial" w:cs="Arial"/>
        </w:rPr>
      </w:pPr>
    </w:p>
    <w:p w14:paraId="360D9308" w14:textId="2599F13E"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10.4.5. Podmiotowe środki dowodowe oraz inne dokumenty lub oświadczenia sporządzone </w:t>
      </w:r>
      <w:r w:rsidR="00A563B7">
        <w:rPr>
          <w:rFonts w:ascii="Arial" w:eastAsia="Times New Roman" w:hAnsi="Arial" w:cs="Arial"/>
        </w:rPr>
        <w:br/>
      </w:r>
      <w:r w:rsidRPr="00E50901">
        <w:rPr>
          <w:rFonts w:ascii="Arial" w:eastAsia="Times New Roman" w:hAnsi="Arial" w:cs="Arial"/>
        </w:rPr>
        <w:t>w języku obcym przekazuje się wraz z tłumaczeniem na język polski.</w:t>
      </w:r>
    </w:p>
    <w:p w14:paraId="41CE600A"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10.4.6. Dokumenty elektroniczne muszą spełniać łącznie następujące wymagania:</w:t>
      </w:r>
    </w:p>
    <w:p w14:paraId="25473A13" w14:textId="21894F5F" w:rsidR="00E50901" w:rsidRPr="00E50901" w:rsidRDefault="00E50901" w:rsidP="00E50901">
      <w:pPr>
        <w:suppressAutoHyphens/>
        <w:spacing w:before="278" w:after="238" w:line="240" w:lineRule="auto"/>
        <w:ind w:left="720"/>
        <w:contextualSpacing/>
        <w:jc w:val="both"/>
        <w:rPr>
          <w:rFonts w:ascii="Arial" w:eastAsia="Times New Roman" w:hAnsi="Arial" w:cs="Arial"/>
        </w:rPr>
      </w:pPr>
      <w:r w:rsidRPr="00E50901">
        <w:rPr>
          <w:rFonts w:ascii="Arial" w:eastAsia="Times New Roman" w:hAnsi="Arial" w:cs="Arial"/>
        </w:rPr>
        <w:t xml:space="preserve">1) są utrwalone w sposób umożliwiający ich wielokrotne odczytanie, zapisanie </w:t>
      </w:r>
      <w:r w:rsidR="00CE2907">
        <w:rPr>
          <w:rFonts w:ascii="Arial" w:eastAsia="Times New Roman" w:hAnsi="Arial" w:cs="Arial"/>
        </w:rPr>
        <w:br/>
      </w:r>
      <w:r w:rsidRPr="00E50901">
        <w:rPr>
          <w:rFonts w:ascii="Arial" w:eastAsia="Times New Roman" w:hAnsi="Arial" w:cs="Arial"/>
        </w:rPr>
        <w:t>i powielenie, a także przekazanie przy użyciu środków komunikacji elektronicznej lub na informatycznym nośniku danych;</w:t>
      </w:r>
    </w:p>
    <w:p w14:paraId="388BA798" w14:textId="77777777" w:rsidR="00E50901" w:rsidRPr="00E50901" w:rsidRDefault="00E50901" w:rsidP="00E50901">
      <w:pPr>
        <w:suppressAutoHyphens/>
        <w:spacing w:before="278" w:after="238" w:line="240" w:lineRule="auto"/>
        <w:ind w:left="720"/>
        <w:contextualSpacing/>
        <w:jc w:val="both"/>
        <w:rPr>
          <w:rFonts w:ascii="Arial" w:eastAsia="Times New Roman" w:hAnsi="Arial" w:cs="Arial"/>
        </w:rPr>
      </w:pPr>
      <w:r w:rsidRPr="00E50901">
        <w:rPr>
          <w:rFonts w:ascii="Arial" w:eastAsia="Times New Roman" w:hAnsi="Arial" w:cs="Arial"/>
        </w:rPr>
        <w:t>2) umożliwiają prezentację treści w postaci elektronicznej, w szczególności przez wyświetlenie tej treści na monitorze ekranowym;</w:t>
      </w:r>
    </w:p>
    <w:p w14:paraId="60A95100" w14:textId="77777777" w:rsidR="00E50901" w:rsidRPr="00E50901" w:rsidRDefault="00E50901" w:rsidP="00E50901">
      <w:pPr>
        <w:suppressAutoHyphens/>
        <w:spacing w:before="278" w:after="238" w:line="240" w:lineRule="auto"/>
        <w:ind w:left="720"/>
        <w:contextualSpacing/>
        <w:jc w:val="both"/>
        <w:rPr>
          <w:rFonts w:ascii="Arial" w:eastAsia="Times New Roman" w:hAnsi="Arial" w:cs="Arial"/>
        </w:rPr>
      </w:pPr>
      <w:r w:rsidRPr="00E50901">
        <w:rPr>
          <w:rFonts w:ascii="Arial" w:eastAsia="Times New Roman" w:hAnsi="Arial" w:cs="Arial"/>
        </w:rPr>
        <w:t>3) umożliwiają prezentację treści w postaci papierowej, w szczególności za pomocą wydruku;</w:t>
      </w:r>
    </w:p>
    <w:p w14:paraId="5A956496" w14:textId="77777777" w:rsidR="00E50901" w:rsidRPr="00E50901" w:rsidRDefault="00E50901" w:rsidP="00E50901">
      <w:pPr>
        <w:suppressAutoHyphens/>
        <w:spacing w:before="278" w:after="238" w:line="240" w:lineRule="auto"/>
        <w:ind w:left="720"/>
        <w:contextualSpacing/>
        <w:jc w:val="both"/>
        <w:rPr>
          <w:rFonts w:ascii="Arial" w:eastAsia="Times New Roman" w:hAnsi="Arial" w:cs="Arial"/>
        </w:rPr>
      </w:pPr>
      <w:r w:rsidRPr="00E50901">
        <w:rPr>
          <w:rFonts w:ascii="Arial" w:eastAsia="Times New Roman" w:hAnsi="Arial" w:cs="Arial"/>
        </w:rPr>
        <w:t>4) zawierają dane w układzie niepozostawiającym wątpliwości co do treści i kontekstu zapisanych informacji.</w:t>
      </w:r>
    </w:p>
    <w:p w14:paraId="3040A470" w14:textId="77777777" w:rsidR="00E50901" w:rsidRPr="00E50901" w:rsidRDefault="00E50901" w:rsidP="00E50901">
      <w:pPr>
        <w:suppressAutoHyphens/>
        <w:spacing w:before="278" w:after="238" w:line="240" w:lineRule="auto"/>
        <w:ind w:left="720"/>
        <w:contextualSpacing/>
        <w:jc w:val="both"/>
        <w:rPr>
          <w:rFonts w:ascii="Arial" w:eastAsia="Times New Roman" w:hAnsi="Arial" w:cs="Arial"/>
        </w:rPr>
      </w:pPr>
    </w:p>
    <w:p w14:paraId="3AF11D47" w14:textId="2BB6A456"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10.5. Jeżeli dokumenty elektroniczne, przekazywane przy użyciu środków komunikacji elektronicznej, zawierają informacje stanowiące tajemnicę przedsiębiorstwa w rozumieniu przepisów ustawy z dnia 16 kwietnia 1993r. o zwalczaniu nieuczciwej konkurencji (Dz. U. </w:t>
      </w:r>
      <w:r w:rsidR="00CE2907">
        <w:rPr>
          <w:rFonts w:ascii="Arial" w:eastAsia="Times New Roman" w:hAnsi="Arial" w:cs="Arial"/>
        </w:rPr>
        <w:br/>
      </w:r>
      <w:r w:rsidRPr="00E50901">
        <w:rPr>
          <w:rFonts w:ascii="Arial" w:eastAsia="Times New Roman" w:hAnsi="Arial" w:cs="Arial"/>
        </w:rPr>
        <w:t>z 2020r., poz. 1913), Wykonawca, w celu utrzymania w poufności tych informacji, przekazuje je w wydzielonym i odpowiednio oznaczonym pliku, wraz z jednoczesnym zaznaczeniem polecenia „Załącznik stanowiący tajemnicę przedsiębiorstwa”. Postanowienia pkt 10.2.5. SWZ zdanie pierwsze stosuje się.</w:t>
      </w:r>
    </w:p>
    <w:p w14:paraId="4EFCF64C" w14:textId="77777777" w:rsidR="00E50901" w:rsidRPr="00E50901" w:rsidRDefault="00E50901" w:rsidP="00E50901">
      <w:pPr>
        <w:suppressAutoHyphens/>
        <w:spacing w:before="278" w:after="238" w:line="240" w:lineRule="auto"/>
        <w:jc w:val="both"/>
        <w:rPr>
          <w:rFonts w:ascii="Arial" w:eastAsia="Times New Roman" w:hAnsi="Arial" w:cs="Arial"/>
          <w:b/>
          <w:bCs/>
          <w:u w:val="single"/>
        </w:rPr>
      </w:pPr>
      <w:r w:rsidRPr="00E50901">
        <w:rPr>
          <w:rFonts w:ascii="Arial" w:eastAsia="Times New Roman" w:hAnsi="Arial" w:cs="Arial"/>
          <w:b/>
          <w:bCs/>
          <w:u w:val="single"/>
        </w:rPr>
        <w:t>11. Opis sposobu przygotowania oferty:</w:t>
      </w:r>
    </w:p>
    <w:p w14:paraId="5981A2B7"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11.1. Wykonawca może złożyć jedną ofertę.</w:t>
      </w:r>
    </w:p>
    <w:p w14:paraId="5D4C2FE7"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11.2. Złożenie więcej niż jednej oferty spowoduje odrzucenie wszystkich ofert złożonych przez Wykonawcę.</w:t>
      </w:r>
    </w:p>
    <w:p w14:paraId="1ADA8084" w14:textId="300E44C5"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11.3. Treść oferty musi być zgodna z wymaganiami Zamawiającego określonymi </w:t>
      </w:r>
      <w:r w:rsidR="00D80129">
        <w:rPr>
          <w:rFonts w:ascii="Arial" w:eastAsia="Times New Roman" w:hAnsi="Arial" w:cs="Arial"/>
        </w:rPr>
        <w:br/>
      </w:r>
      <w:r w:rsidRPr="00E50901">
        <w:rPr>
          <w:rFonts w:ascii="Arial" w:eastAsia="Times New Roman" w:hAnsi="Arial" w:cs="Arial"/>
        </w:rPr>
        <w:t>w dokumentach zamówienia.</w:t>
      </w:r>
    </w:p>
    <w:p w14:paraId="4B811760"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11.4. </w:t>
      </w:r>
      <w:r w:rsidRPr="00E50901">
        <w:rPr>
          <w:rFonts w:ascii="Arial" w:eastAsia="Times New Roman" w:hAnsi="Arial" w:cs="Arial"/>
          <w:b/>
          <w:bCs/>
        </w:rPr>
        <w:t>Oferta musi zawierać następujące oświadczenia i dokumenty:</w:t>
      </w:r>
    </w:p>
    <w:p w14:paraId="326AAC65"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1) </w:t>
      </w:r>
      <w:r w:rsidRPr="00E50901">
        <w:rPr>
          <w:rFonts w:ascii="Arial" w:eastAsia="Times New Roman" w:hAnsi="Arial" w:cs="Arial"/>
          <w:u w:val="single"/>
        </w:rPr>
        <w:t>Formularz „Oferta Wykonawcy” –</w:t>
      </w:r>
      <w:r w:rsidRPr="00E50901">
        <w:rPr>
          <w:rFonts w:ascii="Arial" w:eastAsia="Times New Roman" w:hAnsi="Arial" w:cs="Arial"/>
        </w:rPr>
        <w:t xml:space="preserve"> Załącznik nr 1 do SWZ;</w:t>
      </w:r>
    </w:p>
    <w:p w14:paraId="41647575"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2) </w:t>
      </w:r>
      <w:r w:rsidRPr="00E50901">
        <w:rPr>
          <w:rFonts w:ascii="Arial" w:eastAsia="Times New Roman" w:hAnsi="Arial" w:cs="Arial"/>
          <w:u w:val="single"/>
        </w:rPr>
        <w:t xml:space="preserve">Oświadczenie, </w:t>
      </w:r>
      <w:r w:rsidRPr="00E50901">
        <w:rPr>
          <w:rFonts w:ascii="Arial" w:eastAsia="Times New Roman" w:hAnsi="Arial" w:cs="Arial"/>
        </w:rPr>
        <w:t>o którym mowa w pkt 9.1. SWZ – Załącznik nr 2 do SWZ;</w:t>
      </w:r>
    </w:p>
    <w:p w14:paraId="45FAF061"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3) </w:t>
      </w:r>
      <w:r w:rsidRPr="00E50901">
        <w:rPr>
          <w:rFonts w:ascii="Arial" w:eastAsia="Times New Roman" w:hAnsi="Arial" w:cs="Arial"/>
          <w:u w:val="single"/>
        </w:rPr>
        <w:t xml:space="preserve">Oświadczenie, </w:t>
      </w:r>
      <w:r w:rsidRPr="00E50901">
        <w:rPr>
          <w:rFonts w:ascii="Arial" w:eastAsia="Times New Roman" w:hAnsi="Arial" w:cs="Arial"/>
        </w:rPr>
        <w:t>o którym mowa w pkt 9.1.1. SWZ – Załącznik nr 7 do SWZ (jeżeli dotyczy);</w:t>
      </w:r>
    </w:p>
    <w:p w14:paraId="46E4A223"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4) </w:t>
      </w:r>
      <w:r w:rsidRPr="00E50901">
        <w:rPr>
          <w:rFonts w:ascii="Arial" w:eastAsia="Times New Roman" w:hAnsi="Arial" w:cs="Arial"/>
          <w:u w:val="single"/>
        </w:rPr>
        <w:t xml:space="preserve">Zobowiązanie lub inny podmiotowy środek dowodowy, </w:t>
      </w:r>
      <w:r w:rsidRPr="00E50901">
        <w:rPr>
          <w:rFonts w:ascii="Arial" w:eastAsia="Times New Roman" w:hAnsi="Arial" w:cs="Arial"/>
        </w:rPr>
        <w:t>o którym mowa w pkt 9.4.4. SWZ – Załącznik nr 8 do SWZ  (jeżeli dotyczy);</w:t>
      </w:r>
    </w:p>
    <w:p w14:paraId="4C2CFDF1"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lastRenderedPageBreak/>
        <w:t xml:space="preserve">5) </w:t>
      </w:r>
      <w:r w:rsidRPr="00E50901">
        <w:rPr>
          <w:rFonts w:ascii="Arial" w:eastAsia="Times New Roman" w:hAnsi="Arial" w:cs="Arial"/>
          <w:u w:val="single"/>
        </w:rPr>
        <w:t xml:space="preserve">Oświadczenie, </w:t>
      </w:r>
      <w:r w:rsidRPr="00E50901">
        <w:rPr>
          <w:rFonts w:ascii="Arial" w:eastAsia="Times New Roman" w:hAnsi="Arial" w:cs="Arial"/>
        </w:rPr>
        <w:t>o którym mowa w pkt 9.4.8. SWZ – Załącznik nr 3 do SWZ (jeżeli dotyczy);</w:t>
      </w:r>
    </w:p>
    <w:p w14:paraId="7516EF99" w14:textId="77777777" w:rsidR="00E50901" w:rsidRPr="00E50901" w:rsidRDefault="00E50901" w:rsidP="00E50901">
      <w:pPr>
        <w:suppressAutoHyphens/>
        <w:spacing w:before="278" w:after="238" w:line="240" w:lineRule="auto"/>
        <w:jc w:val="both"/>
        <w:rPr>
          <w:rFonts w:ascii="Arial" w:eastAsia="Times New Roman" w:hAnsi="Arial" w:cs="Arial"/>
          <w:u w:val="single"/>
        </w:rPr>
      </w:pPr>
      <w:r w:rsidRPr="00E50901">
        <w:rPr>
          <w:rFonts w:ascii="Arial" w:eastAsia="Times New Roman" w:hAnsi="Arial" w:cs="Arial"/>
        </w:rPr>
        <w:t xml:space="preserve">6) </w:t>
      </w:r>
      <w:r w:rsidRPr="00E50901">
        <w:rPr>
          <w:rFonts w:ascii="Arial" w:eastAsia="Times New Roman" w:hAnsi="Arial" w:cs="Arial"/>
          <w:u w:val="single"/>
        </w:rPr>
        <w:t>Dokument potwierdzający umocowanie do działania w imieniu Wykonawcy lub podmiotu udostępniającego zasoby, tj:</w:t>
      </w:r>
    </w:p>
    <w:p w14:paraId="0BF2B3C0" w14:textId="13B66756"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a) </w:t>
      </w:r>
      <w:r w:rsidRPr="00E50901">
        <w:rPr>
          <w:rFonts w:ascii="Arial" w:eastAsia="Times New Roman" w:hAnsi="Arial" w:cs="Arial"/>
          <w:u w:val="single"/>
        </w:rPr>
        <w:t xml:space="preserve">odpis lub informacja z Krajowego Rejestru Sądowego, Centralnej Ewidencji i Informacji </w:t>
      </w:r>
      <w:r w:rsidR="00E94FDA">
        <w:rPr>
          <w:rFonts w:ascii="Arial" w:eastAsia="Times New Roman" w:hAnsi="Arial" w:cs="Arial"/>
          <w:u w:val="single"/>
        </w:rPr>
        <w:br/>
      </w:r>
      <w:r w:rsidRPr="00E50901">
        <w:rPr>
          <w:rFonts w:ascii="Arial" w:eastAsia="Times New Roman" w:hAnsi="Arial" w:cs="Arial"/>
          <w:u w:val="single"/>
        </w:rPr>
        <w:t xml:space="preserve">o Działalności Gospodarczej lub innego właściwego rejestru, </w:t>
      </w:r>
      <w:r w:rsidRPr="00E50901">
        <w:rPr>
          <w:rFonts w:ascii="Arial" w:eastAsia="Times New Roman" w:hAnsi="Arial" w:cs="Arial"/>
        </w:rPr>
        <w:t xml:space="preserve">chyba że Zamawiający może je uzyskać za pomocą bezpłatnych i ogólnodostępnych baz danych, o ile Wykonawca </w:t>
      </w:r>
      <w:r w:rsidR="00E94FDA">
        <w:rPr>
          <w:rFonts w:ascii="Arial" w:eastAsia="Times New Roman" w:hAnsi="Arial" w:cs="Arial"/>
        </w:rPr>
        <w:br/>
      </w:r>
      <w:r w:rsidRPr="00E50901">
        <w:rPr>
          <w:rFonts w:ascii="Arial" w:eastAsia="Times New Roman" w:hAnsi="Arial" w:cs="Arial"/>
        </w:rPr>
        <w:t>w formularzu „Oferta Wykonawcy” wskazał dane umożliwiające dostęp do tych dokumentów.</w:t>
      </w:r>
    </w:p>
    <w:p w14:paraId="78E68744"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b) </w:t>
      </w:r>
      <w:r w:rsidRPr="00E50901">
        <w:rPr>
          <w:rFonts w:ascii="Arial" w:eastAsia="Times New Roman" w:hAnsi="Arial" w:cs="Arial"/>
          <w:u w:val="single"/>
        </w:rPr>
        <w:t xml:space="preserve">pełnomocnictwo lub inny dokument potwierdzający umocowanie do reprezentowania, </w:t>
      </w:r>
      <w:r w:rsidRPr="00E50901">
        <w:rPr>
          <w:rFonts w:ascii="Arial" w:eastAsia="Times New Roman" w:hAnsi="Arial" w:cs="Arial"/>
        </w:rPr>
        <w:t>jeżeli w imieniu Wykonawcy lub podmiotu udostępniającego zasoby działa osoba, której umocowanie do reprezentowania nie wynika z dokumentów, o których mowa w lit. a),</w:t>
      </w:r>
    </w:p>
    <w:p w14:paraId="3EE03696" w14:textId="3C9DC5A8"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7) </w:t>
      </w:r>
      <w:r w:rsidRPr="00E50901">
        <w:rPr>
          <w:rFonts w:ascii="Arial" w:eastAsia="Times New Roman" w:hAnsi="Arial" w:cs="Arial"/>
          <w:u w:val="single"/>
        </w:rPr>
        <w:t>Pełnomocnictwo lub inny dokument potwierdzający umocowanie do reprezentowania Wykonawców wspólnie ubiegających się o udzielenie zamówienia w postępowaniu</w:t>
      </w:r>
      <w:r w:rsidRPr="00E50901">
        <w:rPr>
          <w:rFonts w:ascii="Arial" w:eastAsia="Times New Roman" w:hAnsi="Arial" w:cs="Arial"/>
        </w:rPr>
        <w:t xml:space="preserve"> </w:t>
      </w:r>
      <w:r w:rsidR="00E94FDA">
        <w:rPr>
          <w:rFonts w:ascii="Arial" w:eastAsia="Times New Roman" w:hAnsi="Arial" w:cs="Arial"/>
        </w:rPr>
        <w:br/>
      </w:r>
      <w:r w:rsidRPr="00E50901">
        <w:rPr>
          <w:rFonts w:ascii="Arial" w:eastAsia="Times New Roman" w:hAnsi="Arial" w:cs="Arial"/>
        </w:rPr>
        <w:t xml:space="preserve">o udzielenie zamówienia albo do reprezentowania ich w postępowaniu i zawarcia umowy </w:t>
      </w:r>
      <w:r w:rsidR="00E94FDA">
        <w:rPr>
          <w:rFonts w:ascii="Arial" w:eastAsia="Times New Roman" w:hAnsi="Arial" w:cs="Arial"/>
        </w:rPr>
        <w:br/>
      </w:r>
      <w:r w:rsidRPr="00E50901">
        <w:rPr>
          <w:rFonts w:ascii="Arial" w:eastAsia="Times New Roman" w:hAnsi="Arial" w:cs="Arial"/>
        </w:rPr>
        <w:t>w sprawie zamówienia publicznego (jeżeli dotyczy),</w:t>
      </w:r>
    </w:p>
    <w:p w14:paraId="3A9AEE23" w14:textId="0BB481D8"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11.5. Pełnomocnictwo, o którym mowa w pkt 11.4 ppkt 6) lit b) i ppkt 7) składa się, pod </w:t>
      </w:r>
      <w:r w:rsidRPr="00E50901">
        <w:rPr>
          <w:rFonts w:ascii="Arial" w:eastAsia="Times New Roman" w:hAnsi="Arial" w:cs="Arial"/>
          <w:u w:val="single"/>
        </w:rPr>
        <w:t>rygorem nieważności w formie elektronicznej</w:t>
      </w:r>
      <w:r w:rsidRPr="00E50901">
        <w:rPr>
          <w:rFonts w:ascii="Arial" w:eastAsia="Times New Roman" w:hAnsi="Arial" w:cs="Arial"/>
        </w:rPr>
        <w:t xml:space="preserve"> (tj. opatrzonej kwalifikowanym podpisem elektronicznym</w:t>
      </w:r>
      <w:r w:rsidRPr="00E50901">
        <w:rPr>
          <w:rFonts w:ascii="Arial" w:eastAsia="Times New Roman" w:hAnsi="Arial" w:cs="Arial"/>
          <w:u w:val="single"/>
        </w:rPr>
        <w:t xml:space="preserve"> </w:t>
      </w:r>
      <w:r w:rsidRPr="00E50901">
        <w:rPr>
          <w:rFonts w:ascii="Arial" w:eastAsia="Times New Roman" w:hAnsi="Arial" w:cs="Arial"/>
        </w:rPr>
        <w:t>lub w postaci elektronicznej opatrzonej</w:t>
      </w:r>
      <w:r w:rsidRPr="00E50901">
        <w:rPr>
          <w:rFonts w:ascii="Arial" w:eastAsia="Times New Roman" w:hAnsi="Arial" w:cs="Arial"/>
          <w:u w:val="single"/>
        </w:rPr>
        <w:t xml:space="preserve"> </w:t>
      </w:r>
      <w:r w:rsidRPr="00E50901">
        <w:rPr>
          <w:rFonts w:ascii="Arial" w:eastAsia="Times New Roman" w:hAnsi="Arial" w:cs="Arial"/>
        </w:rPr>
        <w:t xml:space="preserve">podpisem zaufanym lub podpisem osobistym lub </w:t>
      </w:r>
      <w:r w:rsidR="00E94FDA">
        <w:rPr>
          <w:rFonts w:ascii="Arial" w:eastAsia="Times New Roman" w:hAnsi="Arial" w:cs="Arial"/>
        </w:rPr>
        <w:br/>
      </w:r>
      <w:r w:rsidRPr="00E50901">
        <w:rPr>
          <w:rFonts w:ascii="Arial" w:eastAsia="Times New Roman" w:hAnsi="Arial" w:cs="Arial"/>
        </w:rPr>
        <w:t>w formie elektronicznej kopii poświadczonej za zgodność notarialnie). Elektronicznie poświadczenie zgodności z okazanym dokumentem notariusz opatruje kwalifikowanym podpisem elektronicznym.</w:t>
      </w:r>
    </w:p>
    <w:p w14:paraId="64AE7FCB"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 xml:space="preserve">11.6. W przypadku przekazywania dokumentu elektronicznego w formacie poddającym dane kompresji, opatrzenie pliku zawierającego skompresowane dokumenty kwalifikowanym podpisem elektronicznym, podpisem zaufanym lub podpisem osobistym jest równoznaczne </w:t>
      </w:r>
      <w:r w:rsidRPr="00E50901">
        <w:rPr>
          <w:rFonts w:ascii="Arial" w:eastAsia="Times New Roman" w:hAnsi="Arial" w:cs="Arial"/>
        </w:rPr>
        <w:br/>
        <w:t>z opatrzeniem wszystkich dokumentów zawartych w tym pliku odpowiednio kwalifikowanym podpisem elektronicznym, podpisem zaufanym lub podpisem osobistym.</w:t>
      </w:r>
    </w:p>
    <w:p w14:paraId="156968BD" w14:textId="77777777" w:rsidR="00E50901" w:rsidRPr="00E50901" w:rsidRDefault="00E50901" w:rsidP="00E50901">
      <w:pPr>
        <w:suppressAutoHyphens/>
        <w:spacing w:before="278" w:after="238" w:line="240" w:lineRule="auto"/>
        <w:jc w:val="both"/>
        <w:rPr>
          <w:rFonts w:ascii="Arial" w:eastAsia="Times New Roman" w:hAnsi="Arial" w:cs="Arial"/>
        </w:rPr>
      </w:pPr>
      <w:r w:rsidRPr="00E50901">
        <w:rPr>
          <w:rFonts w:ascii="Arial" w:eastAsia="Times New Roman" w:hAnsi="Arial" w:cs="Arial"/>
        </w:rPr>
        <w:t>11.7. Szczegółowe informacje dotyczące sposobu złożenia oferty zostały zawarte w pkt 10.2. SWZ</w:t>
      </w:r>
    </w:p>
    <w:p w14:paraId="07E3D3E9" w14:textId="77777777" w:rsidR="00E50901" w:rsidRPr="00E50901" w:rsidRDefault="00E50901" w:rsidP="00E50901">
      <w:pPr>
        <w:suppressAutoHyphens/>
        <w:spacing w:before="278" w:after="238" w:line="240" w:lineRule="auto"/>
        <w:jc w:val="both"/>
        <w:rPr>
          <w:rFonts w:ascii="Arial" w:eastAsia="Times New Roman" w:hAnsi="Arial" w:cs="Arial"/>
          <w:b/>
          <w:bCs/>
          <w:u w:val="single"/>
        </w:rPr>
      </w:pPr>
      <w:r w:rsidRPr="00E50901">
        <w:rPr>
          <w:rFonts w:ascii="Arial" w:eastAsia="Times New Roman" w:hAnsi="Arial" w:cs="Arial"/>
          <w:b/>
          <w:bCs/>
          <w:u w:val="single"/>
        </w:rPr>
        <w:t>12.</w:t>
      </w:r>
      <w:r w:rsidRPr="00E50901">
        <w:rPr>
          <w:rFonts w:ascii="Arial" w:eastAsia="Times New Roman" w:hAnsi="Arial" w:cs="Arial"/>
          <w:u w:val="single"/>
        </w:rPr>
        <w:t xml:space="preserve"> </w:t>
      </w:r>
      <w:r w:rsidRPr="00E50901">
        <w:rPr>
          <w:rFonts w:ascii="Arial" w:eastAsia="Times New Roman" w:hAnsi="Arial" w:cs="Arial"/>
          <w:b/>
          <w:bCs/>
          <w:u w:val="single"/>
        </w:rPr>
        <w:t>Wymagania dotyczące wadium:</w:t>
      </w:r>
    </w:p>
    <w:p w14:paraId="4A453C6E" w14:textId="77777777" w:rsidR="00E50901" w:rsidRPr="00E50901" w:rsidRDefault="00E50901" w:rsidP="00E50901">
      <w:pPr>
        <w:spacing w:before="28" w:after="238" w:line="102" w:lineRule="atLeast"/>
        <w:rPr>
          <w:rFonts w:ascii="Arial" w:eastAsia="Times New Roman" w:hAnsi="Arial" w:cs="Arial"/>
        </w:rPr>
      </w:pPr>
      <w:r w:rsidRPr="00E50901">
        <w:rPr>
          <w:rFonts w:ascii="Arial" w:eastAsia="Times New Roman" w:hAnsi="Arial" w:cs="Arial"/>
        </w:rPr>
        <w:t xml:space="preserve">Zamawiający </w:t>
      </w:r>
      <w:r w:rsidRPr="00E50901">
        <w:rPr>
          <w:rFonts w:ascii="Arial" w:eastAsia="Times New Roman" w:hAnsi="Arial" w:cs="Arial"/>
          <w:b/>
        </w:rPr>
        <w:t>nie</w:t>
      </w:r>
      <w:r w:rsidRPr="00E50901">
        <w:rPr>
          <w:rFonts w:ascii="Arial" w:eastAsia="Times New Roman" w:hAnsi="Arial" w:cs="Arial"/>
        </w:rPr>
        <w:t xml:space="preserve">  </w:t>
      </w:r>
      <w:r w:rsidRPr="00E50901">
        <w:rPr>
          <w:rFonts w:ascii="Arial" w:eastAsia="Times New Roman" w:hAnsi="Arial" w:cs="Arial"/>
          <w:b/>
          <w:bCs/>
        </w:rPr>
        <w:t>żąda</w:t>
      </w:r>
      <w:r w:rsidRPr="00E50901">
        <w:rPr>
          <w:rFonts w:ascii="Arial" w:eastAsia="Times New Roman" w:hAnsi="Arial" w:cs="Arial"/>
        </w:rPr>
        <w:t xml:space="preserve"> od wykonawcy wniesienia wadium. </w:t>
      </w:r>
    </w:p>
    <w:p w14:paraId="5D2C16EF" w14:textId="77777777" w:rsidR="00E50901" w:rsidRPr="00E50901" w:rsidRDefault="00E50901" w:rsidP="00E50901">
      <w:pPr>
        <w:spacing w:before="28" w:after="0" w:line="102" w:lineRule="atLeast"/>
        <w:rPr>
          <w:rFonts w:ascii="Arial" w:eastAsia="Times New Roman" w:hAnsi="Arial" w:cs="Arial"/>
          <w:b/>
          <w:bCs/>
          <w:u w:val="single"/>
        </w:rPr>
      </w:pPr>
      <w:r w:rsidRPr="00E50901">
        <w:rPr>
          <w:rFonts w:ascii="Arial" w:eastAsia="Times New Roman" w:hAnsi="Arial" w:cs="Arial"/>
          <w:b/>
          <w:bCs/>
          <w:u w:val="single"/>
        </w:rPr>
        <w:t>13. Sposób oraz termin składania i otwarcia ofert:</w:t>
      </w:r>
    </w:p>
    <w:p w14:paraId="7F78B9E5"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13.1. Wykonawca składa ofertę za pośrednictwem „Formularza do złożenia, zmiany, wycofania oferty lub wniosku” dostępnego na ePUAP i udostępnionego również na miniPortalu.</w:t>
      </w:r>
    </w:p>
    <w:p w14:paraId="558075AF" w14:textId="3ADF4CEA"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13.2.</w:t>
      </w:r>
      <w:r w:rsidRPr="00E50901">
        <w:rPr>
          <w:rFonts w:ascii="Arial" w:eastAsia="Times New Roman" w:hAnsi="Arial" w:cs="Arial"/>
          <w:b/>
          <w:bCs/>
        </w:rPr>
        <w:t xml:space="preserve"> Termin składania ofert:  </w:t>
      </w:r>
      <w:r w:rsidR="00447716">
        <w:rPr>
          <w:rFonts w:ascii="Arial" w:eastAsia="Times New Roman" w:hAnsi="Arial" w:cs="Arial"/>
          <w:b/>
          <w:bCs/>
        </w:rPr>
        <w:t>2</w:t>
      </w:r>
      <w:r w:rsidR="002879CC">
        <w:rPr>
          <w:rFonts w:ascii="Arial" w:eastAsia="Times New Roman" w:hAnsi="Arial" w:cs="Arial"/>
          <w:b/>
          <w:bCs/>
        </w:rPr>
        <w:t>1</w:t>
      </w:r>
      <w:r w:rsidR="00C56183">
        <w:rPr>
          <w:rFonts w:ascii="Arial" w:eastAsia="Times New Roman" w:hAnsi="Arial" w:cs="Arial"/>
          <w:b/>
          <w:bCs/>
        </w:rPr>
        <w:t>.10.</w:t>
      </w:r>
      <w:r w:rsidRPr="00E50901">
        <w:rPr>
          <w:rFonts w:ascii="Arial" w:eastAsia="Times New Roman" w:hAnsi="Arial" w:cs="Arial"/>
          <w:b/>
          <w:bCs/>
        </w:rPr>
        <w:t>2022r., godz. 10:00</w:t>
      </w:r>
      <w:r w:rsidRPr="00E50901">
        <w:rPr>
          <w:rFonts w:ascii="Arial" w:eastAsia="Times New Roman" w:hAnsi="Arial" w:cs="Arial"/>
        </w:rPr>
        <w:t>.</w:t>
      </w:r>
    </w:p>
    <w:p w14:paraId="3C2F9F34" w14:textId="5E13E348" w:rsidR="00E50901" w:rsidRPr="00E50901" w:rsidRDefault="00E50901" w:rsidP="00E50901">
      <w:pPr>
        <w:spacing w:before="28" w:after="0" w:line="102" w:lineRule="atLeast"/>
        <w:rPr>
          <w:rFonts w:ascii="Arial" w:eastAsia="Times New Roman" w:hAnsi="Arial" w:cs="Arial"/>
          <w:b/>
          <w:bCs/>
        </w:rPr>
      </w:pPr>
      <w:r w:rsidRPr="00E50901">
        <w:rPr>
          <w:rFonts w:ascii="Arial" w:eastAsia="Times New Roman" w:hAnsi="Arial" w:cs="Arial"/>
        </w:rPr>
        <w:t>13.3.</w:t>
      </w:r>
      <w:r w:rsidRPr="00E50901">
        <w:rPr>
          <w:rFonts w:ascii="Arial" w:eastAsia="Times New Roman" w:hAnsi="Arial" w:cs="Arial"/>
          <w:b/>
          <w:bCs/>
        </w:rPr>
        <w:t xml:space="preserve"> Termin otwarcia ofert:  </w:t>
      </w:r>
      <w:r w:rsidR="00447716">
        <w:rPr>
          <w:rFonts w:ascii="Arial" w:eastAsia="Times New Roman" w:hAnsi="Arial" w:cs="Arial"/>
          <w:b/>
          <w:bCs/>
        </w:rPr>
        <w:t>2</w:t>
      </w:r>
      <w:r w:rsidR="002879CC">
        <w:rPr>
          <w:rFonts w:ascii="Arial" w:eastAsia="Times New Roman" w:hAnsi="Arial" w:cs="Arial"/>
          <w:b/>
          <w:bCs/>
        </w:rPr>
        <w:t>1</w:t>
      </w:r>
      <w:r w:rsidR="00C56183">
        <w:rPr>
          <w:rFonts w:ascii="Arial" w:eastAsia="Times New Roman" w:hAnsi="Arial" w:cs="Arial"/>
          <w:b/>
          <w:bCs/>
        </w:rPr>
        <w:t>.10.</w:t>
      </w:r>
      <w:r w:rsidRPr="00E50901">
        <w:rPr>
          <w:rFonts w:ascii="Arial" w:eastAsia="Times New Roman" w:hAnsi="Arial" w:cs="Arial"/>
          <w:b/>
          <w:bCs/>
        </w:rPr>
        <w:t>2022r., godz. 11:00</w:t>
      </w:r>
      <w:r w:rsidRPr="00E50901">
        <w:rPr>
          <w:rFonts w:ascii="Arial" w:eastAsia="Times New Roman" w:hAnsi="Arial" w:cs="Arial"/>
          <w:b/>
          <w:bCs/>
        </w:rPr>
        <w:br/>
      </w:r>
      <w:r w:rsidRPr="00E50901">
        <w:rPr>
          <w:rFonts w:ascii="Arial" w:hAnsi="Arial" w:cs="Arial"/>
        </w:rPr>
        <w:t>13.3.1.Otwarcie ofert następuje poprzez użycie mechanizmu do odszyfrowania ofert dostępnego po zalogowaniu w zakładce Deszyfrowanie na miniPortalu i następuje poprzez wskazanie pliku do odszyfrowania.</w:t>
      </w:r>
    </w:p>
    <w:p w14:paraId="09FB658F" w14:textId="77777777" w:rsidR="00E50901" w:rsidRPr="00E50901" w:rsidRDefault="00E50901" w:rsidP="00E50901">
      <w:pPr>
        <w:spacing w:before="28" w:after="0" w:line="102" w:lineRule="atLeast"/>
        <w:rPr>
          <w:rFonts w:ascii="Arial" w:eastAsia="Times New Roman" w:hAnsi="Arial" w:cs="Arial"/>
          <w:bCs/>
        </w:rPr>
      </w:pPr>
      <w:r w:rsidRPr="00E50901">
        <w:rPr>
          <w:rFonts w:ascii="Arial" w:eastAsia="Times New Roman" w:hAnsi="Arial" w:cs="Arial"/>
        </w:rPr>
        <w:t xml:space="preserve">13.4. Zamawiający, najpóźniej przed otwarciem ofert, udostępnia </w:t>
      </w:r>
      <w:r w:rsidRPr="00E50901">
        <w:rPr>
          <w:rFonts w:ascii="Arial" w:eastAsia="Times New Roman" w:hAnsi="Arial" w:cs="Arial"/>
          <w:bCs/>
        </w:rPr>
        <w:t>na stronie internetowej Zamawiającego prowadzonego postępowania informację o kwocie, jaką zamierza przeznaczyć na sfinansowanie zamówienia.</w:t>
      </w:r>
    </w:p>
    <w:p w14:paraId="0C73E65C"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bCs/>
        </w:rPr>
        <w:lastRenderedPageBreak/>
        <w:t>13.5. Zamawiający, niezwłoczne po otwarciu ofert, udostępnia na stronie internetowej prowadzonego postępowania informacje o:</w:t>
      </w:r>
    </w:p>
    <w:p w14:paraId="55590EDE"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1) nazwach albo imionach i nazwiskach oraz siedzibach lub miejscach prowadzonej działalności gospodarczej albo miejscach zamieszkania Wykonawców, których oferty zostały otwarte; </w:t>
      </w:r>
    </w:p>
    <w:p w14:paraId="549C445F"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2) cenach oraz okresach rękojmi zawartych w ofertach.</w:t>
      </w:r>
    </w:p>
    <w:p w14:paraId="09F7D5AB" w14:textId="77777777" w:rsidR="00E50901" w:rsidRPr="00E50901" w:rsidRDefault="00E50901" w:rsidP="00E50901">
      <w:pPr>
        <w:spacing w:before="28" w:after="0" w:line="102" w:lineRule="atLeast"/>
        <w:jc w:val="both"/>
        <w:rPr>
          <w:rFonts w:ascii="Arial" w:eastAsia="Times New Roman" w:hAnsi="Arial" w:cs="Arial"/>
        </w:rPr>
      </w:pPr>
    </w:p>
    <w:p w14:paraId="03CCBCD8"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13.6. Zamawiający odrzuca ofertę, jeżeli została złożona po terminie składania ofert, o którym mowa w pkt 13.2. SWZ.</w:t>
      </w:r>
    </w:p>
    <w:p w14:paraId="60755507" w14:textId="77777777" w:rsidR="00E50901" w:rsidRPr="00E50901" w:rsidRDefault="00E50901" w:rsidP="00E50901">
      <w:pPr>
        <w:spacing w:before="28" w:after="0" w:line="102" w:lineRule="atLeast"/>
        <w:jc w:val="both"/>
        <w:rPr>
          <w:rFonts w:ascii="Arial" w:eastAsia="Times New Roman" w:hAnsi="Arial" w:cs="Arial"/>
        </w:rPr>
      </w:pPr>
    </w:p>
    <w:p w14:paraId="104BCDFB" w14:textId="77777777" w:rsidR="00E50901" w:rsidRPr="00E50901" w:rsidRDefault="00E50901" w:rsidP="00E50901">
      <w:pPr>
        <w:spacing w:before="28" w:after="0" w:line="102" w:lineRule="atLeast"/>
        <w:rPr>
          <w:rFonts w:ascii="Arial" w:eastAsia="Times New Roman" w:hAnsi="Arial" w:cs="Arial"/>
          <w:b/>
          <w:bCs/>
          <w:u w:val="single"/>
        </w:rPr>
      </w:pPr>
      <w:r w:rsidRPr="00E50901">
        <w:rPr>
          <w:rFonts w:ascii="Arial" w:eastAsia="Times New Roman" w:hAnsi="Arial" w:cs="Arial"/>
          <w:b/>
          <w:bCs/>
          <w:u w:val="single"/>
        </w:rPr>
        <w:t xml:space="preserve">14. Termin związania ofertą: </w:t>
      </w:r>
    </w:p>
    <w:p w14:paraId="4729C0E5" w14:textId="77777777" w:rsidR="00E50901" w:rsidRPr="00E50901" w:rsidRDefault="00E50901" w:rsidP="00E50901">
      <w:pPr>
        <w:spacing w:before="28" w:after="0" w:line="102" w:lineRule="atLeast"/>
        <w:rPr>
          <w:rFonts w:ascii="Arial" w:eastAsia="Times New Roman" w:hAnsi="Arial" w:cs="Arial"/>
        </w:rPr>
      </w:pPr>
    </w:p>
    <w:p w14:paraId="27D9D933" w14:textId="2CA5761D"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14.1. Wykonawca jest związany ofertą </w:t>
      </w:r>
      <w:r w:rsidRPr="00E50901">
        <w:rPr>
          <w:rFonts w:ascii="Arial" w:eastAsia="Times New Roman" w:hAnsi="Arial" w:cs="Arial"/>
          <w:b/>
          <w:bCs/>
        </w:rPr>
        <w:t xml:space="preserve">do dnia </w:t>
      </w:r>
      <w:r w:rsidR="00B47646">
        <w:rPr>
          <w:rFonts w:ascii="Arial" w:eastAsia="Times New Roman" w:hAnsi="Arial" w:cs="Arial"/>
          <w:b/>
          <w:bCs/>
        </w:rPr>
        <w:t>1</w:t>
      </w:r>
      <w:r w:rsidR="00F3779C">
        <w:rPr>
          <w:rFonts w:ascii="Arial" w:eastAsia="Times New Roman" w:hAnsi="Arial" w:cs="Arial"/>
          <w:b/>
          <w:bCs/>
        </w:rPr>
        <w:t>9</w:t>
      </w:r>
      <w:r w:rsidR="00B47646">
        <w:rPr>
          <w:rFonts w:ascii="Arial" w:eastAsia="Times New Roman" w:hAnsi="Arial" w:cs="Arial"/>
          <w:b/>
          <w:bCs/>
        </w:rPr>
        <w:t>.11.</w:t>
      </w:r>
      <w:r w:rsidRPr="00E50901">
        <w:rPr>
          <w:rFonts w:ascii="Arial" w:eastAsia="Times New Roman" w:hAnsi="Arial" w:cs="Arial"/>
          <w:b/>
          <w:bCs/>
        </w:rPr>
        <w:t>2022r. włącznie</w:t>
      </w:r>
      <w:r w:rsidRPr="00E50901">
        <w:rPr>
          <w:rFonts w:ascii="Arial" w:eastAsia="Times New Roman" w:hAnsi="Arial" w:cs="Arial"/>
        </w:rPr>
        <w:t xml:space="preserve">. </w:t>
      </w:r>
    </w:p>
    <w:p w14:paraId="6B6E425B"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14.2.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wskazanym przez niego okres, nie dłuższy niż 30 dni.</w:t>
      </w:r>
    </w:p>
    <w:p w14:paraId="7FF48C2C"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14.3. Przedłużenie terminu związania ofertą, o którym mowa w pkt 14.2. wymaga złożenia przez Wykonawcę pisemnego oświadczenia o wyrażeniu zgody na przedłużenie terminu związania ofertą.</w:t>
      </w:r>
    </w:p>
    <w:p w14:paraId="63B28292" w14:textId="77777777" w:rsidR="00E50901" w:rsidRPr="00E50901" w:rsidRDefault="00E50901" w:rsidP="00E50901">
      <w:pPr>
        <w:spacing w:before="28" w:after="0" w:line="102" w:lineRule="atLeast"/>
        <w:jc w:val="both"/>
        <w:rPr>
          <w:rFonts w:ascii="Arial" w:eastAsia="Times New Roman" w:hAnsi="Arial" w:cs="Arial"/>
        </w:rPr>
      </w:pPr>
    </w:p>
    <w:p w14:paraId="52480E5A"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15.</w:t>
      </w:r>
      <w:r w:rsidRPr="00E50901">
        <w:rPr>
          <w:rFonts w:ascii="Arial" w:eastAsia="Times New Roman" w:hAnsi="Arial" w:cs="Arial"/>
          <w:b/>
          <w:bCs/>
        </w:rPr>
        <w:t>Opis sposobu obliczenia ceny:</w:t>
      </w:r>
    </w:p>
    <w:p w14:paraId="315B8171"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 xml:space="preserve">15.1. Cenę oferty należy podać w formie </w:t>
      </w:r>
      <w:r w:rsidRPr="00E50901">
        <w:rPr>
          <w:rFonts w:ascii="Arial" w:eastAsia="Times New Roman" w:hAnsi="Arial" w:cs="Arial"/>
          <w:u w:val="single"/>
        </w:rPr>
        <w:t>ryczałtu.</w:t>
      </w:r>
      <w:r w:rsidRPr="00E50901">
        <w:rPr>
          <w:rFonts w:ascii="Arial" w:eastAsia="Times New Roman" w:hAnsi="Arial" w:cs="Arial"/>
        </w:rPr>
        <w:t xml:space="preserve"> Podstawę do określenia ceny oferty stanowi bezpośrednio dokumentacja projektowa oraz specyfikacja techniczna wykonania </w:t>
      </w:r>
      <w:r w:rsidRPr="00E50901">
        <w:rPr>
          <w:rFonts w:ascii="Arial" w:eastAsia="Times New Roman" w:hAnsi="Arial" w:cs="Arial"/>
        </w:rPr>
        <w:br/>
        <w:t xml:space="preserve">i odbioru robót budowlanych. Dla prawidłowego obliczenia ceny zaleca się przeprowadzenie wizji lokalnej, w celu zapoznania się ze specyfiką i zakresem robót oraz jego porównania </w:t>
      </w:r>
      <w:r w:rsidRPr="00E50901">
        <w:rPr>
          <w:rFonts w:ascii="Arial" w:eastAsia="Times New Roman" w:hAnsi="Arial" w:cs="Arial"/>
        </w:rPr>
        <w:br/>
        <w:t>z zakresem przewidzianym w dokumentacji projektowej i specyfikacji technicznej wykonania</w:t>
      </w:r>
      <w:r w:rsidRPr="00E50901">
        <w:rPr>
          <w:rFonts w:ascii="Arial" w:eastAsia="Times New Roman" w:hAnsi="Arial" w:cs="Arial"/>
        </w:rPr>
        <w:br/>
        <w:t xml:space="preserve"> i odbioru robót budowlanych. </w:t>
      </w:r>
    </w:p>
    <w:p w14:paraId="1E81915D"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15.2. Cena za przedmiot zamówienia obejmuje koszty wszystkich robót, których wykonanie jest konieczne do realizacji zamówienia, wynikające z dokumentacji projektowej i specyfikacji technicznej wykonania i odbioru robót budowlanych, jak również wszelkie inne koszty wynikające z realizacji obowiązków Wykonawcy określonych w projekcie umowy, który stanowi Załącznik Nr 4 do SWZ.</w:t>
      </w:r>
    </w:p>
    <w:p w14:paraId="6BB250EF" w14:textId="73BF73DC"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 xml:space="preserve">15.3. Cena za przedmiot zamówienia uwzględniająca wszystkie zakresy robót wynikające </w:t>
      </w:r>
      <w:r w:rsidR="00E212E4">
        <w:rPr>
          <w:rFonts w:ascii="Arial" w:eastAsia="Times New Roman" w:hAnsi="Arial" w:cs="Arial"/>
        </w:rPr>
        <w:br/>
      </w:r>
      <w:r w:rsidRPr="00E50901">
        <w:rPr>
          <w:rFonts w:ascii="Arial" w:eastAsia="Times New Roman" w:hAnsi="Arial" w:cs="Arial"/>
        </w:rPr>
        <w:t>z dokumentacji projektowej oraz specyfikacji technicznej wykonania i odbioru robót budowlanych jest ceną ryczałtową,  z zastrzeżeniem postanowień § 12 ust. 9-12 i ust. 14 projektu umowy, które określają przypadki zastosowania wynagrodzenia kosztorysowego.</w:t>
      </w:r>
    </w:p>
    <w:p w14:paraId="32D7CAD9"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15.4. Cenę ryczałtową obliczoną według powyższych zasad Wykonawca wpisuje do formularza „Oferta wykonawcy”, stanowiącego załącznik Nr 1 do SWZ.</w:t>
      </w:r>
    </w:p>
    <w:p w14:paraId="1B8DC193"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 xml:space="preserve">15.5. Załączony do specyfikacji kosztorys nakładczy jest elementem pomocniczym do sporządzenia kosztorysu. </w:t>
      </w:r>
      <w:r w:rsidRPr="00E50901">
        <w:rPr>
          <w:rFonts w:ascii="Arial" w:eastAsia="Times New Roman" w:hAnsi="Arial" w:cs="Arial"/>
          <w:b/>
        </w:rPr>
        <w:t>Kosztorys stanowi zestawienie elementów poddanych wycenie i zgodnie z postanowieniami § 4 ust. 1 pkt 2) projektu umowy, jest wymagany od wykonawcy, z którym zamawiający podpisze umowę w sprawie zamówienia publicznego.</w:t>
      </w:r>
    </w:p>
    <w:p w14:paraId="2847D69B" w14:textId="77777777" w:rsidR="00E50901" w:rsidRPr="00E50901" w:rsidRDefault="00E50901" w:rsidP="00E50901">
      <w:pPr>
        <w:suppressAutoHyphens/>
        <w:spacing w:before="278" w:after="0" w:line="240" w:lineRule="auto"/>
        <w:jc w:val="both"/>
        <w:rPr>
          <w:rFonts w:ascii="Arial" w:eastAsia="Times New Roman" w:hAnsi="Arial" w:cs="Arial"/>
          <w:b/>
        </w:rPr>
      </w:pPr>
      <w:r w:rsidRPr="00E50901">
        <w:rPr>
          <w:rFonts w:ascii="Arial" w:eastAsia="Times New Roman" w:hAnsi="Arial" w:cs="Arial"/>
        </w:rPr>
        <w:t xml:space="preserve">15.6. Jeżeli złożono ofertę, której wybór prowadziłby do powstania u Zamawiającego obowiązku podatkowego zgodnie z przepisami o podatku od towarów i usług, dla celów </w:t>
      </w:r>
      <w:r w:rsidRPr="00E50901">
        <w:rPr>
          <w:rFonts w:ascii="Arial" w:eastAsia="Times New Roman" w:hAnsi="Arial" w:cs="Arial"/>
        </w:rPr>
        <w:lastRenderedPageBreak/>
        <w:t xml:space="preserve">zastosowania kryterium ceny  Zamawiający doliczy do przedstawionej w tej ofercie ceny kwotę podatku od towarów i usług, którą miałby obowiązek rozliczyć. </w:t>
      </w:r>
      <w:r w:rsidRPr="00E50901">
        <w:rPr>
          <w:rFonts w:ascii="Arial" w:eastAsia="Times New Roman" w:hAnsi="Arial" w:cs="Arial"/>
          <w:b/>
        </w:rPr>
        <w:t xml:space="preserve">Wykonawca, składając ofertę, informuje Zamawiającego, czy wybór oferty będzie prowadzić do powstania </w:t>
      </w:r>
      <w:r w:rsidRPr="00E50901">
        <w:rPr>
          <w:rFonts w:ascii="Arial" w:eastAsia="Times New Roman" w:hAnsi="Arial" w:cs="Arial"/>
          <w:b/>
        </w:rPr>
        <w:br/>
        <w:t>u Zamawiającego obowiązku podatkowego, wskazując nazwę (rodzaj) towaru lub usługi, których dostawa lub świadczenie będzie prowadzić do jego powstania, oraz wskazując ich wartość bez kwoty podatku oraz stawkę podatku od towarów i usług, która zgodnie z wiedzą Wykonawcy będzie miała zastosowanie.</w:t>
      </w:r>
    </w:p>
    <w:p w14:paraId="6700C69B" w14:textId="77777777" w:rsidR="00E50901" w:rsidRPr="00E50901" w:rsidRDefault="00E50901" w:rsidP="00E50901">
      <w:pPr>
        <w:suppressAutoHyphens/>
        <w:spacing w:before="278" w:after="0" w:line="240" w:lineRule="auto"/>
        <w:jc w:val="both"/>
        <w:rPr>
          <w:rFonts w:ascii="Arial" w:eastAsia="Times New Roman" w:hAnsi="Arial" w:cs="Arial"/>
          <w:b/>
        </w:rPr>
      </w:pPr>
    </w:p>
    <w:p w14:paraId="23D02165" w14:textId="77777777" w:rsidR="00E50901" w:rsidRPr="00E50901" w:rsidRDefault="00E50901" w:rsidP="00E50901">
      <w:pPr>
        <w:spacing w:before="28" w:after="238" w:line="102" w:lineRule="atLeast"/>
        <w:jc w:val="both"/>
        <w:rPr>
          <w:rFonts w:ascii="Arial" w:eastAsia="Times New Roman" w:hAnsi="Arial" w:cs="Arial"/>
          <w:b/>
          <w:bCs/>
          <w:u w:val="single"/>
        </w:rPr>
      </w:pPr>
      <w:r w:rsidRPr="00E50901">
        <w:rPr>
          <w:rFonts w:ascii="Arial" w:eastAsia="Times New Roman" w:hAnsi="Arial" w:cs="Arial"/>
          <w:b/>
          <w:u w:val="single"/>
        </w:rPr>
        <w:t xml:space="preserve">16. </w:t>
      </w:r>
      <w:r w:rsidRPr="00E50901">
        <w:rPr>
          <w:rFonts w:ascii="Arial" w:eastAsia="Times New Roman" w:hAnsi="Arial" w:cs="Arial"/>
          <w:b/>
          <w:bCs/>
          <w:u w:val="single"/>
        </w:rPr>
        <w:t>Opis kryteriów oceny ofert wraz z podaniem wag tych kryteriów i sposobu oceny ofert:</w:t>
      </w:r>
    </w:p>
    <w:p w14:paraId="029DE78D"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16.1. Kryteria i ich znaczenie:</w:t>
      </w:r>
    </w:p>
    <w:p w14:paraId="7EC8C71D" w14:textId="77777777" w:rsidR="00E50901" w:rsidRPr="00E50901" w:rsidRDefault="00E50901" w:rsidP="00E50901">
      <w:pPr>
        <w:spacing w:before="28" w:after="0" w:line="102" w:lineRule="atLeast"/>
        <w:jc w:val="both"/>
        <w:rPr>
          <w:rFonts w:ascii="Arial" w:eastAsia="Times New Roman" w:hAnsi="Arial" w:cs="Arial"/>
          <w:b/>
          <w:bCs/>
        </w:rPr>
      </w:pPr>
      <w:r w:rsidRPr="00E50901">
        <w:rPr>
          <w:rFonts w:ascii="Arial" w:eastAsia="Times New Roman" w:hAnsi="Arial" w:cs="Arial"/>
        </w:rPr>
        <w:t xml:space="preserve">.  </w:t>
      </w:r>
      <w:r w:rsidRPr="00E50901">
        <w:rPr>
          <w:rFonts w:ascii="Arial" w:eastAsia="Times New Roman" w:hAnsi="Arial" w:cs="Arial"/>
          <w:b/>
        </w:rPr>
        <w:t>Cena (cena brutto oferty) – 60% = 60 pkt</w:t>
      </w:r>
    </w:p>
    <w:p w14:paraId="778B9AE5"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b/>
          <w:bCs/>
        </w:rPr>
        <w:t>. Okres rękojmi – 40% = 40 pkt.</w:t>
      </w:r>
    </w:p>
    <w:p w14:paraId="41C24198" w14:textId="77777777" w:rsidR="00E50901" w:rsidRPr="00E50901" w:rsidRDefault="00E50901" w:rsidP="00E50901">
      <w:pPr>
        <w:spacing w:before="28" w:after="0" w:line="102" w:lineRule="atLeast"/>
        <w:ind w:firstLine="720"/>
        <w:rPr>
          <w:rFonts w:ascii="Arial" w:eastAsia="Times New Roman" w:hAnsi="Arial" w:cs="Arial"/>
        </w:rPr>
      </w:pPr>
    </w:p>
    <w:p w14:paraId="545B4E8B"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16.2. Opis sposobu oceny ofert:</w:t>
      </w:r>
    </w:p>
    <w:p w14:paraId="4DE0FAAB" w14:textId="77777777" w:rsidR="00E50901" w:rsidRPr="00E50901" w:rsidRDefault="00E50901" w:rsidP="00E50901">
      <w:pPr>
        <w:spacing w:before="28" w:after="0" w:line="102" w:lineRule="atLeast"/>
        <w:rPr>
          <w:rFonts w:ascii="Arial" w:eastAsia="Times New Roman" w:hAnsi="Arial" w:cs="Arial"/>
        </w:rPr>
      </w:pPr>
    </w:p>
    <w:p w14:paraId="4AFD5999" w14:textId="77777777" w:rsidR="00E50901" w:rsidRPr="00E50901" w:rsidRDefault="00E50901" w:rsidP="00E50901">
      <w:pPr>
        <w:spacing w:before="28" w:after="0" w:line="102" w:lineRule="atLeast"/>
        <w:ind w:firstLine="720"/>
        <w:rPr>
          <w:rFonts w:ascii="Arial" w:eastAsia="Times New Roman" w:hAnsi="Arial" w:cs="Arial"/>
        </w:rPr>
      </w:pPr>
      <w:r w:rsidRPr="00E50901">
        <w:rPr>
          <w:rFonts w:ascii="Arial" w:eastAsia="Times New Roman" w:hAnsi="Arial" w:cs="Arial"/>
          <w:b/>
          <w:bCs/>
        </w:rPr>
        <w:t>. Cena</w:t>
      </w:r>
      <w:r w:rsidRPr="00E50901">
        <w:rPr>
          <w:rFonts w:ascii="Arial" w:eastAsia="Times New Roman" w:hAnsi="Arial" w:cs="Arial"/>
        </w:rPr>
        <w:t xml:space="preserve">  (cena brutto oferty)- </w:t>
      </w:r>
      <w:r w:rsidRPr="00E50901">
        <w:rPr>
          <w:rFonts w:ascii="Arial" w:eastAsia="Times New Roman" w:hAnsi="Arial" w:cs="Arial"/>
          <w:b/>
          <w:bCs/>
        </w:rPr>
        <w:t>60 pkt.</w:t>
      </w:r>
    </w:p>
    <w:p w14:paraId="74631680" w14:textId="77777777" w:rsidR="00E50901" w:rsidRPr="00E50901" w:rsidRDefault="00E50901" w:rsidP="00E50901">
      <w:pPr>
        <w:spacing w:before="28" w:after="0" w:line="102" w:lineRule="atLeast"/>
        <w:rPr>
          <w:rFonts w:ascii="Arial" w:eastAsia="Times New Roman" w:hAnsi="Arial" w:cs="Arial"/>
        </w:rPr>
      </w:pPr>
    </w:p>
    <w:p w14:paraId="18631720" w14:textId="77777777" w:rsidR="00E50901" w:rsidRPr="00E50901" w:rsidRDefault="00E50901" w:rsidP="00E50901">
      <w:pPr>
        <w:spacing w:before="28" w:after="0" w:line="102" w:lineRule="atLeast"/>
        <w:jc w:val="both"/>
        <w:rPr>
          <w:rFonts w:ascii="Calibri" w:eastAsia="Calibri" w:hAnsi="Calibri" w:cs="Times New Roman"/>
        </w:rPr>
      </w:pPr>
      <w:r w:rsidRPr="00E50901">
        <w:rPr>
          <w:rFonts w:ascii="Arial" w:eastAsia="Times New Roman" w:hAnsi="Arial" w:cs="Arial"/>
        </w:rPr>
        <w:t>Oferta niepodlegająca odrzuceniu z najniższą ceną brutto otrzyma maksymalną ilość punktów (60 pkt), a pozostałe oferty niepodlegające odrzuceniu otrzymają punkty obliczone według wzoru:</w:t>
      </w:r>
    </w:p>
    <w:p w14:paraId="2C7AEC62" w14:textId="77777777" w:rsidR="00E50901" w:rsidRPr="00E50901" w:rsidRDefault="00E50901" w:rsidP="00E50901">
      <w:pPr>
        <w:spacing w:before="28" w:after="0" w:line="102" w:lineRule="atLeast"/>
        <w:jc w:val="both"/>
        <w:rPr>
          <w:rFonts w:ascii="Calibri" w:eastAsia="Calibri" w:hAnsi="Calibri" w:cs="Times New Roman"/>
        </w:rPr>
      </w:pPr>
    </w:p>
    <w:p w14:paraId="02CB4991" w14:textId="77777777" w:rsidR="00E50901" w:rsidRPr="00E50901" w:rsidRDefault="00E50901" w:rsidP="00E50901">
      <w:pPr>
        <w:spacing w:before="28" w:after="0" w:line="102" w:lineRule="atLeast"/>
        <w:jc w:val="both"/>
        <w:rPr>
          <w:rFonts w:ascii="Arial" w:eastAsia="Times New Roman" w:hAnsi="Arial" w:cs="Arial"/>
          <w:b/>
          <w:bCs/>
        </w:rPr>
      </w:pPr>
      <w:r w:rsidRPr="00E50901">
        <w:rPr>
          <w:rFonts w:ascii="Calibri" w:eastAsia="Calibri" w:hAnsi="Calibri" w:cs="Times New Roman"/>
          <w:b/>
          <w:sz w:val="24"/>
          <w:szCs w:val="24"/>
        </w:rPr>
        <w:t>P1= Cmin/Cx60 pkt</w:t>
      </w:r>
    </w:p>
    <w:p w14:paraId="4BD1EA9C" w14:textId="77777777" w:rsidR="00E50901" w:rsidRPr="00E50901" w:rsidRDefault="00E50901" w:rsidP="00E50901">
      <w:pPr>
        <w:spacing w:before="28" w:after="0" w:line="102" w:lineRule="atLeast"/>
        <w:jc w:val="both"/>
        <w:rPr>
          <w:rFonts w:ascii="Arial" w:eastAsia="Times New Roman" w:hAnsi="Arial" w:cs="Arial"/>
          <w:b/>
          <w:bCs/>
        </w:rPr>
      </w:pPr>
    </w:p>
    <w:p w14:paraId="4F223F96" w14:textId="77777777" w:rsidR="00E50901" w:rsidRPr="00E50901" w:rsidRDefault="00E50901" w:rsidP="00E50901">
      <w:pPr>
        <w:spacing w:before="28" w:after="0" w:line="102" w:lineRule="atLeast"/>
        <w:jc w:val="both"/>
        <w:rPr>
          <w:rFonts w:ascii="Arial" w:eastAsia="Times New Roman" w:hAnsi="Arial" w:cs="Arial"/>
          <w:b/>
          <w:bCs/>
        </w:rPr>
      </w:pPr>
      <w:r w:rsidRPr="00E50901">
        <w:rPr>
          <w:rFonts w:ascii="Arial" w:eastAsia="Times New Roman" w:hAnsi="Arial" w:cs="Arial"/>
          <w:bCs/>
        </w:rPr>
        <w:t>gdzie:</w:t>
      </w:r>
    </w:p>
    <w:p w14:paraId="6FEE30F6" w14:textId="77777777" w:rsidR="00E50901" w:rsidRPr="00E50901" w:rsidRDefault="00E50901" w:rsidP="00E50901">
      <w:pPr>
        <w:spacing w:before="28" w:after="0" w:line="102" w:lineRule="atLeast"/>
        <w:jc w:val="both"/>
        <w:rPr>
          <w:rFonts w:ascii="Arial" w:eastAsia="Times New Roman" w:hAnsi="Arial" w:cs="Arial"/>
          <w:b/>
          <w:bCs/>
        </w:rPr>
      </w:pPr>
    </w:p>
    <w:p w14:paraId="1FD9348C" w14:textId="77777777" w:rsidR="00E50901" w:rsidRPr="00E50901" w:rsidRDefault="00E50901" w:rsidP="00E50901">
      <w:pPr>
        <w:spacing w:before="28" w:after="0" w:line="102" w:lineRule="atLeast"/>
        <w:rPr>
          <w:rFonts w:ascii="Arial" w:eastAsia="Times New Roman" w:hAnsi="Arial" w:cs="Arial"/>
          <w:b/>
          <w:bCs/>
        </w:rPr>
      </w:pPr>
      <w:r w:rsidRPr="00E50901">
        <w:rPr>
          <w:rFonts w:ascii="Arial" w:eastAsia="Times New Roman" w:hAnsi="Arial" w:cs="Arial"/>
          <w:b/>
          <w:bCs/>
        </w:rPr>
        <w:t xml:space="preserve">P1 </w:t>
      </w:r>
      <w:r w:rsidRPr="00E50901">
        <w:rPr>
          <w:rFonts w:ascii="Arial" w:eastAsia="Times New Roman" w:hAnsi="Arial" w:cs="Arial"/>
          <w:bCs/>
        </w:rPr>
        <w:t>– liczba punktów obliczona dla oferty badanej,</w:t>
      </w:r>
      <w:r w:rsidRPr="00E50901">
        <w:rPr>
          <w:rFonts w:ascii="Arial" w:eastAsia="Times New Roman" w:hAnsi="Arial" w:cs="Arial"/>
          <w:bCs/>
        </w:rPr>
        <w:br/>
      </w:r>
      <w:r w:rsidRPr="00E50901">
        <w:rPr>
          <w:rFonts w:ascii="Arial" w:eastAsia="Times New Roman" w:hAnsi="Arial" w:cs="Arial"/>
          <w:b/>
          <w:bCs/>
        </w:rPr>
        <w:t xml:space="preserve">Cmin </w:t>
      </w:r>
      <w:r w:rsidRPr="00E50901">
        <w:rPr>
          <w:rFonts w:ascii="Arial" w:eastAsia="Times New Roman" w:hAnsi="Arial" w:cs="Arial"/>
        </w:rPr>
        <w:t>– najniższa cena brutto spośród wszystkich ofert niepodlegających odrzuceniu</w:t>
      </w:r>
    </w:p>
    <w:p w14:paraId="6AC196FA" w14:textId="77777777" w:rsidR="00E50901" w:rsidRPr="00E50901" w:rsidRDefault="00E50901" w:rsidP="00E50901">
      <w:pPr>
        <w:spacing w:before="28" w:after="0" w:line="102" w:lineRule="atLeast"/>
        <w:rPr>
          <w:rFonts w:ascii="Arial" w:eastAsia="Times New Roman" w:hAnsi="Arial" w:cs="Arial"/>
          <w:b/>
          <w:bCs/>
        </w:rPr>
      </w:pPr>
      <w:r w:rsidRPr="00E50901">
        <w:rPr>
          <w:rFonts w:ascii="Arial" w:eastAsia="Times New Roman" w:hAnsi="Arial" w:cs="Arial"/>
          <w:b/>
          <w:bCs/>
        </w:rPr>
        <w:t xml:space="preserve">C </w:t>
      </w:r>
      <w:r w:rsidRPr="00E50901">
        <w:rPr>
          <w:rFonts w:ascii="Arial" w:eastAsia="Times New Roman" w:hAnsi="Arial" w:cs="Arial"/>
        </w:rPr>
        <w:t xml:space="preserve"> – cena brutto w  ofercie badanej</w:t>
      </w:r>
    </w:p>
    <w:p w14:paraId="1FC9F6E6"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b/>
          <w:bCs/>
        </w:rPr>
        <w:t xml:space="preserve">60 </w:t>
      </w:r>
      <w:r w:rsidRPr="00E50901">
        <w:rPr>
          <w:rFonts w:ascii="Arial" w:eastAsia="Times New Roman" w:hAnsi="Arial" w:cs="Arial"/>
        </w:rPr>
        <w:t>–</w:t>
      </w:r>
      <w:r w:rsidRPr="00E50901">
        <w:rPr>
          <w:rFonts w:ascii="Arial" w:eastAsia="Times New Roman" w:hAnsi="Arial" w:cs="Arial"/>
          <w:b/>
          <w:bCs/>
        </w:rPr>
        <w:t xml:space="preserve"> </w:t>
      </w:r>
      <w:r w:rsidRPr="00E50901">
        <w:rPr>
          <w:rFonts w:ascii="Arial" w:eastAsia="Times New Roman" w:hAnsi="Arial" w:cs="Arial"/>
        </w:rPr>
        <w:t>maksymalna ilość punktów w kryterium cena.</w:t>
      </w:r>
    </w:p>
    <w:p w14:paraId="2211959F" w14:textId="77777777" w:rsidR="00E50901" w:rsidRPr="00E50901" w:rsidRDefault="00E50901" w:rsidP="00E50901">
      <w:pPr>
        <w:spacing w:before="28" w:after="0" w:line="102" w:lineRule="atLeast"/>
        <w:rPr>
          <w:rFonts w:ascii="Arial" w:eastAsia="Times New Roman" w:hAnsi="Arial" w:cs="Arial"/>
        </w:rPr>
      </w:pPr>
    </w:p>
    <w:p w14:paraId="17A5B3DB" w14:textId="77777777" w:rsidR="00E50901" w:rsidRPr="00E50901" w:rsidRDefault="00E50901" w:rsidP="00E50901">
      <w:pPr>
        <w:spacing w:before="28" w:after="0" w:line="102" w:lineRule="atLeast"/>
        <w:rPr>
          <w:rFonts w:ascii="Arial" w:eastAsia="Times New Roman" w:hAnsi="Arial" w:cs="Arial"/>
          <w:b/>
          <w:bCs/>
        </w:rPr>
      </w:pPr>
      <w:r w:rsidRPr="00E50901">
        <w:rPr>
          <w:rFonts w:ascii="Arial" w:eastAsia="Times New Roman" w:hAnsi="Arial" w:cs="Arial"/>
          <w:b/>
          <w:bCs/>
        </w:rPr>
        <w:t>. Okres rękojmi – 40 pkt.</w:t>
      </w:r>
    </w:p>
    <w:p w14:paraId="4AF189C9" w14:textId="77777777" w:rsidR="00E50901" w:rsidRPr="00E50901" w:rsidRDefault="00E50901" w:rsidP="00E50901">
      <w:pPr>
        <w:spacing w:before="28" w:after="0" w:line="102" w:lineRule="atLeast"/>
        <w:ind w:firstLine="720"/>
        <w:rPr>
          <w:rFonts w:ascii="Arial" w:eastAsia="Times New Roman" w:hAnsi="Arial" w:cs="Arial"/>
          <w:b/>
          <w:bCs/>
        </w:rPr>
      </w:pPr>
    </w:p>
    <w:p w14:paraId="2F3FCAD3" w14:textId="77777777" w:rsidR="00E50901" w:rsidRPr="00E50901" w:rsidRDefault="00E50901" w:rsidP="00E50901">
      <w:pPr>
        <w:numPr>
          <w:ilvl w:val="0"/>
          <w:numId w:val="2"/>
        </w:numPr>
        <w:suppressAutoHyphens/>
        <w:spacing w:before="28" w:after="0" w:line="102" w:lineRule="atLeast"/>
        <w:rPr>
          <w:rFonts w:ascii="Arial" w:eastAsia="Times New Roman" w:hAnsi="Arial" w:cs="Arial"/>
          <w:bCs/>
        </w:rPr>
      </w:pPr>
      <w:r w:rsidRPr="00E50901">
        <w:rPr>
          <w:rFonts w:ascii="Arial" w:eastAsia="Times New Roman" w:hAnsi="Arial" w:cs="Arial"/>
          <w:bCs/>
        </w:rPr>
        <w:t>Najkrótszy możliwy okres rękojmi wymagany przez Zamawiającego</w:t>
      </w:r>
      <w:r w:rsidRPr="00E50901">
        <w:rPr>
          <w:rFonts w:ascii="Arial" w:eastAsia="Times New Roman" w:hAnsi="Arial" w:cs="Arial"/>
          <w:b/>
          <w:bCs/>
        </w:rPr>
        <w:t xml:space="preserve"> – 36 miesięcy </w:t>
      </w:r>
      <w:r w:rsidRPr="00E50901">
        <w:rPr>
          <w:rFonts w:ascii="Arial" w:eastAsia="Times New Roman" w:hAnsi="Arial" w:cs="Arial"/>
          <w:bCs/>
        </w:rPr>
        <w:t>od daty podpisania protokołu odbioru końcowego.</w:t>
      </w:r>
    </w:p>
    <w:p w14:paraId="3D54BC39" w14:textId="77777777" w:rsidR="00E50901" w:rsidRPr="00E50901" w:rsidRDefault="00E50901" w:rsidP="00E50901">
      <w:pPr>
        <w:numPr>
          <w:ilvl w:val="0"/>
          <w:numId w:val="2"/>
        </w:numPr>
        <w:suppressAutoHyphens/>
        <w:spacing w:before="28" w:after="0" w:line="102" w:lineRule="atLeast"/>
        <w:rPr>
          <w:rFonts w:ascii="Arial" w:eastAsia="Times New Roman" w:hAnsi="Arial" w:cs="Arial"/>
          <w:bCs/>
        </w:rPr>
      </w:pPr>
      <w:r w:rsidRPr="00E50901">
        <w:rPr>
          <w:rFonts w:ascii="Arial" w:eastAsia="Times New Roman" w:hAnsi="Arial" w:cs="Arial"/>
          <w:bCs/>
        </w:rPr>
        <w:t>Najdłuższy możliwy okres rękojmi wymagany przez Zamawiającego</w:t>
      </w:r>
      <w:r w:rsidRPr="00E50901">
        <w:rPr>
          <w:rFonts w:ascii="Arial" w:eastAsia="Times New Roman" w:hAnsi="Arial" w:cs="Arial"/>
          <w:b/>
          <w:bCs/>
        </w:rPr>
        <w:t xml:space="preserve"> – 60 miesięcy </w:t>
      </w:r>
      <w:r w:rsidRPr="00E50901">
        <w:rPr>
          <w:rFonts w:ascii="Arial" w:eastAsia="Times New Roman" w:hAnsi="Arial" w:cs="Arial"/>
          <w:bCs/>
        </w:rPr>
        <w:t>od daty podpisania protokołu odbioru końcowego.</w:t>
      </w:r>
    </w:p>
    <w:p w14:paraId="76C599B1" w14:textId="77777777" w:rsidR="00E50901" w:rsidRPr="00E50901" w:rsidRDefault="00E50901" w:rsidP="00E50901">
      <w:pPr>
        <w:numPr>
          <w:ilvl w:val="0"/>
          <w:numId w:val="2"/>
        </w:numPr>
        <w:suppressAutoHyphens/>
        <w:spacing w:before="28" w:after="0" w:line="102" w:lineRule="atLeast"/>
        <w:rPr>
          <w:rFonts w:ascii="Arial" w:eastAsia="Times New Roman" w:hAnsi="Arial" w:cs="Arial"/>
          <w:bCs/>
        </w:rPr>
      </w:pPr>
      <w:r w:rsidRPr="00E50901">
        <w:rPr>
          <w:rFonts w:ascii="Arial" w:eastAsia="Times New Roman" w:hAnsi="Arial" w:cs="Arial"/>
          <w:bCs/>
        </w:rPr>
        <w:t>Okres rękojmi należy podać w pełnych miesiącach.</w:t>
      </w:r>
    </w:p>
    <w:p w14:paraId="15A603FB" w14:textId="77777777" w:rsidR="00E50901" w:rsidRPr="00E50901" w:rsidRDefault="00E50901" w:rsidP="00E50901">
      <w:pPr>
        <w:spacing w:before="28" w:after="0" w:line="102" w:lineRule="atLeast"/>
        <w:ind w:left="720"/>
        <w:rPr>
          <w:rFonts w:ascii="Calibri" w:eastAsia="Calibri" w:hAnsi="Calibri" w:cs="Times New Roman"/>
        </w:rPr>
      </w:pPr>
      <w:r w:rsidRPr="00E50901">
        <w:rPr>
          <w:rFonts w:ascii="Arial" w:eastAsia="Times New Roman" w:hAnsi="Arial" w:cs="Arial"/>
          <w:bCs/>
        </w:rPr>
        <w:t>Oferta niepodlegająca odrzuceniu z najdłuższym okresem rękojmi otrzyma maksymalną ilość punktów (40pkt.), a pozostałe oferty niepodlegające odrzuceniu otrzymają punkty obliczone według wzoru:</w:t>
      </w:r>
    </w:p>
    <w:p w14:paraId="1CF35E39" w14:textId="77777777" w:rsidR="00E50901" w:rsidRPr="00E50901" w:rsidRDefault="00E50901" w:rsidP="00E50901">
      <w:pPr>
        <w:spacing w:after="200" w:line="276" w:lineRule="auto"/>
        <w:rPr>
          <w:rFonts w:ascii="Calibri" w:eastAsia="Calibri" w:hAnsi="Calibri" w:cs="Times New Roman"/>
        </w:rPr>
      </w:pPr>
    </w:p>
    <w:p w14:paraId="3F72605D" w14:textId="77777777" w:rsidR="00E50901" w:rsidRPr="00E50901" w:rsidRDefault="00E50901" w:rsidP="00E50901">
      <w:pPr>
        <w:spacing w:before="28" w:after="0" w:line="102" w:lineRule="atLeast"/>
        <w:jc w:val="both"/>
        <w:rPr>
          <w:rFonts w:ascii="Arial" w:eastAsia="Times New Roman" w:hAnsi="Arial" w:cs="Arial"/>
          <w:b/>
          <w:bCs/>
        </w:rPr>
      </w:pPr>
      <w:r w:rsidRPr="00E50901">
        <w:rPr>
          <w:rFonts w:ascii="Calibri" w:eastAsia="Times New Roman" w:hAnsi="Calibri" w:cs="Arial"/>
          <w:b/>
          <w:bCs/>
          <w:sz w:val="24"/>
          <w:szCs w:val="24"/>
        </w:rPr>
        <w:t>P2 = R/Rmax x 40 pkt</w:t>
      </w:r>
    </w:p>
    <w:p w14:paraId="21E79758" w14:textId="77777777" w:rsidR="00E50901" w:rsidRPr="00E50901" w:rsidRDefault="00E50901" w:rsidP="00E50901">
      <w:pPr>
        <w:spacing w:before="28" w:after="0" w:line="102" w:lineRule="atLeast"/>
        <w:jc w:val="both"/>
        <w:rPr>
          <w:rFonts w:ascii="Arial" w:eastAsia="Times New Roman" w:hAnsi="Arial" w:cs="Arial"/>
          <w:b/>
          <w:bCs/>
        </w:rPr>
      </w:pPr>
    </w:p>
    <w:p w14:paraId="4CA5D05A" w14:textId="77777777" w:rsidR="00E50901" w:rsidRPr="00E50901" w:rsidRDefault="00E50901" w:rsidP="00E50901">
      <w:pPr>
        <w:spacing w:before="28" w:after="0" w:line="102" w:lineRule="atLeast"/>
        <w:jc w:val="both"/>
        <w:rPr>
          <w:rFonts w:ascii="Arial" w:eastAsia="Times New Roman" w:hAnsi="Arial" w:cs="Arial"/>
          <w:b/>
          <w:bCs/>
        </w:rPr>
      </w:pPr>
      <w:r w:rsidRPr="00E50901">
        <w:rPr>
          <w:rFonts w:ascii="Arial" w:eastAsia="Times New Roman" w:hAnsi="Arial" w:cs="Arial"/>
          <w:bCs/>
        </w:rPr>
        <w:t>gdzie:</w:t>
      </w:r>
    </w:p>
    <w:p w14:paraId="1036EE2E" w14:textId="77777777" w:rsidR="00E50901" w:rsidRPr="00E50901" w:rsidRDefault="00E50901" w:rsidP="00E50901">
      <w:pPr>
        <w:spacing w:before="28" w:after="0" w:line="102" w:lineRule="atLeast"/>
        <w:jc w:val="both"/>
        <w:rPr>
          <w:rFonts w:ascii="Arial" w:eastAsia="Times New Roman" w:hAnsi="Arial" w:cs="Arial"/>
          <w:b/>
          <w:bCs/>
        </w:rPr>
      </w:pPr>
    </w:p>
    <w:p w14:paraId="265C1A41" w14:textId="77777777" w:rsidR="00E50901" w:rsidRPr="00E50901" w:rsidRDefault="00E50901" w:rsidP="00E50901">
      <w:pPr>
        <w:spacing w:before="28" w:after="0" w:line="102" w:lineRule="atLeast"/>
        <w:rPr>
          <w:rFonts w:ascii="Arial" w:eastAsia="Times New Roman" w:hAnsi="Arial" w:cs="Arial"/>
          <w:b/>
          <w:bCs/>
        </w:rPr>
      </w:pPr>
      <w:r w:rsidRPr="00E50901">
        <w:rPr>
          <w:rFonts w:ascii="Arial" w:eastAsia="Times New Roman" w:hAnsi="Arial" w:cs="Arial"/>
          <w:b/>
          <w:bCs/>
        </w:rPr>
        <w:lastRenderedPageBreak/>
        <w:t xml:space="preserve">P2 </w:t>
      </w:r>
      <w:r w:rsidRPr="00E50901">
        <w:rPr>
          <w:rFonts w:ascii="Arial" w:eastAsia="Times New Roman" w:hAnsi="Arial" w:cs="Arial"/>
          <w:bCs/>
        </w:rPr>
        <w:t>– liczba punktów obliczona dla oferty badanej,</w:t>
      </w:r>
      <w:r w:rsidRPr="00E50901">
        <w:rPr>
          <w:rFonts w:ascii="Arial" w:eastAsia="Times New Roman" w:hAnsi="Arial" w:cs="Arial"/>
          <w:bCs/>
        </w:rPr>
        <w:br/>
      </w:r>
      <w:r w:rsidRPr="00E50901">
        <w:rPr>
          <w:rFonts w:ascii="Arial" w:eastAsia="Times New Roman" w:hAnsi="Arial" w:cs="Arial"/>
          <w:b/>
          <w:bCs/>
        </w:rPr>
        <w:t xml:space="preserve">R  </w:t>
      </w:r>
      <w:r w:rsidRPr="00E50901">
        <w:rPr>
          <w:rFonts w:ascii="Arial" w:eastAsia="Times New Roman" w:hAnsi="Arial" w:cs="Arial"/>
        </w:rPr>
        <w:t>–  okres rękojmi podany w ofercie badanej,</w:t>
      </w:r>
    </w:p>
    <w:p w14:paraId="3667E44A" w14:textId="77777777" w:rsidR="00E50901" w:rsidRPr="00E50901" w:rsidRDefault="00E50901" w:rsidP="00E50901">
      <w:pPr>
        <w:spacing w:before="28" w:after="0" w:line="102" w:lineRule="atLeast"/>
        <w:rPr>
          <w:rFonts w:ascii="Arial" w:eastAsia="Times New Roman" w:hAnsi="Arial" w:cs="Arial"/>
          <w:b/>
          <w:bCs/>
        </w:rPr>
      </w:pPr>
      <w:r w:rsidRPr="00E50901">
        <w:rPr>
          <w:rFonts w:ascii="Arial" w:eastAsia="Times New Roman" w:hAnsi="Arial" w:cs="Arial"/>
          <w:b/>
          <w:bCs/>
        </w:rPr>
        <w:t xml:space="preserve">R max </w:t>
      </w:r>
      <w:r w:rsidRPr="00E50901">
        <w:rPr>
          <w:rFonts w:ascii="Arial" w:eastAsia="Times New Roman" w:hAnsi="Arial" w:cs="Arial"/>
          <w:bCs/>
        </w:rPr>
        <w:t>– najdłuższy okres rękojmi spośród wszystkich ofert niepodlegających odrzuceniu,</w:t>
      </w:r>
    </w:p>
    <w:p w14:paraId="4AADB8F5"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b/>
          <w:bCs/>
        </w:rPr>
        <w:t xml:space="preserve">40 </w:t>
      </w:r>
      <w:r w:rsidRPr="00E50901">
        <w:rPr>
          <w:rFonts w:ascii="Arial" w:eastAsia="Times New Roman" w:hAnsi="Arial" w:cs="Arial"/>
        </w:rPr>
        <w:t>–</w:t>
      </w:r>
      <w:r w:rsidRPr="00E50901">
        <w:rPr>
          <w:rFonts w:ascii="Arial" w:eastAsia="Times New Roman" w:hAnsi="Arial" w:cs="Arial"/>
          <w:b/>
          <w:bCs/>
        </w:rPr>
        <w:t xml:space="preserve"> </w:t>
      </w:r>
      <w:r w:rsidRPr="00E50901">
        <w:rPr>
          <w:rFonts w:ascii="Arial" w:eastAsia="Times New Roman" w:hAnsi="Arial" w:cs="Arial"/>
        </w:rPr>
        <w:t>maksymalna ilość punktów w kryterium okres rękojmi.</w:t>
      </w:r>
    </w:p>
    <w:p w14:paraId="059D7330" w14:textId="77777777" w:rsidR="00E50901" w:rsidRPr="00E50901" w:rsidRDefault="00E50901" w:rsidP="00E50901">
      <w:pPr>
        <w:spacing w:before="28" w:after="0" w:line="102" w:lineRule="atLeast"/>
        <w:rPr>
          <w:rFonts w:ascii="Arial" w:eastAsia="Times New Roman" w:hAnsi="Arial" w:cs="Arial"/>
        </w:rPr>
      </w:pPr>
    </w:p>
    <w:p w14:paraId="0458A64C"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Niepodanie żadnej wartości dla okresu rękojmi albo zaoferowanie okresu rękojmi:</w:t>
      </w:r>
    </w:p>
    <w:p w14:paraId="57F06B61"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 w niepełnych miesiącach lub</w:t>
      </w:r>
    </w:p>
    <w:p w14:paraId="3D5443CD"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 xml:space="preserve">- krótszego niż 36 miesięcy, lub dłuższego niż 60 miesięcy spowoduje </w:t>
      </w:r>
      <w:r w:rsidRPr="00E50901">
        <w:rPr>
          <w:rFonts w:ascii="Arial" w:eastAsia="Times New Roman" w:hAnsi="Arial" w:cs="Arial"/>
          <w:b/>
        </w:rPr>
        <w:t>odrzucenie</w:t>
      </w:r>
      <w:r w:rsidRPr="00E50901">
        <w:rPr>
          <w:rFonts w:ascii="Arial" w:eastAsia="Times New Roman" w:hAnsi="Arial" w:cs="Arial"/>
        </w:rPr>
        <w:t xml:space="preserve"> oferty.</w:t>
      </w:r>
    </w:p>
    <w:p w14:paraId="64B9E7F6" w14:textId="77777777" w:rsidR="00E50901" w:rsidRPr="00E50901" w:rsidRDefault="00E50901" w:rsidP="00E50901">
      <w:pPr>
        <w:spacing w:before="28" w:after="0" w:line="102" w:lineRule="atLeast"/>
        <w:rPr>
          <w:rFonts w:ascii="Arial" w:eastAsia="Times New Roman" w:hAnsi="Arial" w:cs="Arial"/>
        </w:rPr>
      </w:pPr>
    </w:p>
    <w:p w14:paraId="4B04B610" w14:textId="77777777" w:rsidR="00E50901" w:rsidRPr="00E50901" w:rsidRDefault="00E50901" w:rsidP="00E50901">
      <w:pPr>
        <w:spacing w:before="221" w:after="0" w:line="102" w:lineRule="atLeast"/>
        <w:jc w:val="both"/>
        <w:rPr>
          <w:rFonts w:ascii="Arial" w:eastAsia="Times New Roman" w:hAnsi="Arial" w:cs="Arial"/>
          <w:b/>
        </w:rPr>
      </w:pPr>
      <w:r w:rsidRPr="00E50901">
        <w:rPr>
          <w:rFonts w:ascii="Arial" w:eastAsia="Times New Roman" w:hAnsi="Arial" w:cs="Arial"/>
        </w:rPr>
        <w:t>16.3. Za najkorzystniejszą uznana zostanie oferta z najwyższą sumą punktów z dwóch kryteriów (P). Suma punktów będzie liczona w następujący sposób:</w:t>
      </w:r>
    </w:p>
    <w:p w14:paraId="0EC95AA8" w14:textId="77777777" w:rsidR="00E50901" w:rsidRPr="00E50901" w:rsidRDefault="00E50901" w:rsidP="00E50901">
      <w:pPr>
        <w:spacing w:before="221" w:after="0" w:line="102" w:lineRule="atLeast"/>
        <w:jc w:val="center"/>
        <w:rPr>
          <w:rFonts w:ascii="Arial" w:eastAsia="Times New Roman" w:hAnsi="Arial" w:cs="Arial"/>
        </w:rPr>
      </w:pPr>
      <w:r w:rsidRPr="00E50901">
        <w:rPr>
          <w:rFonts w:ascii="Arial" w:eastAsia="Times New Roman" w:hAnsi="Arial" w:cs="Arial"/>
          <w:b/>
        </w:rPr>
        <w:t>P = P1 + P2</w:t>
      </w:r>
    </w:p>
    <w:p w14:paraId="5DA7A683" w14:textId="77777777" w:rsidR="00E50901" w:rsidRPr="00E50901" w:rsidRDefault="00E50901" w:rsidP="00E50901">
      <w:pPr>
        <w:spacing w:before="221" w:after="0" w:line="102" w:lineRule="atLeast"/>
        <w:jc w:val="both"/>
        <w:rPr>
          <w:rFonts w:ascii="Arial" w:eastAsia="Times New Roman" w:hAnsi="Arial" w:cs="Arial"/>
        </w:rPr>
      </w:pPr>
      <w:r w:rsidRPr="00E50901">
        <w:rPr>
          <w:rFonts w:ascii="Arial" w:eastAsia="Times New Roman" w:hAnsi="Arial" w:cs="Arial"/>
        </w:rPr>
        <w:t>Maksymalna liczba punktów jaką może uzyskać Wykonawca to 100 punktów, na które sumuje się: 60 pkt z kryterium cena, oraz 40 pkt z kryterium okres rękojmi.</w:t>
      </w:r>
    </w:p>
    <w:p w14:paraId="03ABD45F" w14:textId="77777777" w:rsidR="00E50901" w:rsidRPr="00E50901" w:rsidRDefault="00E50901" w:rsidP="00E50901">
      <w:pPr>
        <w:spacing w:before="221" w:after="0" w:line="102" w:lineRule="atLeast"/>
        <w:rPr>
          <w:rFonts w:ascii="Arial" w:eastAsia="Times New Roman" w:hAnsi="Arial" w:cs="Arial"/>
        </w:rPr>
      </w:pPr>
      <w:r w:rsidRPr="00E50901">
        <w:rPr>
          <w:rFonts w:ascii="Arial" w:eastAsia="Times New Roman" w:hAnsi="Arial" w:cs="Arial"/>
        </w:rPr>
        <w:t>16.4. Ilość punktów zostanie zaokrąglona do dwóch miejsc po przecinku.</w:t>
      </w:r>
    </w:p>
    <w:p w14:paraId="71FEFFC0"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16.5. Jeżeli nie można wybrać najkorzystniejszej oferty z uwagi na to,  ze względu na to, że dwie lub więcej ofert przedstawia taki sam bilans ceny i innych kryteriów oceny ofert, Zamawiający spośród tych ofert wybierze ofertę, która otrzymała najwyższą ocenę w kryterium o najwyższej wadze.</w:t>
      </w:r>
    </w:p>
    <w:p w14:paraId="5EA64E47"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16.6. Jeżeli oferty otrzymały taką samą ocenę w kryterium o najwyższej wadze, Zamawiający wybiera ofertę z najniższą ceną.</w:t>
      </w:r>
    </w:p>
    <w:p w14:paraId="2D15D86E"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16.7. Jeżeli nie może dokonać wyboru oferty w sposób o którym mowa w pkt 16.6., Zamawiający wezwie Wykonawców, którzy złożyli te oferty, do złożenia w terminie określonym przez Zamawiającego ofert dodatkowych zawierających nową cenę. </w:t>
      </w:r>
    </w:p>
    <w:p w14:paraId="3A1CB73F"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16.8. Wykonawcy składając oferty dodatkowe nie mogą zaoferować cen wyższych niż zaoferowane w uprzednio złożonych przez nich ofertach.</w:t>
      </w:r>
    </w:p>
    <w:p w14:paraId="7AAECA11" w14:textId="77777777" w:rsidR="00E50901" w:rsidRPr="00E50901" w:rsidRDefault="00E50901" w:rsidP="00E50901">
      <w:pPr>
        <w:spacing w:before="28" w:after="0" w:line="102" w:lineRule="atLeast"/>
        <w:jc w:val="both"/>
        <w:rPr>
          <w:rFonts w:ascii="Arial" w:eastAsia="Times New Roman" w:hAnsi="Arial" w:cs="Arial"/>
        </w:rPr>
      </w:pPr>
    </w:p>
    <w:p w14:paraId="1E8AFABE" w14:textId="77777777" w:rsidR="00E50901" w:rsidRPr="00E50901" w:rsidRDefault="00E50901" w:rsidP="00E50901">
      <w:pPr>
        <w:spacing w:before="28" w:after="0" w:line="102" w:lineRule="atLeast"/>
        <w:jc w:val="both"/>
        <w:rPr>
          <w:rFonts w:ascii="Arial" w:eastAsia="Times New Roman" w:hAnsi="Arial" w:cs="Arial"/>
          <w:b/>
          <w:bCs/>
          <w:u w:val="single"/>
        </w:rPr>
      </w:pPr>
      <w:r w:rsidRPr="00E50901">
        <w:rPr>
          <w:rFonts w:ascii="Arial" w:eastAsia="Times New Roman" w:hAnsi="Arial" w:cs="Arial"/>
          <w:b/>
          <w:bCs/>
          <w:u w:val="single"/>
        </w:rPr>
        <w:t>17.</w:t>
      </w:r>
      <w:r w:rsidRPr="00E50901">
        <w:rPr>
          <w:rFonts w:ascii="Arial" w:eastAsia="Times New Roman" w:hAnsi="Arial" w:cs="Arial"/>
          <w:u w:val="single"/>
        </w:rPr>
        <w:t xml:space="preserve"> </w:t>
      </w:r>
      <w:r w:rsidRPr="00E50901">
        <w:rPr>
          <w:rFonts w:ascii="Arial" w:eastAsia="Times New Roman" w:hAnsi="Arial" w:cs="Arial"/>
          <w:b/>
          <w:bCs/>
          <w:u w:val="single"/>
        </w:rPr>
        <w:t>Wybór najkorzystniejszej oferty</w:t>
      </w:r>
    </w:p>
    <w:p w14:paraId="54C21B92"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17.1. Zamawiający wybiera najkorzystniejszą ofertę w terminie związania ofertą.</w:t>
      </w:r>
    </w:p>
    <w:p w14:paraId="35A893FF"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17.2. Jeżeli termin związania ofertą upłynął przed wyborem najkorzystniejszej oferty, Zamawiający wzywa Wykonawcę, którego oferta otrzymała najwyższą ocenę, do wyrażenia, w wyznaczonym przez Zamawiającego terminie, pisemnej zgody na wybór jego oferty.</w:t>
      </w:r>
    </w:p>
    <w:p w14:paraId="1F425CF4" w14:textId="49C493F3"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17.3. W przypadku braku zgody, o której mowa w pkt 17.2., Zamawiający zwraca się </w:t>
      </w:r>
      <w:r w:rsidR="00580BD0">
        <w:rPr>
          <w:rFonts w:ascii="Arial" w:eastAsia="Times New Roman" w:hAnsi="Arial" w:cs="Arial"/>
        </w:rPr>
        <w:br/>
      </w:r>
      <w:r w:rsidRPr="00E50901">
        <w:rPr>
          <w:rFonts w:ascii="Arial" w:eastAsia="Times New Roman" w:hAnsi="Arial" w:cs="Arial"/>
        </w:rPr>
        <w:t>o wyrażenie takiej zgody do kolejnego Wykonawcy, którego oferta została najwyżej oceniona, chyba ze zachodzą przesłanki do unieważnienia postępowania.</w:t>
      </w:r>
    </w:p>
    <w:p w14:paraId="4FF4C2C6"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17.4. Stosownie do art. 253 ust.1 ustawy Pzp, Zamawiający niezwłocznie po wyborze najkorzystniejszej oferty informuje równocześnie Wykonawców, którzy złożyli oferty, o:</w:t>
      </w:r>
    </w:p>
    <w:p w14:paraId="7BE1005D"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1D7F935"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2) Wykonawcach, których oferty zostały odrzucone, podając uzasadnienie faktyczne i prawne.</w:t>
      </w:r>
    </w:p>
    <w:p w14:paraId="55801ED3"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17.5. Zamawiający udostępnia niezwłocznie informacje, o których mowa w pkt 17.4 ppkt 1) SWZ, na stronie internetowej prowadzonego postępowania: </w:t>
      </w:r>
      <w:hyperlink r:id="rId16" w:history="1">
        <w:r w:rsidRPr="00E50901">
          <w:rPr>
            <w:rFonts w:ascii="Arial" w:eastAsia="Times New Roman" w:hAnsi="Arial" w:cs="Arial"/>
            <w:color w:val="000080"/>
            <w:u w:val="single"/>
          </w:rPr>
          <w:t>www.znm.kutno.pl</w:t>
        </w:r>
      </w:hyperlink>
      <w:r w:rsidRPr="00E50901">
        <w:rPr>
          <w:rFonts w:ascii="Arial" w:eastAsia="Times New Roman" w:hAnsi="Arial" w:cs="Arial"/>
        </w:rPr>
        <w:t xml:space="preserve"> w zakładce Przetargi.</w:t>
      </w:r>
    </w:p>
    <w:p w14:paraId="2F2B63D1" w14:textId="77777777" w:rsidR="00E50901" w:rsidRPr="00E50901" w:rsidRDefault="00E50901" w:rsidP="00E50901">
      <w:pPr>
        <w:spacing w:before="28" w:after="0" w:line="102" w:lineRule="atLeast"/>
        <w:jc w:val="both"/>
        <w:rPr>
          <w:rFonts w:ascii="Arial" w:eastAsia="Times New Roman" w:hAnsi="Arial" w:cs="Arial"/>
        </w:rPr>
      </w:pPr>
    </w:p>
    <w:p w14:paraId="2EA10744" w14:textId="77777777" w:rsidR="00E50901" w:rsidRPr="00E50901" w:rsidRDefault="00E50901" w:rsidP="00E50901">
      <w:pPr>
        <w:spacing w:before="28" w:after="0" w:line="102" w:lineRule="atLeast"/>
        <w:jc w:val="both"/>
        <w:rPr>
          <w:rFonts w:ascii="Arial" w:eastAsia="Times New Roman" w:hAnsi="Arial" w:cs="Arial"/>
        </w:rPr>
      </w:pPr>
    </w:p>
    <w:p w14:paraId="72A09A56" w14:textId="6991F508" w:rsidR="00E50901" w:rsidRPr="00E50901" w:rsidRDefault="00E50901" w:rsidP="00E50901">
      <w:pPr>
        <w:spacing w:before="28" w:after="0" w:line="102" w:lineRule="atLeast"/>
        <w:jc w:val="both"/>
        <w:rPr>
          <w:rFonts w:ascii="Arial" w:eastAsia="Times New Roman" w:hAnsi="Arial" w:cs="Arial"/>
          <w:b/>
          <w:bCs/>
          <w:u w:val="single"/>
        </w:rPr>
      </w:pPr>
      <w:r w:rsidRPr="00E50901">
        <w:rPr>
          <w:rFonts w:ascii="Arial" w:eastAsia="Times New Roman" w:hAnsi="Arial" w:cs="Arial"/>
          <w:b/>
          <w:bCs/>
          <w:u w:val="single"/>
        </w:rPr>
        <w:lastRenderedPageBreak/>
        <w:t>18.</w:t>
      </w:r>
      <w:r w:rsidRPr="00E50901">
        <w:rPr>
          <w:rFonts w:ascii="Arial" w:eastAsia="Times New Roman" w:hAnsi="Arial" w:cs="Arial"/>
          <w:u w:val="single"/>
        </w:rPr>
        <w:t xml:space="preserve"> </w:t>
      </w:r>
      <w:r w:rsidRPr="00E50901">
        <w:rPr>
          <w:rFonts w:ascii="Arial" w:eastAsia="Times New Roman" w:hAnsi="Arial" w:cs="Arial"/>
          <w:b/>
          <w:bCs/>
          <w:u w:val="single"/>
        </w:rPr>
        <w:t xml:space="preserve">Informacje o formalnościach, jakie powinny zostać dopełnione po wyborze oferty </w:t>
      </w:r>
      <w:r w:rsidR="00350098">
        <w:rPr>
          <w:rFonts w:ascii="Arial" w:eastAsia="Times New Roman" w:hAnsi="Arial" w:cs="Arial"/>
          <w:b/>
          <w:bCs/>
          <w:u w:val="single"/>
        </w:rPr>
        <w:br/>
      </w:r>
      <w:r w:rsidRPr="00E50901">
        <w:rPr>
          <w:rFonts w:ascii="Arial" w:eastAsia="Times New Roman" w:hAnsi="Arial" w:cs="Arial"/>
          <w:b/>
          <w:bCs/>
          <w:u w:val="single"/>
        </w:rPr>
        <w:t>w celu zawarcia umowy.</w:t>
      </w:r>
    </w:p>
    <w:p w14:paraId="164DBEE5" w14:textId="77777777" w:rsidR="00E50901" w:rsidRPr="00E50901" w:rsidRDefault="00E50901" w:rsidP="00E50901">
      <w:pPr>
        <w:spacing w:before="28" w:after="0" w:line="102" w:lineRule="atLeast"/>
        <w:jc w:val="both"/>
        <w:rPr>
          <w:rFonts w:ascii="Arial" w:eastAsia="Times New Roman" w:hAnsi="Arial" w:cs="Arial"/>
          <w:b/>
          <w:bCs/>
          <w:u w:val="single"/>
        </w:rPr>
      </w:pPr>
    </w:p>
    <w:p w14:paraId="3FA10F2A"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18.1. Z wykonawcą, który złoży najkorzystniejszą ofertę zostanie podpisana umowa, której wzór stanowi </w:t>
      </w:r>
      <w:r w:rsidRPr="00E50901">
        <w:rPr>
          <w:rFonts w:ascii="Arial" w:eastAsia="Times New Roman" w:hAnsi="Arial" w:cs="Arial"/>
          <w:b/>
          <w:bCs/>
        </w:rPr>
        <w:t xml:space="preserve">Załącznik nr 4 do SWZ. </w:t>
      </w:r>
    </w:p>
    <w:p w14:paraId="20CF8C09" w14:textId="532D0FDC"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Termin zawarcia umowy zostanie określony w informacji o wynikach postępowania. Termin ten może ulec zmianie w przypadku złożenia przez któregoś z wykonawców odwołania. </w:t>
      </w:r>
      <w:r w:rsidR="003A5104">
        <w:rPr>
          <w:rFonts w:ascii="Arial" w:eastAsia="Times New Roman" w:hAnsi="Arial" w:cs="Arial"/>
        </w:rPr>
        <w:br/>
      </w:r>
      <w:r w:rsidRPr="00E50901">
        <w:rPr>
          <w:rFonts w:ascii="Arial" w:eastAsia="Times New Roman" w:hAnsi="Arial" w:cs="Arial"/>
        </w:rPr>
        <w:t>O nowym terminie zawarcia umowy Wykonawca zostanie poinformowany po ostatecznym rozstrzygnięciu odwołania.</w:t>
      </w:r>
    </w:p>
    <w:p w14:paraId="553BFD93" w14:textId="29EC2562"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 xml:space="preserve">18.2. Wykonawca, którego oferta zostanie wybrana jako najkorzystniejsza, przekaże zamawiającemu: dane niezbędne do wpisania w komparycji umowy, dokumenty potwierdzające umocowanie osób podpisujących umowę do reprezentowania wykonawcy, </w:t>
      </w:r>
      <w:r w:rsidR="00720B0D">
        <w:rPr>
          <w:rFonts w:ascii="Arial" w:eastAsia="Times New Roman" w:hAnsi="Arial" w:cs="Arial"/>
        </w:rPr>
        <w:br/>
      </w:r>
      <w:r w:rsidRPr="00E50901">
        <w:rPr>
          <w:rFonts w:ascii="Arial" w:eastAsia="Times New Roman" w:hAnsi="Arial" w:cs="Arial"/>
        </w:rPr>
        <w:t>o ile umocowanie to nie będzie wynikać z dokumentów załączonych do oferty.</w:t>
      </w:r>
    </w:p>
    <w:p w14:paraId="797BD51A"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18.3. W przypadku, gdy zostanie wybrana najkorzystniejsza oferta wykonawców wspólnie ubiegających się o udzielenie zamówienia, wykonawca przed podpisaniem umowy na wezwanie zamawiającego przedłoży umowę regulującą współpracę wykonawców.</w:t>
      </w:r>
    </w:p>
    <w:p w14:paraId="1EAB4B72"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18.4. O terminie złożenia dokumentu, o którym mowa w pkt 18.3. zamawiający powiadomi wykonawcę odrębnym pismem.</w:t>
      </w:r>
    </w:p>
    <w:p w14:paraId="2C7A17C7"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18.5. Umowa wymaga, pod rygorem nieważności, zachowania formy pisemnej.</w:t>
      </w:r>
    </w:p>
    <w:p w14:paraId="62EEEC15"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18.6. Umowa w sprawie przedmiotowego zamówienia publicznego jest jawna i podlega udostępnianiu na zasadach określonych w przepisach o dostępie do informacji publicznej.</w:t>
      </w:r>
    </w:p>
    <w:p w14:paraId="02E3C3B7" w14:textId="77777777" w:rsidR="00E50901" w:rsidRPr="00E50901" w:rsidRDefault="00E50901" w:rsidP="00E50901">
      <w:pPr>
        <w:spacing w:before="28" w:after="0" w:line="102" w:lineRule="atLeast"/>
        <w:rPr>
          <w:rFonts w:ascii="Arial" w:eastAsia="Times New Roman" w:hAnsi="Arial" w:cs="Arial"/>
        </w:rPr>
      </w:pPr>
    </w:p>
    <w:p w14:paraId="76D7EE09" w14:textId="77777777" w:rsidR="00E50901" w:rsidRPr="00E50901" w:rsidRDefault="00E50901" w:rsidP="00E50901">
      <w:pPr>
        <w:spacing w:before="28" w:after="0" w:line="102" w:lineRule="atLeast"/>
        <w:rPr>
          <w:rFonts w:ascii="Arial" w:eastAsia="Times New Roman" w:hAnsi="Arial" w:cs="Arial"/>
          <w:b/>
          <w:bCs/>
          <w:u w:val="single"/>
        </w:rPr>
      </w:pPr>
      <w:r w:rsidRPr="00E50901">
        <w:rPr>
          <w:rFonts w:ascii="Arial" w:eastAsia="Times New Roman" w:hAnsi="Arial" w:cs="Arial"/>
          <w:b/>
          <w:bCs/>
          <w:u w:val="single"/>
        </w:rPr>
        <w:t>19.</w:t>
      </w:r>
      <w:r w:rsidRPr="00E50901">
        <w:rPr>
          <w:rFonts w:ascii="Arial" w:eastAsia="Times New Roman" w:hAnsi="Arial" w:cs="Arial"/>
          <w:u w:val="single"/>
        </w:rPr>
        <w:t xml:space="preserve"> </w:t>
      </w:r>
      <w:r w:rsidRPr="00E50901">
        <w:rPr>
          <w:rFonts w:ascii="Arial" w:eastAsia="Times New Roman" w:hAnsi="Arial" w:cs="Arial"/>
          <w:b/>
          <w:bCs/>
          <w:u w:val="single"/>
        </w:rPr>
        <w:t>Wymagania dotyczące zabezpieczenia należytego wykonania umowy:</w:t>
      </w:r>
    </w:p>
    <w:p w14:paraId="54D3D611" w14:textId="77777777" w:rsidR="00E50901" w:rsidRPr="00E50901" w:rsidRDefault="00E50901" w:rsidP="00E50901">
      <w:pPr>
        <w:spacing w:before="28" w:after="0" w:line="102" w:lineRule="atLeast"/>
        <w:rPr>
          <w:rFonts w:ascii="Arial" w:eastAsia="Times New Roman" w:hAnsi="Arial" w:cs="Arial"/>
          <w:b/>
          <w:bCs/>
        </w:rPr>
      </w:pPr>
    </w:p>
    <w:p w14:paraId="5DC83240"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 xml:space="preserve">19.1. Zamawiający żąda wniesienia przez wykonawcę zabezpieczenia należytego wykonania umowy w wysokości </w:t>
      </w:r>
      <w:r w:rsidRPr="00E50901">
        <w:rPr>
          <w:rFonts w:ascii="Arial" w:eastAsia="Times New Roman" w:hAnsi="Arial" w:cs="Arial"/>
          <w:b/>
          <w:bCs/>
        </w:rPr>
        <w:t>5 %</w:t>
      </w:r>
      <w:r w:rsidRPr="00E50901">
        <w:rPr>
          <w:rFonts w:ascii="Arial" w:eastAsia="Times New Roman" w:hAnsi="Arial" w:cs="Arial"/>
        </w:rPr>
        <w:t xml:space="preserve"> w stosunku do ceny całkowitej podanej w ofercie (ceny brutto).</w:t>
      </w:r>
    </w:p>
    <w:p w14:paraId="643CA68D"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19.2. Zabezpieczenie może być wnoszone według wyboru wykonawcy w formach wymienionych w art. 450 ust. 1 ustawy Prawo zamówień publicznych.</w:t>
      </w:r>
    </w:p>
    <w:p w14:paraId="05CE5F3F" w14:textId="1EACEFE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 xml:space="preserve">19.3. Zamawiający nie wyraża zgody na wniesienie zabezpieczenia w formach określonych </w:t>
      </w:r>
      <w:r w:rsidR="000E63D5">
        <w:rPr>
          <w:rFonts w:ascii="Arial" w:eastAsia="Times New Roman" w:hAnsi="Arial" w:cs="Arial"/>
        </w:rPr>
        <w:br/>
      </w:r>
      <w:r w:rsidRPr="00E50901">
        <w:rPr>
          <w:rFonts w:ascii="Arial" w:eastAsia="Times New Roman" w:hAnsi="Arial" w:cs="Arial"/>
        </w:rPr>
        <w:t>w art. 450 ust. 2 ustawy Prawo zamówień publicznych.</w:t>
      </w:r>
    </w:p>
    <w:p w14:paraId="59289634" w14:textId="6B7C467C"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 xml:space="preserve">19.4. 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w:t>
      </w:r>
      <w:r w:rsidR="000E63D5">
        <w:rPr>
          <w:rFonts w:ascii="Arial" w:eastAsia="Times New Roman" w:hAnsi="Arial" w:cs="Arial"/>
        </w:rPr>
        <w:br/>
      </w:r>
      <w:r w:rsidRPr="00E50901">
        <w:rPr>
          <w:rFonts w:ascii="Arial" w:eastAsia="Times New Roman" w:hAnsi="Arial" w:cs="Arial"/>
        </w:rPr>
        <w:t xml:space="preserve">i wykonawcę, przed jej podpisaniem. </w:t>
      </w:r>
    </w:p>
    <w:p w14:paraId="05172A14"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 xml:space="preserve">19.5. Zabezpieczenie wnoszone w pieniądzu Wykonawca </w:t>
      </w:r>
      <w:r w:rsidRPr="00E50901">
        <w:rPr>
          <w:rFonts w:ascii="Arial" w:eastAsia="Times New Roman" w:hAnsi="Arial" w:cs="Arial"/>
          <w:b/>
          <w:bCs/>
          <w:u w:val="single"/>
        </w:rPr>
        <w:t>wpłaca przelewem</w:t>
      </w:r>
      <w:r w:rsidRPr="00E50901">
        <w:rPr>
          <w:rFonts w:ascii="Arial" w:eastAsia="Times New Roman" w:hAnsi="Arial" w:cs="Arial"/>
        </w:rPr>
        <w:t xml:space="preserve"> na rachunek bankowy o numerze Bank BNP PARIBAS Oddział w Kutnie ul. Podrzeczna 18 </w:t>
      </w:r>
      <w:r w:rsidRPr="00E50901">
        <w:rPr>
          <w:rFonts w:ascii="Arial" w:eastAsia="Times New Roman" w:hAnsi="Arial" w:cs="Arial"/>
        </w:rPr>
        <w:br/>
        <w:t>nr konta:</w:t>
      </w:r>
      <w:r w:rsidRPr="00E50901">
        <w:rPr>
          <w:rFonts w:ascii="Arial" w:eastAsia="Times New Roman" w:hAnsi="Arial" w:cs="Arial"/>
          <w:b/>
          <w:bCs/>
        </w:rPr>
        <w:t xml:space="preserve"> 93 2030 0045 1110 0000 0168 4970</w:t>
      </w:r>
      <w:r w:rsidRPr="00E50901">
        <w:rPr>
          <w:rFonts w:ascii="Arial" w:eastAsia="Times New Roman" w:hAnsi="Arial" w:cs="Arial"/>
        </w:rPr>
        <w:t xml:space="preserve">. </w:t>
      </w:r>
    </w:p>
    <w:p w14:paraId="64B5E4EE"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W przypadku wniesienia zabezpieczenia w innej formie niż pieniądz wykonawca zobowiązany jest przekazać zamawiającemu dokument potwierdzający udzielenie przez właściwy podmiot gwarancji lub poręczenia w postaci zgodnej z</w:t>
      </w:r>
      <w:r w:rsidRPr="00E50901">
        <w:rPr>
          <w:rFonts w:ascii="Arial" w:eastAsia="Times New Roman" w:hAnsi="Arial" w:cs="Arial"/>
          <w:b/>
          <w:bCs/>
        </w:rPr>
        <w:t xml:space="preserve"> oryginałem, z zachowaniem wymagań określonych w pkt. 10.</w:t>
      </w:r>
    </w:p>
    <w:p w14:paraId="311C69FC"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lastRenderedPageBreak/>
        <w:t>19.6. W trakcie realizacji umowy wykonawca może dokonać zmiany formy zabezpieczenia na jedną lub kilka form, o których mowa w pkt 19.2.</w:t>
      </w:r>
    </w:p>
    <w:p w14:paraId="2A1AB520"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19.7. Zamawiający nie wyraża zgody na zmianę formy zabezpieczenia na jedną lub kilka form, o których mowa w pkt 19.3.</w:t>
      </w:r>
    </w:p>
    <w:p w14:paraId="5DA35887"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 xml:space="preserve">19.8. Zmiana formy zabezpieczenia jest dokonywana z zachowaniem ciągłości zabezpieczenia i bez zmniejszenia jego wysokości. </w:t>
      </w:r>
    </w:p>
    <w:p w14:paraId="5E880CF5"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19.9. Zamawiający zwróci kwotę stanowiącą 70 % zabezpieczenia w terminie 30 dni od dnia wykonania zamówienia i uznania przez Zamawiającego za należycie wykonane.</w:t>
      </w:r>
    </w:p>
    <w:p w14:paraId="2465EBA5"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19.10. Kwotę stanowiącą 30 % wysokości zabezpieczenia Zamawiający pozostawi na zabezpieczenie roszczeń z tytułu rękojmi za wady.</w:t>
      </w:r>
    </w:p>
    <w:p w14:paraId="750DEE35"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19.11. Kwota, o której mowa w pkt 19.10. zostanie zwrócona nie później niż w 15 dniu po upływie okresu rękojmi za wady.</w:t>
      </w:r>
    </w:p>
    <w:p w14:paraId="32785C38"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19.12.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E7698A6" w14:textId="5872A9DE"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 xml:space="preserve">19.13. W przypadku nieprzedłużenia lub nie wniesienia nowego zabezpieczenia najpóźniej na 30 dni przed upływem terminu ważności dotychczasowego zabezpieczenia wniesionego </w:t>
      </w:r>
      <w:r w:rsidR="00236D8F">
        <w:rPr>
          <w:rFonts w:ascii="Arial" w:eastAsia="Times New Roman" w:hAnsi="Arial" w:cs="Arial"/>
        </w:rPr>
        <w:br/>
      </w:r>
      <w:r w:rsidRPr="00E50901">
        <w:rPr>
          <w:rFonts w:ascii="Arial" w:eastAsia="Times New Roman" w:hAnsi="Arial" w:cs="Arial"/>
        </w:rPr>
        <w:t>w innej formie niż w pieniądzu, zamawiający zmienia formę na zabezpieczenie w pieniądzu, poprzez wypłatę kwoty z dotychczasowego zabezpieczenia.</w:t>
      </w:r>
    </w:p>
    <w:p w14:paraId="36CAFD02"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19.14. Wypłata, o której mowa w pkt 19.13., następuje nie później niż w ostatnim dniu ważności dotychczasowego zabezpieczenia.</w:t>
      </w:r>
    </w:p>
    <w:p w14:paraId="2459145D" w14:textId="77777777" w:rsidR="00E50901" w:rsidRPr="00E50901" w:rsidRDefault="00E50901" w:rsidP="00E50901">
      <w:pPr>
        <w:spacing w:before="28" w:after="0" w:line="102" w:lineRule="atLeast"/>
        <w:jc w:val="both"/>
        <w:rPr>
          <w:rFonts w:ascii="Arial" w:eastAsia="Times New Roman" w:hAnsi="Arial" w:cs="Arial"/>
        </w:rPr>
      </w:pPr>
    </w:p>
    <w:p w14:paraId="086EF713" w14:textId="77777777" w:rsidR="00E50901" w:rsidRPr="00E50901" w:rsidRDefault="00E50901" w:rsidP="00E50901">
      <w:pPr>
        <w:spacing w:before="28" w:after="0" w:line="102" w:lineRule="atLeast"/>
        <w:jc w:val="both"/>
        <w:rPr>
          <w:rFonts w:ascii="Arial" w:eastAsia="Times New Roman" w:hAnsi="Arial" w:cs="Arial"/>
          <w:b/>
          <w:bCs/>
          <w:u w:val="single"/>
        </w:rPr>
      </w:pPr>
      <w:r w:rsidRPr="00E50901">
        <w:rPr>
          <w:rFonts w:ascii="Arial" w:eastAsia="Times New Roman" w:hAnsi="Arial" w:cs="Arial"/>
          <w:b/>
          <w:bCs/>
          <w:u w:val="single"/>
        </w:rPr>
        <w:t>20.</w:t>
      </w:r>
      <w:r w:rsidRPr="00E50901">
        <w:rPr>
          <w:rFonts w:ascii="Arial" w:eastAsia="Times New Roman" w:hAnsi="Arial" w:cs="Arial"/>
          <w:u w:val="single"/>
        </w:rPr>
        <w:t xml:space="preserve"> </w:t>
      </w:r>
      <w:r w:rsidRPr="00E50901">
        <w:rPr>
          <w:rFonts w:ascii="Arial" w:eastAsia="Times New Roman" w:hAnsi="Arial" w:cs="Arial"/>
          <w:b/>
          <w:bCs/>
          <w:u w:val="single"/>
        </w:rPr>
        <w:t>Projektowane postanowienia umowy w sprawie zamówienia publicznego, które zostaną wprowadzone do treści tej umowy.</w:t>
      </w:r>
    </w:p>
    <w:p w14:paraId="24094BBA" w14:textId="77777777" w:rsidR="00E50901" w:rsidRPr="00E50901" w:rsidRDefault="00E50901" w:rsidP="00E50901">
      <w:pPr>
        <w:spacing w:before="28" w:after="0" w:line="102" w:lineRule="atLeast"/>
        <w:jc w:val="both"/>
        <w:rPr>
          <w:rFonts w:ascii="Arial" w:eastAsia="Times New Roman" w:hAnsi="Arial" w:cs="Arial"/>
          <w:b/>
          <w:bCs/>
          <w:u w:val="single"/>
        </w:rPr>
      </w:pPr>
    </w:p>
    <w:p w14:paraId="13AADE6A" w14:textId="41EB8B94" w:rsidR="00E50901" w:rsidRPr="00E50901" w:rsidRDefault="00E50901" w:rsidP="00E50901">
      <w:pPr>
        <w:spacing w:before="28" w:after="0" w:line="102" w:lineRule="atLeast"/>
        <w:jc w:val="both"/>
        <w:rPr>
          <w:rFonts w:ascii="Arial" w:eastAsia="Times New Roman" w:hAnsi="Arial" w:cs="Arial"/>
          <w:b/>
          <w:bCs/>
        </w:rPr>
      </w:pPr>
      <w:r w:rsidRPr="00E50901">
        <w:rPr>
          <w:rFonts w:ascii="Arial" w:eastAsia="Times New Roman" w:hAnsi="Arial" w:cs="Arial"/>
        </w:rPr>
        <w:t xml:space="preserve">20.1. Projektowane postanowienia umowy w sprawie zamówienia publicznego zawarto </w:t>
      </w:r>
      <w:r w:rsidR="00236D8F">
        <w:rPr>
          <w:rFonts w:ascii="Arial" w:eastAsia="Times New Roman" w:hAnsi="Arial" w:cs="Arial"/>
        </w:rPr>
        <w:br/>
      </w:r>
      <w:r w:rsidRPr="00E50901">
        <w:rPr>
          <w:rFonts w:ascii="Arial" w:eastAsia="Times New Roman" w:hAnsi="Arial" w:cs="Arial"/>
        </w:rPr>
        <w:t xml:space="preserve">w </w:t>
      </w:r>
      <w:r w:rsidRPr="00E50901">
        <w:rPr>
          <w:rFonts w:ascii="Arial" w:eastAsia="Times New Roman" w:hAnsi="Arial" w:cs="Arial"/>
          <w:b/>
          <w:bCs/>
        </w:rPr>
        <w:t>Załączniku nr 4 do SWZ.</w:t>
      </w:r>
    </w:p>
    <w:p w14:paraId="1D2332B2" w14:textId="77777777" w:rsidR="00E50901" w:rsidRPr="00E50901" w:rsidRDefault="00E50901" w:rsidP="00E50901">
      <w:pPr>
        <w:spacing w:before="28" w:after="0" w:line="102" w:lineRule="atLeast"/>
        <w:jc w:val="both"/>
        <w:rPr>
          <w:rFonts w:ascii="Arial" w:eastAsia="Times New Roman" w:hAnsi="Arial" w:cs="Arial"/>
        </w:rPr>
      </w:pPr>
      <w:r w:rsidRPr="00E50901">
        <w:rPr>
          <w:rFonts w:ascii="Arial" w:eastAsia="Times New Roman" w:hAnsi="Arial" w:cs="Arial"/>
        </w:rPr>
        <w:t>20.2. Zamawiający wymaga, aby wykonawca zawarł z nim umowę zawierającą postanowienia określone w załączonym SWZ wzorze.</w:t>
      </w:r>
    </w:p>
    <w:p w14:paraId="6A5C9441" w14:textId="77777777" w:rsidR="00E50901" w:rsidRPr="00E50901" w:rsidRDefault="00E50901" w:rsidP="00E50901">
      <w:pPr>
        <w:spacing w:before="28" w:after="0" w:line="102" w:lineRule="atLeast"/>
        <w:jc w:val="both"/>
        <w:rPr>
          <w:rFonts w:ascii="Arial" w:eastAsia="Times New Roman" w:hAnsi="Arial" w:cs="Arial"/>
        </w:rPr>
      </w:pPr>
    </w:p>
    <w:p w14:paraId="7CB0674A" w14:textId="77777777" w:rsidR="00E50901" w:rsidRPr="00E50901" w:rsidRDefault="00E50901" w:rsidP="00E50901">
      <w:pPr>
        <w:spacing w:before="28" w:after="0" w:line="102" w:lineRule="atLeast"/>
        <w:jc w:val="both"/>
        <w:rPr>
          <w:rFonts w:ascii="Arial" w:eastAsia="Times New Roman" w:hAnsi="Arial" w:cs="Arial"/>
          <w:u w:val="single"/>
        </w:rPr>
      </w:pPr>
      <w:r w:rsidRPr="00E50901">
        <w:rPr>
          <w:rFonts w:ascii="Arial" w:eastAsia="Times New Roman" w:hAnsi="Arial" w:cs="Arial"/>
          <w:b/>
          <w:bCs/>
          <w:u w:val="single"/>
        </w:rPr>
        <w:t>21.</w:t>
      </w:r>
      <w:r w:rsidRPr="00E50901">
        <w:rPr>
          <w:rFonts w:ascii="Arial" w:eastAsia="Times New Roman" w:hAnsi="Arial" w:cs="Arial"/>
          <w:u w:val="single"/>
        </w:rPr>
        <w:t xml:space="preserve"> </w:t>
      </w:r>
      <w:r w:rsidRPr="00E50901">
        <w:rPr>
          <w:rFonts w:ascii="Arial" w:eastAsia="Times New Roman" w:hAnsi="Arial" w:cs="Arial"/>
          <w:b/>
          <w:bCs/>
          <w:u w:val="single"/>
        </w:rPr>
        <w:t>Zamawiający informuje, że nie przewiduje:</w:t>
      </w:r>
      <w:r w:rsidRPr="00E50901">
        <w:rPr>
          <w:rFonts w:ascii="Arial" w:eastAsia="Times New Roman" w:hAnsi="Arial" w:cs="Arial"/>
          <w:u w:val="single"/>
        </w:rPr>
        <w:t xml:space="preserve"> </w:t>
      </w:r>
    </w:p>
    <w:p w14:paraId="16776E62" w14:textId="77777777" w:rsidR="00E50901" w:rsidRPr="00E50901" w:rsidRDefault="00E50901" w:rsidP="00E50901">
      <w:pPr>
        <w:numPr>
          <w:ilvl w:val="0"/>
          <w:numId w:val="1"/>
        </w:numPr>
        <w:suppressAutoHyphens/>
        <w:spacing w:before="28" w:after="0" w:line="102" w:lineRule="atLeast"/>
        <w:rPr>
          <w:rFonts w:ascii="Arial" w:eastAsia="Times New Roman" w:hAnsi="Arial" w:cs="Arial"/>
        </w:rPr>
      </w:pPr>
      <w:r w:rsidRPr="00E50901">
        <w:rPr>
          <w:rFonts w:ascii="Arial" w:eastAsia="Times New Roman" w:hAnsi="Arial" w:cs="Arial"/>
        </w:rPr>
        <w:t>możliwości składania ofert wariantowych;</w:t>
      </w:r>
    </w:p>
    <w:p w14:paraId="7ED259AC" w14:textId="77777777" w:rsidR="00E50901" w:rsidRPr="00E50901" w:rsidRDefault="00E50901" w:rsidP="00E50901">
      <w:pPr>
        <w:numPr>
          <w:ilvl w:val="0"/>
          <w:numId w:val="1"/>
        </w:numPr>
        <w:suppressAutoHyphens/>
        <w:spacing w:before="28" w:after="0" w:line="102" w:lineRule="atLeast"/>
        <w:rPr>
          <w:rFonts w:ascii="Arial" w:eastAsia="Times New Roman" w:hAnsi="Arial" w:cs="Arial"/>
        </w:rPr>
      </w:pPr>
      <w:r w:rsidRPr="00E50901">
        <w:rPr>
          <w:rFonts w:ascii="Arial" w:eastAsia="Times New Roman" w:hAnsi="Arial" w:cs="Arial"/>
        </w:rPr>
        <w:t>wymagań wskazanych w art. 96 ust. 2 pkt 2) ustawy Pzp;</w:t>
      </w:r>
    </w:p>
    <w:p w14:paraId="66C724E7" w14:textId="77777777" w:rsidR="00E50901" w:rsidRPr="00E50901" w:rsidRDefault="00E50901" w:rsidP="00E50901">
      <w:pPr>
        <w:numPr>
          <w:ilvl w:val="0"/>
          <w:numId w:val="1"/>
        </w:numPr>
        <w:suppressAutoHyphens/>
        <w:spacing w:before="28" w:after="0" w:line="102" w:lineRule="atLeast"/>
        <w:rPr>
          <w:rFonts w:ascii="Arial" w:eastAsia="Times New Roman" w:hAnsi="Arial" w:cs="Arial"/>
        </w:rPr>
      </w:pPr>
      <w:r w:rsidRPr="00E50901">
        <w:rPr>
          <w:rFonts w:ascii="Arial" w:eastAsia="Times New Roman" w:hAnsi="Arial" w:cs="Arial"/>
        </w:rPr>
        <w:t>wymagań wskazanych w art. 94 ustawy Pzp;</w:t>
      </w:r>
    </w:p>
    <w:p w14:paraId="00DF90DB" w14:textId="77777777" w:rsidR="00E50901" w:rsidRPr="00E50901" w:rsidRDefault="00E50901" w:rsidP="00E50901">
      <w:pPr>
        <w:numPr>
          <w:ilvl w:val="0"/>
          <w:numId w:val="1"/>
        </w:numPr>
        <w:suppressAutoHyphens/>
        <w:spacing w:before="28" w:after="0" w:line="102" w:lineRule="atLeast"/>
        <w:rPr>
          <w:rFonts w:ascii="Arial" w:eastAsia="Times New Roman" w:hAnsi="Arial" w:cs="Arial"/>
        </w:rPr>
      </w:pPr>
      <w:r w:rsidRPr="00E50901">
        <w:rPr>
          <w:rFonts w:ascii="Arial" w:eastAsia="Times New Roman" w:hAnsi="Arial" w:cs="Arial"/>
        </w:rPr>
        <w:t>zamówień wskazanych w art. 214 ust. 1 pkt 7) ustawy Pzp;</w:t>
      </w:r>
    </w:p>
    <w:p w14:paraId="1BC4DA5B" w14:textId="77777777" w:rsidR="00E50901" w:rsidRPr="00E50901" w:rsidRDefault="00E50901" w:rsidP="00E50901">
      <w:pPr>
        <w:numPr>
          <w:ilvl w:val="0"/>
          <w:numId w:val="1"/>
        </w:numPr>
        <w:suppressAutoHyphens/>
        <w:spacing w:before="28" w:after="0" w:line="102" w:lineRule="atLeast"/>
        <w:rPr>
          <w:rFonts w:ascii="Arial" w:eastAsia="Times New Roman" w:hAnsi="Arial" w:cs="Arial"/>
        </w:rPr>
      </w:pPr>
      <w:r w:rsidRPr="00E50901">
        <w:rPr>
          <w:rFonts w:ascii="Arial" w:eastAsia="Times New Roman" w:hAnsi="Arial" w:cs="Arial"/>
        </w:rPr>
        <w:t>rozliczeń w walutach obcych;</w:t>
      </w:r>
    </w:p>
    <w:p w14:paraId="69F9A2C2" w14:textId="77777777" w:rsidR="00E50901" w:rsidRPr="00E50901" w:rsidRDefault="00E50901" w:rsidP="00E50901">
      <w:pPr>
        <w:numPr>
          <w:ilvl w:val="0"/>
          <w:numId w:val="1"/>
        </w:numPr>
        <w:suppressAutoHyphens/>
        <w:spacing w:before="28" w:after="0" w:line="102" w:lineRule="atLeast"/>
        <w:rPr>
          <w:rFonts w:ascii="Arial" w:eastAsia="Times New Roman" w:hAnsi="Arial" w:cs="Arial"/>
        </w:rPr>
      </w:pPr>
      <w:r w:rsidRPr="00E50901">
        <w:rPr>
          <w:rFonts w:ascii="Arial" w:eastAsia="Times New Roman" w:hAnsi="Arial" w:cs="Arial"/>
        </w:rPr>
        <w:t>wymogu lub możliwości złożenia oferty w postaci katalogów elektronicznych lub dołączenia do oferty katalogów elektronicznych;</w:t>
      </w:r>
    </w:p>
    <w:p w14:paraId="28E5DFAE" w14:textId="77777777" w:rsidR="00E50901" w:rsidRPr="00E50901" w:rsidRDefault="00E50901" w:rsidP="00E50901">
      <w:pPr>
        <w:numPr>
          <w:ilvl w:val="0"/>
          <w:numId w:val="1"/>
        </w:numPr>
        <w:suppressAutoHyphens/>
        <w:spacing w:before="28" w:after="0" w:line="102" w:lineRule="atLeast"/>
        <w:rPr>
          <w:rFonts w:ascii="Arial" w:eastAsia="Times New Roman" w:hAnsi="Arial" w:cs="Arial"/>
        </w:rPr>
      </w:pPr>
      <w:r w:rsidRPr="00E50901">
        <w:rPr>
          <w:rFonts w:ascii="Arial" w:eastAsia="Times New Roman" w:hAnsi="Arial" w:cs="Arial"/>
        </w:rPr>
        <w:t>zawarcia umowy ramowej;</w:t>
      </w:r>
    </w:p>
    <w:p w14:paraId="15C2E749" w14:textId="77777777" w:rsidR="00E50901" w:rsidRPr="00E50901" w:rsidRDefault="00E50901" w:rsidP="00E50901">
      <w:pPr>
        <w:numPr>
          <w:ilvl w:val="0"/>
          <w:numId w:val="1"/>
        </w:numPr>
        <w:suppressAutoHyphens/>
        <w:spacing w:before="28" w:after="0" w:line="102" w:lineRule="atLeast"/>
        <w:rPr>
          <w:rFonts w:ascii="Arial" w:eastAsia="Times New Roman" w:hAnsi="Arial" w:cs="Arial"/>
        </w:rPr>
      </w:pPr>
      <w:r w:rsidRPr="00E50901">
        <w:rPr>
          <w:rFonts w:ascii="Arial" w:eastAsia="Times New Roman" w:hAnsi="Arial" w:cs="Arial"/>
        </w:rPr>
        <w:t>wyboru najkorzystniejszej oferty z zastosowaniem aukcji elektronicznej;</w:t>
      </w:r>
    </w:p>
    <w:p w14:paraId="712FA386" w14:textId="77777777" w:rsidR="00E50901" w:rsidRPr="00E50901" w:rsidRDefault="00E50901" w:rsidP="00E50901">
      <w:pPr>
        <w:numPr>
          <w:ilvl w:val="0"/>
          <w:numId w:val="1"/>
        </w:numPr>
        <w:suppressAutoHyphens/>
        <w:spacing w:before="28" w:after="0" w:line="102" w:lineRule="atLeast"/>
        <w:rPr>
          <w:rFonts w:ascii="Arial" w:eastAsia="Times New Roman" w:hAnsi="Arial" w:cs="Arial"/>
        </w:rPr>
      </w:pPr>
      <w:r w:rsidRPr="00E50901">
        <w:rPr>
          <w:rFonts w:ascii="Arial" w:eastAsia="Times New Roman" w:hAnsi="Arial" w:cs="Arial"/>
        </w:rPr>
        <w:t>zwrotu kosztów udziału w postępowaniu.</w:t>
      </w:r>
    </w:p>
    <w:p w14:paraId="4BA13ADF" w14:textId="77777777" w:rsidR="00E50901" w:rsidRPr="00E50901" w:rsidRDefault="00E50901" w:rsidP="00E50901">
      <w:pPr>
        <w:suppressAutoHyphens/>
        <w:spacing w:before="28" w:after="0" w:line="102" w:lineRule="atLeast"/>
        <w:rPr>
          <w:rFonts w:ascii="Arial" w:eastAsia="Times New Roman" w:hAnsi="Arial" w:cs="Arial"/>
        </w:rPr>
      </w:pPr>
    </w:p>
    <w:p w14:paraId="035C6C22" w14:textId="77777777" w:rsidR="00E50901" w:rsidRPr="00E50901" w:rsidRDefault="00E50901" w:rsidP="00E50901">
      <w:pPr>
        <w:suppressAutoHyphens/>
        <w:spacing w:before="28" w:after="0" w:line="102" w:lineRule="atLeast"/>
        <w:rPr>
          <w:rFonts w:ascii="Arial" w:eastAsia="Times New Roman" w:hAnsi="Arial" w:cs="Arial"/>
        </w:rPr>
      </w:pPr>
    </w:p>
    <w:p w14:paraId="0BAD1624" w14:textId="77777777" w:rsidR="00E50901" w:rsidRPr="00E50901" w:rsidRDefault="00E50901" w:rsidP="00E50901">
      <w:pPr>
        <w:suppressAutoHyphens/>
        <w:spacing w:before="28" w:after="0" w:line="102" w:lineRule="atLeast"/>
        <w:rPr>
          <w:rFonts w:ascii="Arial" w:eastAsia="Times New Roman" w:hAnsi="Arial" w:cs="Arial"/>
        </w:rPr>
      </w:pPr>
    </w:p>
    <w:p w14:paraId="0A3728FD" w14:textId="77777777" w:rsidR="00E50901" w:rsidRPr="00E50901" w:rsidRDefault="00E50901" w:rsidP="00E50901">
      <w:pPr>
        <w:suppressAutoHyphens/>
        <w:spacing w:before="28" w:after="0" w:line="102" w:lineRule="atLeast"/>
        <w:ind w:left="720"/>
        <w:rPr>
          <w:rFonts w:ascii="Arial" w:eastAsia="Times New Roman" w:hAnsi="Arial" w:cs="Arial"/>
          <w:b/>
          <w:bCs/>
        </w:rPr>
      </w:pPr>
    </w:p>
    <w:p w14:paraId="012C3773" w14:textId="77777777" w:rsidR="00E50901" w:rsidRPr="00E50901" w:rsidRDefault="00E50901" w:rsidP="00E50901">
      <w:pPr>
        <w:spacing w:before="28" w:after="238" w:line="102" w:lineRule="atLeast"/>
        <w:ind w:left="-17"/>
        <w:jc w:val="both"/>
        <w:rPr>
          <w:rFonts w:ascii="Arial" w:eastAsia="Times New Roman" w:hAnsi="Arial" w:cs="Arial"/>
          <w:b/>
          <w:bCs/>
          <w:u w:val="single"/>
        </w:rPr>
      </w:pPr>
      <w:r w:rsidRPr="00E50901">
        <w:rPr>
          <w:rFonts w:ascii="Arial" w:eastAsia="Times New Roman" w:hAnsi="Arial" w:cs="Arial"/>
          <w:b/>
          <w:bCs/>
          <w:u w:val="single"/>
        </w:rPr>
        <w:lastRenderedPageBreak/>
        <w:t>22. Ochrona danych osobowych:</w:t>
      </w:r>
    </w:p>
    <w:p w14:paraId="1857D979" w14:textId="77777777" w:rsidR="00E50901" w:rsidRPr="00E50901" w:rsidRDefault="00E50901" w:rsidP="00E50901">
      <w:pPr>
        <w:spacing w:after="150" w:line="360" w:lineRule="auto"/>
        <w:ind w:firstLine="567"/>
        <w:jc w:val="both"/>
        <w:rPr>
          <w:rFonts w:ascii="Arial" w:eastAsia="Times New Roman" w:hAnsi="Arial" w:cs="Arial"/>
          <w:lang w:eastAsia="pl-PL"/>
        </w:rPr>
      </w:pPr>
      <w:r w:rsidRPr="00E50901">
        <w:rPr>
          <w:rFonts w:ascii="Arial" w:eastAsia="Times New Roman" w:hAnsi="Arial" w:cs="Arial"/>
          <w:lang w:eastAsia="pl-PL"/>
        </w:rPr>
        <w:t xml:space="preserve">Zgodnie z art. 13 ust. 1 i 2 </w:t>
      </w:r>
      <w:r w:rsidRPr="00E50901">
        <w:rPr>
          <w:rFonts w:ascii="Arial" w:eastAsia="Calibri"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50901">
        <w:rPr>
          <w:rFonts w:ascii="Arial" w:eastAsia="Times New Roman" w:hAnsi="Arial" w:cs="Arial"/>
          <w:lang w:eastAsia="pl-PL"/>
        </w:rPr>
        <w:t xml:space="preserve">dalej „RODO”, informuję, że: </w:t>
      </w:r>
    </w:p>
    <w:p w14:paraId="7D3EAE40" w14:textId="77777777" w:rsidR="00E50901" w:rsidRPr="00E50901" w:rsidRDefault="00E50901" w:rsidP="00E50901">
      <w:pPr>
        <w:numPr>
          <w:ilvl w:val="0"/>
          <w:numId w:val="25"/>
        </w:numPr>
        <w:spacing w:after="150" w:line="360" w:lineRule="auto"/>
        <w:contextualSpacing/>
        <w:jc w:val="both"/>
        <w:rPr>
          <w:rFonts w:ascii="Arial" w:eastAsia="Times New Roman" w:hAnsi="Arial" w:cs="Arial"/>
          <w:i/>
          <w:lang w:eastAsia="pl-PL"/>
        </w:rPr>
      </w:pPr>
      <w:r w:rsidRPr="00E50901">
        <w:rPr>
          <w:rFonts w:ascii="Arial" w:eastAsia="Times New Roman" w:hAnsi="Arial" w:cs="Arial"/>
          <w:lang w:eastAsia="pl-PL"/>
        </w:rPr>
        <w:t xml:space="preserve">administratorem Pani/Pana danych osobowych jest </w:t>
      </w:r>
      <w:r w:rsidRPr="00E50901">
        <w:rPr>
          <w:rFonts w:ascii="Arial" w:eastAsia="Times New Roman" w:hAnsi="Arial" w:cs="Arial"/>
          <w:i/>
          <w:lang w:eastAsia="pl-PL"/>
        </w:rPr>
        <w:t>/Zarząd Nieruchomości Miejskich w Kutnie, ul. Oporowska 5, 99-300 Kutno</w:t>
      </w:r>
      <w:r w:rsidRPr="00E50901">
        <w:rPr>
          <w:rFonts w:ascii="Arial" w:eastAsia="Calibri" w:hAnsi="Arial" w:cs="Arial"/>
          <w:i/>
        </w:rPr>
        <w:t>;</w:t>
      </w:r>
    </w:p>
    <w:p w14:paraId="68AFDAE6" w14:textId="77777777" w:rsidR="00E50901" w:rsidRPr="00E50901" w:rsidRDefault="00E50901" w:rsidP="00E50901">
      <w:pPr>
        <w:numPr>
          <w:ilvl w:val="0"/>
          <w:numId w:val="25"/>
        </w:numPr>
        <w:spacing w:after="150" w:line="360" w:lineRule="auto"/>
        <w:contextualSpacing/>
        <w:jc w:val="both"/>
        <w:rPr>
          <w:rFonts w:ascii="Arial" w:eastAsia="Times New Roman" w:hAnsi="Arial" w:cs="Arial"/>
          <w:color w:val="00B0F0"/>
          <w:lang w:eastAsia="pl-PL"/>
        </w:rPr>
      </w:pPr>
      <w:r w:rsidRPr="00E50901">
        <w:rPr>
          <w:rFonts w:ascii="Arial" w:eastAsia="Times New Roman" w:hAnsi="Arial" w:cs="Arial"/>
          <w:lang w:eastAsia="pl-PL"/>
        </w:rPr>
        <w:t xml:space="preserve">inspektorem ochrony danych osobowych w </w:t>
      </w:r>
      <w:r w:rsidRPr="00E50901">
        <w:rPr>
          <w:rFonts w:ascii="Arial" w:eastAsia="Times New Roman" w:hAnsi="Arial" w:cs="Arial"/>
          <w:i/>
          <w:lang w:eastAsia="pl-PL"/>
        </w:rPr>
        <w:t>/nazwa zamawiającego/</w:t>
      </w:r>
      <w:r w:rsidRPr="00E50901">
        <w:rPr>
          <w:rFonts w:ascii="Arial" w:eastAsia="Times New Roman" w:hAnsi="Arial" w:cs="Arial"/>
          <w:lang w:eastAsia="pl-PL"/>
        </w:rPr>
        <w:t xml:space="preserve"> jest Pani/ Agnieszka Wójkowska-Pawlak,</w:t>
      </w:r>
      <w:r w:rsidRPr="00E50901">
        <w:rPr>
          <w:rFonts w:ascii="Arial" w:eastAsia="Times New Roman" w:hAnsi="Arial" w:cs="Arial"/>
          <w:i/>
          <w:lang w:eastAsia="pl-PL"/>
        </w:rPr>
        <w:t xml:space="preserve"> e-mail: rodo@znm.kutno.pl/</w:t>
      </w:r>
      <w:r w:rsidRPr="00E50901">
        <w:rPr>
          <w:rFonts w:ascii="Arial" w:eastAsia="Times New Roman" w:hAnsi="Arial" w:cs="Arial"/>
          <w:b/>
          <w:i/>
          <w:vertAlign w:val="superscript"/>
          <w:lang w:eastAsia="pl-PL"/>
        </w:rPr>
        <w:t>*</w:t>
      </w:r>
      <w:r w:rsidRPr="00E50901">
        <w:rPr>
          <w:rFonts w:ascii="Arial" w:eastAsia="Times New Roman" w:hAnsi="Arial" w:cs="Arial"/>
          <w:lang w:eastAsia="pl-PL"/>
        </w:rPr>
        <w:t>;</w:t>
      </w:r>
    </w:p>
    <w:p w14:paraId="3D6DA5B6" w14:textId="0456961E" w:rsidR="00E50901" w:rsidRPr="00E50901" w:rsidRDefault="00E50901" w:rsidP="00E50901">
      <w:pPr>
        <w:numPr>
          <w:ilvl w:val="0"/>
          <w:numId w:val="25"/>
        </w:numPr>
        <w:spacing w:after="150" w:line="360" w:lineRule="auto"/>
        <w:ind w:left="426" w:hanging="426"/>
        <w:contextualSpacing/>
        <w:jc w:val="both"/>
        <w:rPr>
          <w:rFonts w:ascii="Arial" w:eastAsia="Times New Roman" w:hAnsi="Arial" w:cs="Arial"/>
          <w:color w:val="00B0F0"/>
          <w:lang w:eastAsia="pl-PL"/>
        </w:rPr>
      </w:pPr>
      <w:r w:rsidRPr="00E50901">
        <w:rPr>
          <w:rFonts w:ascii="Arial" w:eastAsia="Times New Roman" w:hAnsi="Arial" w:cs="Arial"/>
          <w:lang w:eastAsia="pl-PL"/>
        </w:rPr>
        <w:t>Pani/Pana dane osobowe przetwarzane będą na podstawie art. 6 ust. 1 lit. c</w:t>
      </w:r>
      <w:r w:rsidRPr="00E50901">
        <w:rPr>
          <w:rFonts w:ascii="Arial" w:eastAsia="Times New Roman" w:hAnsi="Arial" w:cs="Arial"/>
          <w:i/>
          <w:lang w:eastAsia="pl-PL"/>
        </w:rPr>
        <w:t xml:space="preserve"> </w:t>
      </w:r>
      <w:r w:rsidRPr="00E50901">
        <w:rPr>
          <w:rFonts w:ascii="Arial" w:eastAsia="Times New Roman" w:hAnsi="Arial" w:cs="Arial"/>
          <w:lang w:eastAsia="pl-PL"/>
        </w:rPr>
        <w:t xml:space="preserve">RODO </w:t>
      </w:r>
      <w:r w:rsidR="00236D8F">
        <w:rPr>
          <w:rFonts w:ascii="Arial" w:eastAsia="Times New Roman" w:hAnsi="Arial" w:cs="Arial"/>
          <w:lang w:eastAsia="pl-PL"/>
        </w:rPr>
        <w:br/>
      </w:r>
      <w:r w:rsidRPr="00E50901">
        <w:rPr>
          <w:rFonts w:ascii="Arial" w:eastAsia="Times New Roman" w:hAnsi="Arial" w:cs="Arial"/>
          <w:lang w:eastAsia="pl-PL"/>
        </w:rPr>
        <w:t xml:space="preserve">w celu </w:t>
      </w:r>
      <w:r w:rsidRPr="00E50901">
        <w:rPr>
          <w:rFonts w:ascii="Arial" w:eastAsia="Calibri" w:hAnsi="Arial" w:cs="Arial"/>
        </w:rPr>
        <w:t>związanym z postępowaniem o udzielenie zamówienia publicznego prowadzonym w trybie podstawowym;</w:t>
      </w:r>
    </w:p>
    <w:p w14:paraId="327B1022" w14:textId="4CD0A27C" w:rsidR="00E50901" w:rsidRPr="00E50901" w:rsidRDefault="00E50901" w:rsidP="00E50901">
      <w:pPr>
        <w:numPr>
          <w:ilvl w:val="0"/>
          <w:numId w:val="25"/>
        </w:numPr>
        <w:spacing w:after="150" w:line="360" w:lineRule="auto"/>
        <w:ind w:left="426" w:hanging="426"/>
        <w:contextualSpacing/>
        <w:jc w:val="both"/>
        <w:rPr>
          <w:rFonts w:ascii="Arial" w:eastAsia="Times New Roman" w:hAnsi="Arial" w:cs="Arial"/>
          <w:color w:val="00B0F0"/>
          <w:lang w:eastAsia="pl-PL"/>
        </w:rPr>
      </w:pPr>
      <w:r w:rsidRPr="00E50901">
        <w:rPr>
          <w:rFonts w:ascii="Arial" w:eastAsia="Times New Roman" w:hAnsi="Arial" w:cs="Arial"/>
          <w:lang w:eastAsia="pl-PL"/>
        </w:rPr>
        <w:t>odbiorcami Pani/Pana danych osobowych będą osoby lub podmioty, którym udostępniona zostanie dokumentacja postępowania w oparciu o art. 18 ustawy z dnia 11 września 2019 r. – Prawo zamówień publicznych (Dz. U. z 202</w:t>
      </w:r>
      <w:r w:rsidR="00111427">
        <w:rPr>
          <w:rFonts w:ascii="Arial" w:eastAsia="Times New Roman" w:hAnsi="Arial" w:cs="Arial"/>
          <w:lang w:eastAsia="pl-PL"/>
        </w:rPr>
        <w:t>2</w:t>
      </w:r>
      <w:r w:rsidRPr="00E50901">
        <w:rPr>
          <w:rFonts w:ascii="Arial" w:eastAsia="Times New Roman" w:hAnsi="Arial" w:cs="Arial"/>
          <w:lang w:eastAsia="pl-PL"/>
        </w:rPr>
        <w:t xml:space="preserve"> r. poz. 1</w:t>
      </w:r>
      <w:r w:rsidR="00111427">
        <w:rPr>
          <w:rFonts w:ascii="Arial" w:eastAsia="Times New Roman" w:hAnsi="Arial" w:cs="Arial"/>
          <w:lang w:eastAsia="pl-PL"/>
        </w:rPr>
        <w:t>710</w:t>
      </w:r>
      <w:r w:rsidRPr="00E50901">
        <w:rPr>
          <w:rFonts w:ascii="Arial" w:eastAsia="Times New Roman" w:hAnsi="Arial" w:cs="Arial"/>
          <w:lang w:eastAsia="pl-PL"/>
        </w:rPr>
        <w:t xml:space="preserve">), dalej „ustawa Pzp”;  </w:t>
      </w:r>
    </w:p>
    <w:p w14:paraId="3626BA19" w14:textId="77777777" w:rsidR="00E50901" w:rsidRPr="00E50901" w:rsidRDefault="00E50901" w:rsidP="00E50901">
      <w:pPr>
        <w:numPr>
          <w:ilvl w:val="0"/>
          <w:numId w:val="25"/>
        </w:numPr>
        <w:spacing w:after="150" w:line="360" w:lineRule="auto"/>
        <w:ind w:left="426" w:hanging="426"/>
        <w:contextualSpacing/>
        <w:jc w:val="both"/>
        <w:rPr>
          <w:rFonts w:ascii="Arial" w:eastAsia="Times New Roman" w:hAnsi="Arial" w:cs="Arial"/>
          <w:color w:val="00B0F0"/>
          <w:lang w:eastAsia="pl-PL"/>
        </w:rPr>
      </w:pPr>
      <w:r w:rsidRPr="00E50901">
        <w:rPr>
          <w:rFonts w:ascii="Arial" w:eastAsia="Times New Roman" w:hAnsi="Arial" w:cs="Arial"/>
          <w:lang w:eastAsia="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6BE3172" w14:textId="77777777" w:rsidR="00E50901" w:rsidRPr="00E50901" w:rsidRDefault="00E50901" w:rsidP="00E50901">
      <w:pPr>
        <w:numPr>
          <w:ilvl w:val="0"/>
          <w:numId w:val="25"/>
        </w:numPr>
        <w:spacing w:after="150" w:line="360" w:lineRule="auto"/>
        <w:ind w:left="426" w:hanging="426"/>
        <w:contextualSpacing/>
        <w:jc w:val="both"/>
        <w:rPr>
          <w:rFonts w:ascii="Arial" w:eastAsia="Times New Roman" w:hAnsi="Arial" w:cs="Arial"/>
          <w:b/>
          <w:i/>
          <w:lang w:eastAsia="pl-PL"/>
        </w:rPr>
      </w:pPr>
      <w:r w:rsidRPr="00E50901">
        <w:rPr>
          <w:rFonts w:ascii="Arial" w:eastAsia="Times New Roman" w:hAnsi="Arial" w:cs="Arial"/>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97B8628" w14:textId="77777777" w:rsidR="00E50901" w:rsidRPr="00E50901" w:rsidRDefault="00E50901" w:rsidP="00E50901">
      <w:pPr>
        <w:numPr>
          <w:ilvl w:val="0"/>
          <w:numId w:val="25"/>
        </w:numPr>
        <w:spacing w:after="150" w:line="360" w:lineRule="auto"/>
        <w:ind w:left="426" w:hanging="426"/>
        <w:contextualSpacing/>
        <w:jc w:val="both"/>
        <w:rPr>
          <w:rFonts w:ascii="Arial" w:eastAsia="Calibri" w:hAnsi="Arial" w:cs="Arial"/>
        </w:rPr>
      </w:pPr>
      <w:r w:rsidRPr="00E50901">
        <w:rPr>
          <w:rFonts w:ascii="Arial" w:eastAsia="Times New Roman" w:hAnsi="Arial" w:cs="Arial"/>
          <w:lang w:eastAsia="pl-PL"/>
        </w:rPr>
        <w:t>w odniesieniu do Pani/Pana danych osobowych decyzje nie będą podejmowane w sposób zautomatyzowany, stosowanie do art. 22 RODO;</w:t>
      </w:r>
    </w:p>
    <w:p w14:paraId="22D678A9" w14:textId="77777777" w:rsidR="00E50901" w:rsidRPr="00E50901" w:rsidRDefault="00E50901" w:rsidP="00E50901">
      <w:pPr>
        <w:numPr>
          <w:ilvl w:val="0"/>
          <w:numId w:val="25"/>
        </w:numPr>
        <w:spacing w:after="150" w:line="360" w:lineRule="auto"/>
        <w:ind w:left="426" w:hanging="426"/>
        <w:contextualSpacing/>
        <w:jc w:val="both"/>
        <w:rPr>
          <w:rFonts w:ascii="Arial" w:eastAsia="Times New Roman" w:hAnsi="Arial" w:cs="Arial"/>
          <w:color w:val="00B0F0"/>
          <w:lang w:eastAsia="pl-PL"/>
        </w:rPr>
      </w:pPr>
      <w:r w:rsidRPr="00E50901">
        <w:rPr>
          <w:rFonts w:ascii="Arial" w:eastAsia="Times New Roman" w:hAnsi="Arial" w:cs="Arial"/>
          <w:lang w:eastAsia="pl-PL"/>
        </w:rPr>
        <w:t>posiada Pani/Pan:</w:t>
      </w:r>
    </w:p>
    <w:p w14:paraId="18DFB3DA" w14:textId="77777777" w:rsidR="00E50901" w:rsidRPr="00E50901" w:rsidRDefault="00E50901" w:rsidP="00E50901">
      <w:pPr>
        <w:numPr>
          <w:ilvl w:val="0"/>
          <w:numId w:val="20"/>
        </w:numPr>
        <w:spacing w:after="150" w:line="360" w:lineRule="auto"/>
        <w:ind w:left="709" w:hanging="283"/>
        <w:contextualSpacing/>
        <w:jc w:val="both"/>
        <w:rPr>
          <w:rFonts w:ascii="Arial" w:eastAsia="Times New Roman" w:hAnsi="Arial" w:cs="Arial"/>
          <w:color w:val="00B0F0"/>
          <w:lang w:eastAsia="pl-PL"/>
        </w:rPr>
      </w:pPr>
      <w:r w:rsidRPr="00E50901">
        <w:rPr>
          <w:rFonts w:ascii="Arial" w:eastAsia="Times New Roman" w:hAnsi="Arial" w:cs="Arial"/>
          <w:lang w:eastAsia="pl-PL"/>
        </w:rPr>
        <w:t>na podstawie art. 15 RODO prawo dostępu do danych osobowych Pani/Pana dotyczących;</w:t>
      </w:r>
    </w:p>
    <w:p w14:paraId="59037E79" w14:textId="77777777" w:rsidR="00E50901" w:rsidRPr="00E50901" w:rsidRDefault="00E50901" w:rsidP="00E50901">
      <w:pPr>
        <w:numPr>
          <w:ilvl w:val="0"/>
          <w:numId w:val="20"/>
        </w:numPr>
        <w:spacing w:after="150" w:line="360" w:lineRule="auto"/>
        <w:ind w:left="709" w:hanging="283"/>
        <w:contextualSpacing/>
        <w:jc w:val="both"/>
        <w:rPr>
          <w:rFonts w:ascii="Arial" w:eastAsia="Times New Roman" w:hAnsi="Arial" w:cs="Arial"/>
          <w:lang w:eastAsia="pl-PL"/>
        </w:rPr>
      </w:pPr>
      <w:r w:rsidRPr="00E50901">
        <w:rPr>
          <w:rFonts w:ascii="Arial" w:eastAsia="Times New Roman" w:hAnsi="Arial" w:cs="Arial"/>
          <w:lang w:eastAsia="pl-PL"/>
        </w:rPr>
        <w:t xml:space="preserve">na podstawie art. 16 RODO prawo do sprostowania Pani/Pana danych osobowych </w:t>
      </w:r>
      <w:r w:rsidRPr="00E50901">
        <w:rPr>
          <w:rFonts w:ascii="Arial" w:eastAsia="Times New Roman" w:hAnsi="Arial" w:cs="Arial"/>
          <w:b/>
          <w:vertAlign w:val="superscript"/>
          <w:lang w:eastAsia="pl-PL"/>
        </w:rPr>
        <w:t>*</w:t>
      </w:r>
      <w:r w:rsidRPr="00E50901">
        <w:rPr>
          <w:rFonts w:ascii="Arial" w:eastAsia="Times New Roman" w:hAnsi="Arial" w:cs="Arial"/>
          <w:lang w:eastAsia="pl-PL"/>
        </w:rPr>
        <w:t>;</w:t>
      </w:r>
    </w:p>
    <w:p w14:paraId="7617BE59" w14:textId="77777777" w:rsidR="00E50901" w:rsidRPr="00E50901" w:rsidRDefault="00E50901" w:rsidP="00E50901">
      <w:pPr>
        <w:numPr>
          <w:ilvl w:val="0"/>
          <w:numId w:val="20"/>
        </w:numPr>
        <w:spacing w:after="150" w:line="360" w:lineRule="auto"/>
        <w:ind w:left="709" w:hanging="283"/>
        <w:contextualSpacing/>
        <w:jc w:val="both"/>
        <w:rPr>
          <w:rFonts w:ascii="Arial" w:eastAsia="Times New Roman" w:hAnsi="Arial" w:cs="Arial"/>
          <w:lang w:eastAsia="pl-PL"/>
        </w:rPr>
      </w:pPr>
      <w:r w:rsidRPr="00E50901">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  </w:t>
      </w:r>
    </w:p>
    <w:p w14:paraId="07EE46BC" w14:textId="77777777" w:rsidR="00E50901" w:rsidRPr="00E50901" w:rsidRDefault="00E50901" w:rsidP="00E50901">
      <w:pPr>
        <w:numPr>
          <w:ilvl w:val="0"/>
          <w:numId w:val="20"/>
        </w:numPr>
        <w:spacing w:after="150" w:line="360" w:lineRule="auto"/>
        <w:ind w:left="709" w:hanging="283"/>
        <w:contextualSpacing/>
        <w:jc w:val="both"/>
        <w:rPr>
          <w:rFonts w:ascii="Arial" w:eastAsia="Times New Roman" w:hAnsi="Arial" w:cs="Arial"/>
          <w:i/>
          <w:color w:val="00B0F0"/>
          <w:lang w:eastAsia="pl-PL"/>
        </w:rPr>
      </w:pPr>
      <w:r w:rsidRPr="00E50901">
        <w:rPr>
          <w:rFonts w:ascii="Arial" w:eastAsia="Times New Roman" w:hAnsi="Arial" w:cs="Arial"/>
          <w:lang w:eastAsia="pl-PL"/>
        </w:rPr>
        <w:lastRenderedPageBreak/>
        <w:t>prawo do wniesienia skargi do Prezesa Urzędu Ochrony Danych Osobowych, gdy uzna Pani/Pan, że przetwarzanie danych osobowych Pani/Pana dotyczących narusza przepisy RODO;</w:t>
      </w:r>
    </w:p>
    <w:p w14:paraId="5B1C4B13" w14:textId="77777777" w:rsidR="00E50901" w:rsidRPr="00E50901" w:rsidRDefault="00E50901" w:rsidP="00E50901">
      <w:pPr>
        <w:numPr>
          <w:ilvl w:val="0"/>
          <w:numId w:val="25"/>
        </w:numPr>
        <w:spacing w:after="150" w:line="360" w:lineRule="auto"/>
        <w:contextualSpacing/>
        <w:jc w:val="both"/>
        <w:rPr>
          <w:rFonts w:ascii="Arial" w:eastAsia="Times New Roman" w:hAnsi="Arial" w:cs="Arial"/>
          <w:i/>
          <w:color w:val="00B0F0"/>
          <w:lang w:eastAsia="pl-PL"/>
        </w:rPr>
      </w:pPr>
      <w:r w:rsidRPr="00E50901">
        <w:rPr>
          <w:rFonts w:ascii="Arial" w:eastAsia="Times New Roman" w:hAnsi="Arial" w:cs="Arial"/>
          <w:lang w:eastAsia="pl-PL"/>
        </w:rPr>
        <w:t>nie przysługuje Pani/Panu:</w:t>
      </w:r>
    </w:p>
    <w:p w14:paraId="6778FB41" w14:textId="77777777" w:rsidR="00E50901" w:rsidRPr="00E50901" w:rsidRDefault="00E50901" w:rsidP="00E50901">
      <w:pPr>
        <w:numPr>
          <w:ilvl w:val="0"/>
          <w:numId w:val="21"/>
        </w:numPr>
        <w:spacing w:after="150" w:line="360" w:lineRule="auto"/>
        <w:ind w:left="709" w:hanging="283"/>
        <w:contextualSpacing/>
        <w:jc w:val="both"/>
        <w:rPr>
          <w:rFonts w:ascii="Arial" w:eastAsia="Times New Roman" w:hAnsi="Arial" w:cs="Arial"/>
          <w:i/>
          <w:color w:val="00B0F0"/>
          <w:lang w:eastAsia="pl-PL"/>
        </w:rPr>
      </w:pPr>
      <w:r w:rsidRPr="00E50901">
        <w:rPr>
          <w:rFonts w:ascii="Arial" w:eastAsia="Times New Roman" w:hAnsi="Arial" w:cs="Arial"/>
          <w:lang w:eastAsia="pl-PL"/>
        </w:rPr>
        <w:t>w związku z art. 17 ust. 3 lit. b, d lub e RODO prawo do usunięcia danych osobowych;</w:t>
      </w:r>
    </w:p>
    <w:p w14:paraId="274BE746" w14:textId="77777777" w:rsidR="00E50901" w:rsidRPr="00E50901" w:rsidRDefault="00E50901" w:rsidP="00E50901">
      <w:pPr>
        <w:numPr>
          <w:ilvl w:val="0"/>
          <w:numId w:val="21"/>
        </w:numPr>
        <w:spacing w:after="150" w:line="360" w:lineRule="auto"/>
        <w:ind w:left="709" w:hanging="283"/>
        <w:contextualSpacing/>
        <w:jc w:val="both"/>
        <w:rPr>
          <w:rFonts w:ascii="Arial" w:eastAsia="Times New Roman" w:hAnsi="Arial" w:cs="Arial"/>
          <w:b/>
          <w:i/>
          <w:lang w:eastAsia="pl-PL"/>
        </w:rPr>
      </w:pPr>
      <w:r w:rsidRPr="00E50901">
        <w:rPr>
          <w:rFonts w:ascii="Arial" w:eastAsia="Times New Roman" w:hAnsi="Arial" w:cs="Arial"/>
          <w:lang w:eastAsia="pl-PL"/>
        </w:rPr>
        <w:t>prawo do przenoszenia danych osobowych, o którym mowa w art. 20 RODO;</w:t>
      </w:r>
    </w:p>
    <w:p w14:paraId="25F4292B" w14:textId="77777777" w:rsidR="00E50901" w:rsidRPr="00E50901" w:rsidRDefault="00E50901" w:rsidP="00E50901">
      <w:pPr>
        <w:numPr>
          <w:ilvl w:val="0"/>
          <w:numId w:val="21"/>
        </w:numPr>
        <w:spacing w:after="150" w:line="360" w:lineRule="auto"/>
        <w:ind w:left="709" w:hanging="283"/>
        <w:contextualSpacing/>
        <w:jc w:val="both"/>
        <w:rPr>
          <w:rFonts w:ascii="Arial" w:eastAsia="Times New Roman" w:hAnsi="Arial" w:cs="Arial"/>
          <w:bCs/>
          <w:i/>
          <w:lang w:eastAsia="pl-PL"/>
        </w:rPr>
      </w:pPr>
      <w:r w:rsidRPr="00E50901">
        <w:rPr>
          <w:rFonts w:ascii="Arial" w:eastAsia="Times New Roman" w:hAnsi="Arial" w:cs="Arial"/>
          <w:bCs/>
          <w:lang w:eastAsia="pl-PL"/>
        </w:rPr>
        <w:t>na podstawie art. 21 RODO prawo sprzeciwu, wobec przetwarzania danych osobowych, gdyż podstawą prawną przetwarzania Pani/Pana danych osobowych jest art. 6 ust. 1 lit. c RODO.;</w:t>
      </w:r>
    </w:p>
    <w:p w14:paraId="22DC2E11" w14:textId="08C9BF37" w:rsidR="00E50901" w:rsidRPr="00E50901" w:rsidRDefault="00E50901" w:rsidP="00E50901">
      <w:pPr>
        <w:numPr>
          <w:ilvl w:val="0"/>
          <w:numId w:val="25"/>
        </w:numPr>
        <w:spacing w:after="150" w:line="360" w:lineRule="auto"/>
        <w:contextualSpacing/>
        <w:jc w:val="both"/>
        <w:rPr>
          <w:rFonts w:ascii="Arial" w:eastAsia="Times New Roman" w:hAnsi="Arial" w:cs="Arial"/>
          <w:i/>
          <w:lang w:eastAsia="pl-PL"/>
        </w:rPr>
      </w:pPr>
      <w:r w:rsidRPr="00E50901">
        <w:rPr>
          <w:rFonts w:ascii="Arial" w:eastAsia="Times New Roman" w:hAnsi="Arial" w:cs="Arial"/>
          <w:lang w:eastAsia="pl-PL"/>
        </w:rPr>
        <w:t>w przypadku gdy wykonanie obowiązków, o których mowa w art</w:t>
      </w:r>
      <w:r w:rsidRPr="00E50901">
        <w:rPr>
          <w:rFonts w:ascii="Arial" w:eastAsia="Times New Roman" w:hAnsi="Arial" w:cs="Arial"/>
          <w:i/>
          <w:lang w:eastAsia="pl-PL"/>
        </w:rPr>
        <w:t xml:space="preserve">. 15 ust. 1-3 RODO, wymagałoby niewspółmiernie dużego wysiłku, zamawiający może żądać od osoby, której dane dotyczą, wskazania dodatkowych informacji mających na celu sprecyzowanie żądania w szczególności podania nazwy lub daty postępowania </w:t>
      </w:r>
      <w:r w:rsidR="00236D8F">
        <w:rPr>
          <w:rFonts w:ascii="Arial" w:eastAsia="Times New Roman" w:hAnsi="Arial" w:cs="Arial"/>
          <w:i/>
          <w:lang w:eastAsia="pl-PL"/>
        </w:rPr>
        <w:br/>
      </w:r>
      <w:r w:rsidRPr="00E50901">
        <w:rPr>
          <w:rFonts w:ascii="Arial" w:eastAsia="Times New Roman" w:hAnsi="Arial" w:cs="Arial"/>
          <w:i/>
          <w:lang w:eastAsia="pl-PL"/>
        </w:rPr>
        <w:t>o udzielenie zamówienia publicznego;</w:t>
      </w:r>
    </w:p>
    <w:p w14:paraId="73DFF4AD" w14:textId="77777777" w:rsidR="00E50901" w:rsidRPr="00E50901" w:rsidRDefault="00E50901" w:rsidP="00E50901">
      <w:pPr>
        <w:numPr>
          <w:ilvl w:val="0"/>
          <w:numId w:val="25"/>
        </w:numPr>
        <w:spacing w:after="150" w:line="360" w:lineRule="auto"/>
        <w:contextualSpacing/>
        <w:jc w:val="both"/>
        <w:rPr>
          <w:rFonts w:ascii="Arial" w:eastAsia="Times New Roman" w:hAnsi="Arial" w:cs="Arial"/>
          <w:i/>
          <w:lang w:eastAsia="pl-PL"/>
        </w:rPr>
      </w:pPr>
      <w:r w:rsidRPr="00E50901">
        <w:rPr>
          <w:rFonts w:ascii="Arial" w:eastAsia="Times New Roman" w:hAnsi="Arial" w:cs="Arial"/>
          <w:lang w:eastAsia="pl-PL"/>
        </w:rPr>
        <w:t>wystąpienie z żądaniem, o którym mowa w art</w:t>
      </w:r>
      <w:r w:rsidRPr="00E50901">
        <w:rPr>
          <w:rFonts w:ascii="Arial" w:eastAsia="Times New Roman" w:hAnsi="Arial" w:cs="Arial"/>
          <w:i/>
          <w:lang w:eastAsia="pl-PL"/>
        </w:rPr>
        <w:t>. 18 ust. 1 RODO, nie ogranicza przetwarzania danych osobowych do czasu zakończenia postępowania o udzielenie zamówienia publicznego;</w:t>
      </w:r>
    </w:p>
    <w:p w14:paraId="71BA7B05" w14:textId="77777777" w:rsidR="00E50901" w:rsidRPr="00E50901" w:rsidRDefault="00E50901" w:rsidP="00E50901">
      <w:pPr>
        <w:numPr>
          <w:ilvl w:val="0"/>
          <w:numId w:val="25"/>
        </w:numPr>
        <w:spacing w:after="150" w:line="360" w:lineRule="auto"/>
        <w:contextualSpacing/>
        <w:jc w:val="both"/>
        <w:rPr>
          <w:rFonts w:ascii="Arial" w:eastAsia="Times New Roman" w:hAnsi="Arial" w:cs="Arial"/>
          <w:i/>
          <w:lang w:eastAsia="pl-PL"/>
        </w:rPr>
      </w:pPr>
      <w:r w:rsidRPr="00E50901">
        <w:rPr>
          <w:rFonts w:ascii="Arial" w:eastAsia="Times New Roman" w:hAnsi="Arial" w:cs="Arial"/>
          <w:i/>
          <w:lang w:eastAsia="pl-PL"/>
        </w:rPr>
        <w:t xml:space="preserve">W przypadku danych osobowych zamieszczanych przez zamawiającego w Biuletynie zamówień publicznych prawa, o których mowa w art. 15 i art. 16 RODO, są wykonywane w drodze żądania skierowanego do zamawiającego. </w:t>
      </w:r>
    </w:p>
    <w:p w14:paraId="1A0E577E" w14:textId="77777777" w:rsidR="00E50901" w:rsidRPr="00E50901" w:rsidRDefault="00E50901" w:rsidP="00E50901">
      <w:pPr>
        <w:spacing w:before="120" w:after="120" w:line="276" w:lineRule="auto"/>
        <w:jc w:val="both"/>
        <w:rPr>
          <w:rFonts w:ascii="Arial" w:eastAsia="Calibri" w:hAnsi="Arial" w:cs="Arial"/>
        </w:rPr>
      </w:pPr>
      <w:r w:rsidRPr="00E50901">
        <w:rPr>
          <w:rFonts w:ascii="Arial" w:eastAsia="Calibri" w:hAnsi="Arial" w:cs="Arial"/>
        </w:rPr>
        <w:t>______________________</w:t>
      </w:r>
    </w:p>
    <w:p w14:paraId="333F4D2C" w14:textId="77777777" w:rsidR="00E50901" w:rsidRPr="00E50901" w:rsidRDefault="00E50901" w:rsidP="00E50901">
      <w:pPr>
        <w:spacing w:after="0" w:line="240" w:lineRule="auto"/>
        <w:ind w:left="426"/>
        <w:contextualSpacing/>
        <w:jc w:val="both"/>
        <w:rPr>
          <w:rFonts w:ascii="Arial" w:eastAsia="Calibri" w:hAnsi="Arial" w:cs="Arial"/>
          <w:i/>
          <w:sz w:val="18"/>
          <w:szCs w:val="18"/>
        </w:rPr>
      </w:pPr>
      <w:r w:rsidRPr="00E50901">
        <w:rPr>
          <w:rFonts w:ascii="Arial" w:eastAsia="Calibri" w:hAnsi="Arial" w:cs="Arial"/>
          <w:b/>
          <w:i/>
          <w:sz w:val="18"/>
          <w:szCs w:val="18"/>
          <w:vertAlign w:val="superscript"/>
        </w:rPr>
        <w:t xml:space="preserve">* </w:t>
      </w:r>
      <w:r w:rsidRPr="00E50901">
        <w:rPr>
          <w:rFonts w:ascii="Arial" w:eastAsia="Calibri" w:hAnsi="Arial" w:cs="Arial"/>
          <w:b/>
          <w:i/>
          <w:sz w:val="18"/>
          <w:szCs w:val="18"/>
        </w:rPr>
        <w:t>Wyjaśnienie:</w:t>
      </w:r>
      <w:r w:rsidRPr="00E50901">
        <w:rPr>
          <w:rFonts w:ascii="Arial" w:eastAsia="Calibri" w:hAnsi="Arial" w:cs="Arial"/>
          <w:i/>
          <w:sz w:val="18"/>
          <w:szCs w:val="18"/>
        </w:rPr>
        <w:t xml:space="preserve"> </w:t>
      </w:r>
      <w:r w:rsidRPr="00E50901">
        <w:rPr>
          <w:rFonts w:ascii="Arial" w:eastAsia="Times New Roman" w:hAnsi="Arial" w:cs="Arial"/>
          <w:i/>
          <w:sz w:val="18"/>
          <w:szCs w:val="18"/>
          <w:lang w:eastAsia="pl-PL"/>
        </w:rPr>
        <w:t xml:space="preserve">skorzystanie z prawa do sprostowania nie może skutkować zmianą </w:t>
      </w:r>
      <w:r w:rsidRPr="00E50901">
        <w:rPr>
          <w:rFonts w:ascii="Arial" w:eastAsia="Calibri" w:hAnsi="Arial" w:cs="Arial"/>
          <w:i/>
          <w:sz w:val="18"/>
          <w:szCs w:val="18"/>
        </w:rPr>
        <w:t>wyniku postępowania</w:t>
      </w:r>
      <w:r w:rsidRPr="00E50901">
        <w:rPr>
          <w:rFonts w:ascii="Arial" w:eastAsia="Calibri" w:hAnsi="Arial" w:cs="Arial"/>
          <w:i/>
          <w:sz w:val="18"/>
          <w:szCs w:val="18"/>
        </w:rPr>
        <w:br/>
        <w:t>o udzielenie zamówienia publicznego ani zmianą postanowień umowy w zakresie niezgodnym z ustawą Pzp oraz nie może naruszać integralności protokołu oraz jego załączników.</w:t>
      </w:r>
    </w:p>
    <w:p w14:paraId="1E806701" w14:textId="77777777" w:rsidR="00E50901" w:rsidRPr="00E50901" w:rsidRDefault="00E50901" w:rsidP="00E50901">
      <w:pPr>
        <w:spacing w:after="0" w:line="240" w:lineRule="auto"/>
        <w:ind w:left="426"/>
        <w:contextualSpacing/>
        <w:jc w:val="both"/>
        <w:rPr>
          <w:rFonts w:ascii="Arial" w:eastAsia="Times New Roman" w:hAnsi="Arial" w:cs="Arial"/>
          <w:i/>
          <w:sz w:val="18"/>
          <w:szCs w:val="18"/>
          <w:lang w:eastAsia="pl-PL"/>
        </w:rPr>
      </w:pPr>
      <w:r w:rsidRPr="00E50901">
        <w:rPr>
          <w:rFonts w:ascii="Arial" w:eastAsia="Calibri" w:hAnsi="Arial" w:cs="Arial"/>
          <w:b/>
          <w:i/>
          <w:sz w:val="18"/>
          <w:szCs w:val="18"/>
          <w:vertAlign w:val="superscript"/>
        </w:rPr>
        <w:t xml:space="preserve">** </w:t>
      </w:r>
      <w:r w:rsidRPr="00E50901">
        <w:rPr>
          <w:rFonts w:ascii="Arial" w:eastAsia="Calibri" w:hAnsi="Arial" w:cs="Arial"/>
          <w:b/>
          <w:i/>
          <w:sz w:val="18"/>
          <w:szCs w:val="18"/>
        </w:rPr>
        <w:t>Wyjaśnienie:</w:t>
      </w:r>
      <w:r w:rsidRPr="00E50901">
        <w:rPr>
          <w:rFonts w:ascii="Arial" w:eastAsia="Calibri" w:hAnsi="Arial" w:cs="Arial"/>
          <w:i/>
          <w:sz w:val="18"/>
          <w:szCs w:val="18"/>
        </w:rPr>
        <w:t xml:space="preserve"> prawo do ograniczenia przetwarzania nie ma zastosowania w odniesieniu do </w:t>
      </w:r>
      <w:r w:rsidRPr="00E50901">
        <w:rPr>
          <w:rFonts w:ascii="Arial" w:eastAsia="Times New Roman" w:hAnsi="Arial" w:cs="Arial"/>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3EFC58EC" w14:textId="77777777" w:rsidR="00E50901" w:rsidRPr="00E50901" w:rsidRDefault="00E50901" w:rsidP="00E50901">
      <w:pPr>
        <w:spacing w:after="0" w:line="240" w:lineRule="auto"/>
        <w:ind w:left="426"/>
        <w:contextualSpacing/>
        <w:jc w:val="both"/>
        <w:rPr>
          <w:rFonts w:ascii="Arial" w:eastAsia="Times New Roman" w:hAnsi="Arial" w:cs="Arial"/>
          <w:i/>
          <w:sz w:val="18"/>
          <w:szCs w:val="18"/>
          <w:lang w:eastAsia="pl-PL"/>
        </w:rPr>
      </w:pPr>
    </w:p>
    <w:p w14:paraId="71EC1B1E" w14:textId="77777777" w:rsidR="00E50901" w:rsidRPr="00E50901" w:rsidRDefault="00E50901" w:rsidP="00E50901">
      <w:pPr>
        <w:spacing w:after="0" w:line="240" w:lineRule="auto"/>
        <w:ind w:left="426"/>
        <w:contextualSpacing/>
        <w:jc w:val="both"/>
        <w:rPr>
          <w:rFonts w:ascii="Arial" w:eastAsia="Times New Roman" w:hAnsi="Arial" w:cs="Arial"/>
          <w:i/>
          <w:sz w:val="18"/>
          <w:szCs w:val="18"/>
          <w:lang w:eastAsia="pl-PL"/>
        </w:rPr>
      </w:pPr>
    </w:p>
    <w:p w14:paraId="09D92F62" w14:textId="77777777" w:rsidR="00E50901" w:rsidRPr="00E50901" w:rsidRDefault="00E50901" w:rsidP="00E50901">
      <w:pPr>
        <w:spacing w:before="28" w:after="238" w:line="102" w:lineRule="atLeast"/>
        <w:ind w:left="-17"/>
        <w:jc w:val="both"/>
        <w:rPr>
          <w:rFonts w:ascii="Arial" w:eastAsia="Times New Roman" w:hAnsi="Arial" w:cs="Arial"/>
          <w:u w:val="single"/>
        </w:rPr>
      </w:pPr>
      <w:r w:rsidRPr="00E50901">
        <w:rPr>
          <w:rFonts w:ascii="Arial" w:eastAsia="Times New Roman" w:hAnsi="Arial" w:cs="Arial"/>
          <w:b/>
          <w:bCs/>
          <w:u w:val="single"/>
        </w:rPr>
        <w:t>23.</w:t>
      </w:r>
      <w:r w:rsidRPr="00E50901">
        <w:rPr>
          <w:rFonts w:ascii="Arial" w:eastAsia="Times New Roman" w:hAnsi="Arial" w:cs="Arial"/>
          <w:u w:val="single"/>
        </w:rPr>
        <w:t xml:space="preserve"> </w:t>
      </w:r>
      <w:r w:rsidRPr="00E50901">
        <w:rPr>
          <w:rFonts w:ascii="Arial" w:eastAsia="Times New Roman" w:hAnsi="Arial" w:cs="Arial"/>
          <w:b/>
          <w:bCs/>
          <w:u w:val="single"/>
        </w:rPr>
        <w:t>Pouczenie o środkach ochrony prawnej przysługujących Wykonawcy w toku postępowania o udzielenie zamówienia:</w:t>
      </w:r>
    </w:p>
    <w:p w14:paraId="6BFB8237" w14:textId="564C8CF1"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 xml:space="preserve">23.1. </w:t>
      </w:r>
      <w:bookmarkStart w:id="11" w:name="_Hlk71192533"/>
      <w:r w:rsidRPr="00E50901">
        <w:rPr>
          <w:rFonts w:ascii="Arial" w:eastAsia="Times New Roman" w:hAnsi="Arial" w:cs="Arial"/>
        </w:rPr>
        <w:t>Środki ochrony prawne</w:t>
      </w:r>
      <w:bookmarkEnd w:id="11"/>
      <w:r w:rsidRPr="00E50901">
        <w:rPr>
          <w:rFonts w:ascii="Arial" w:eastAsia="Times New Roman" w:hAnsi="Arial" w:cs="Arial"/>
        </w:rPr>
        <w:t xml:space="preserve">j przewidziane są w dziale IX ustawy Pzp. art. 505 - 590 ustawy </w:t>
      </w:r>
      <w:r w:rsidRPr="00E50901">
        <w:rPr>
          <w:rFonts w:ascii="Arial" w:eastAsia="Times New Roman" w:hAnsi="Arial" w:cs="Arial"/>
        </w:rPr>
        <w:br/>
        <w:t>z dnia 11.09.2019r. Prawo zamówień publicznych (t.j. Dz.U. z 202</w:t>
      </w:r>
      <w:r w:rsidR="00E43B62">
        <w:rPr>
          <w:rFonts w:ascii="Arial" w:eastAsia="Times New Roman" w:hAnsi="Arial" w:cs="Arial"/>
        </w:rPr>
        <w:t>2</w:t>
      </w:r>
      <w:r w:rsidRPr="00E50901">
        <w:rPr>
          <w:rFonts w:ascii="Arial" w:eastAsia="Times New Roman" w:hAnsi="Arial" w:cs="Arial"/>
        </w:rPr>
        <w:t xml:space="preserve"> r. poz. 1</w:t>
      </w:r>
      <w:r w:rsidR="00E43B62">
        <w:rPr>
          <w:rFonts w:ascii="Arial" w:eastAsia="Times New Roman" w:hAnsi="Arial" w:cs="Arial"/>
        </w:rPr>
        <w:t>710</w:t>
      </w:r>
      <w:r w:rsidRPr="00E50901">
        <w:rPr>
          <w:rFonts w:ascii="Arial" w:eastAsia="Times New Roman" w:hAnsi="Arial" w:cs="Arial"/>
        </w:rPr>
        <w:t>).</w:t>
      </w:r>
    </w:p>
    <w:p w14:paraId="2ABF59FD"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23.2. Środkami ochrony prawnej są odwołanie i skarga do sądu.</w:t>
      </w:r>
    </w:p>
    <w:p w14:paraId="09EC08DE" w14:textId="0391FED5"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 xml:space="preserve">23.3. Środki ochrony prawnej przysługują wykonawcy oraz innemu podmiotowi, jeżeli ma lub miał interes w uzyskaniu zamówienia lub nagrody w konkursie oraz poniósł lub może ponieść szkodę w wyniku naruszenia przez zamawiającego przepisów ustawy Pzp. Środki ochrony prawnej wobec ogłoszenia wszczynającego postępowanie o udzielenie zamówienia lub ogłoszenia o konkursie oraz dokumentów zamówienia przysługują również organizacjom wpisanym na listę, o której mowa w art. 469 pkt 15 ustawy Pzp, oraz Rzecznikowi Małych </w:t>
      </w:r>
      <w:r w:rsidR="00893E02">
        <w:rPr>
          <w:rFonts w:ascii="Arial" w:eastAsia="Times New Roman" w:hAnsi="Arial" w:cs="Arial"/>
        </w:rPr>
        <w:br/>
      </w:r>
      <w:r w:rsidRPr="00E50901">
        <w:rPr>
          <w:rFonts w:ascii="Arial" w:eastAsia="Times New Roman" w:hAnsi="Arial" w:cs="Arial"/>
        </w:rPr>
        <w:t>i Średnich Przedsiębiorców.</w:t>
      </w:r>
    </w:p>
    <w:p w14:paraId="3F1CEAD7"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lastRenderedPageBreak/>
        <w:t>23.4. Odwołanie przysługuje na:</w:t>
      </w:r>
    </w:p>
    <w:p w14:paraId="536A0ACD" w14:textId="2A85F99E"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 xml:space="preserve">1) niezgodną z przepisami ustawy czynność zamawiającego, podjętą w postępowaniu </w:t>
      </w:r>
      <w:r w:rsidR="00BD2F5C">
        <w:rPr>
          <w:rFonts w:ascii="Arial" w:eastAsia="Times New Roman" w:hAnsi="Arial" w:cs="Arial"/>
        </w:rPr>
        <w:br/>
      </w:r>
      <w:r w:rsidRPr="00E50901">
        <w:rPr>
          <w:rFonts w:ascii="Arial" w:eastAsia="Times New Roman" w:hAnsi="Arial" w:cs="Arial"/>
        </w:rPr>
        <w:t>o udzieleniu zamówienia, w tym na projektowane postanowienie umowy;</w:t>
      </w:r>
    </w:p>
    <w:p w14:paraId="262D4C5E"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2) zaniechanie czynności w postępowaniu o udzielenie zamówienia, do której zamawiający był obowiązany na podstawie ustawy Pzp;</w:t>
      </w:r>
    </w:p>
    <w:p w14:paraId="32D76939"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3) zaniechanie przeprowadzenia postępowania o udzielenie zamówienia lub zorganizowania konkursu na podstawie ustawy, mimo że Zamawiający był do tego obowiązany.</w:t>
      </w:r>
    </w:p>
    <w:p w14:paraId="0CEC7698" w14:textId="0493303D"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 xml:space="preserve">23.5. Odwołanie wnosi się do </w:t>
      </w:r>
      <w:r w:rsidR="00C62FBA">
        <w:rPr>
          <w:rFonts w:ascii="Arial" w:eastAsia="Times New Roman" w:hAnsi="Arial" w:cs="Arial"/>
        </w:rPr>
        <w:t xml:space="preserve">Prezesa </w:t>
      </w:r>
      <w:r w:rsidRPr="00E50901">
        <w:rPr>
          <w:rFonts w:ascii="Arial" w:eastAsia="Times New Roman" w:hAnsi="Arial" w:cs="Arial"/>
        </w:rPr>
        <w:t>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68E5240"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23.6. Terminy wnoszenia odwołania:</w:t>
      </w:r>
    </w:p>
    <w:p w14:paraId="7CF64174"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1. Odwołanie wnosi się w terminie:</w:t>
      </w:r>
    </w:p>
    <w:p w14:paraId="0E3A080A"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a) 5 dni od dnia przekazania informacji o czynności zamawiającego stanowiącej podstawę jego wniesienia, jeżeli informacja została przekazana przy użyciu środków komunikacji elektronicznej,</w:t>
      </w:r>
    </w:p>
    <w:p w14:paraId="635315B6"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b) 10 dni od dnia przekazania informacji o czynności zamawiającego stanowiącej podstawę jego wniesienia, jeżeli informacja została przekazana w sposób inny niż określony w lit.a.</w:t>
      </w:r>
    </w:p>
    <w:p w14:paraId="0574DC29"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2.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6F2EB9BA" w14:textId="77777777" w:rsidR="00E50901" w:rsidRPr="00E50901" w:rsidRDefault="00E50901" w:rsidP="00E50901">
      <w:pPr>
        <w:spacing w:before="28" w:after="238" w:line="102" w:lineRule="atLeast"/>
        <w:ind w:left="-17"/>
        <w:jc w:val="both"/>
        <w:rPr>
          <w:rFonts w:ascii="Arial" w:eastAsia="Times New Roman" w:hAnsi="Arial" w:cs="Arial"/>
        </w:rPr>
      </w:pPr>
      <w:r w:rsidRPr="00E50901">
        <w:rPr>
          <w:rFonts w:ascii="Arial" w:eastAsia="Times New Roman" w:hAnsi="Arial" w:cs="Arial"/>
        </w:rPr>
        <w:t>3. Odwołanie w przypadkach innych niż określone w pkt 1 i 2 wnosi się w terminie 5 dni od dnia, w którym powzięto lub przy zachowaniu należytej staranności można było powiązać wiadomość o okolicznościach stanowiących podstawę jego wniesienia, w przypadku zamówień, których wartość jest mniejsza niż progi unijne.</w:t>
      </w:r>
    </w:p>
    <w:p w14:paraId="6E98148C"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5921FD"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1) 15 od dnia zamieszczenia w Biuletynie zamówień Publicznych ogłoszenia o wyniku postępowania,</w:t>
      </w:r>
    </w:p>
    <w:p w14:paraId="0579CCBE"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2) miesiąca od dnia zawarcia umowy, jeżeli zamawiający:</w:t>
      </w:r>
    </w:p>
    <w:p w14:paraId="2CB042BB"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a) nie zamieścił w Biuletynie Zamówień Publicznych ogłoszenia o wyniku postępowania albo</w:t>
      </w:r>
    </w:p>
    <w:p w14:paraId="00FCD222"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lastRenderedPageBreak/>
        <w:t>b) zamieścił w Biuletynie zamówień Publicznych ogłoszenie o wyniku postępowania, które nie zawiera uzasadnienia udzielenia zamówienia w trybie negocjacji bez ogłoszenia albo zamówienia z wolnej ręki.</w:t>
      </w:r>
    </w:p>
    <w:p w14:paraId="7E161FCA"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 xml:space="preserve">23.7. Treść odwołania, dodatkowe dokumenty. </w:t>
      </w:r>
    </w:p>
    <w:p w14:paraId="31CE867D"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1.Odwołanie zawiera:</w:t>
      </w:r>
    </w:p>
    <w:p w14:paraId="5B0A4366"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1) imię i nazwisko albo nazwę, miejsce zamieszkania albo siedzibę, numer telefonu oraz adres poczty elektronicznej odwołującego oraz imię i nazwisko przedstawiciela (przedstawicieli);</w:t>
      </w:r>
    </w:p>
    <w:p w14:paraId="33C87FAA"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2) nazwę i siedzibę Zamawiającego, numer telefonu oraz adres poczty elektronicznej Zamawiającego;</w:t>
      </w:r>
    </w:p>
    <w:p w14:paraId="2DD66DE8"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3) numer Powszechnego Elektronicznego Systemu Ewidencji Ludności (PESEL) lub NIP odwołującego będącego osobą fizyczną, jeżeli jest on obowiązany do jego posiadania albo posiadania go nie mając takiego obowiązku;</w:t>
      </w:r>
    </w:p>
    <w:p w14:paraId="16432C42"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A05A4B0"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5) określenie przedmiotu zamówienia;</w:t>
      </w:r>
    </w:p>
    <w:p w14:paraId="358BBD12"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6) wskazanie numeru ogłoszenia w przypadku zamieszczenia w Biuletynie Zamówień Publicznych albo publikacji w Dzienniku Urzędowym Unii Europejskiej;</w:t>
      </w:r>
    </w:p>
    <w:p w14:paraId="4CE119CE"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7) wskazanie czynności lub zaniechania czynności zamawiającego, której zarzuca się niezgodność z przepisami ustawy, lub wskazanie zaniechania przeprowadzenia postępowania o udzielenie zamówienia lub zorganizowania konkursu na podstawie ustawy;</w:t>
      </w:r>
    </w:p>
    <w:p w14:paraId="72A7CB80"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8) zwięzłe przedstawienie zarzutów;</w:t>
      </w:r>
    </w:p>
    <w:p w14:paraId="2A36DB46"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9) żądanie co do sposobu rozstrzygnięcia odwołania;</w:t>
      </w:r>
    </w:p>
    <w:p w14:paraId="1586C3F4"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10) wskazanie okoliczności faktycznych i prawnych uzasadniających wniesienie odwołania oraz dowodów na poparcie przytoczonych okoliczności;</w:t>
      </w:r>
    </w:p>
    <w:p w14:paraId="6E1831F8"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11) podpis odwołującego albo jego przedstawiciela lub przedstawicieli;</w:t>
      </w:r>
    </w:p>
    <w:p w14:paraId="3141D821"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 xml:space="preserve">12) wykaz załączników. </w:t>
      </w:r>
    </w:p>
    <w:p w14:paraId="460D2628"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2.Do odwołania dołącza się:</w:t>
      </w:r>
    </w:p>
    <w:p w14:paraId="017DA0E8"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1) dowód uiszczenia wpisu od odwołania w wymaganej wysokości;</w:t>
      </w:r>
    </w:p>
    <w:p w14:paraId="4B9285A0"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2) dowód przekazania odpowiednio odwołania albo jego kopii zamawiającemu;</w:t>
      </w:r>
    </w:p>
    <w:p w14:paraId="4F1D1E72"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3) dokument potwierdzający umocowanie do reprezentowania odwołującego.</w:t>
      </w:r>
    </w:p>
    <w:p w14:paraId="2B25E01F" w14:textId="77777777" w:rsidR="00E50901" w:rsidRPr="00E50901" w:rsidRDefault="00E50901" w:rsidP="00E50901">
      <w:pPr>
        <w:spacing w:before="28" w:after="238" w:line="102" w:lineRule="atLeast"/>
        <w:jc w:val="both"/>
        <w:rPr>
          <w:rFonts w:ascii="Arial" w:eastAsia="Times New Roman" w:hAnsi="Arial" w:cs="Arial"/>
        </w:rPr>
      </w:pPr>
      <w:r w:rsidRPr="00E50901">
        <w:rPr>
          <w:rFonts w:ascii="Arial" w:eastAsia="Times New Roman" w:hAnsi="Arial" w:cs="Arial"/>
        </w:rPr>
        <w:t>23.8. Na orzeczenie Izby stronom oraz uczestnikom postępowania odwoławczego przysługuje skarga do sądu. Skargę wnosi się do Sądu Okręgowego w Warszawie – sądu zamówień publicznych.</w:t>
      </w:r>
    </w:p>
    <w:p w14:paraId="6713BD88" w14:textId="77777777" w:rsidR="00E50901" w:rsidRPr="00E50901" w:rsidRDefault="00E50901" w:rsidP="00E50901">
      <w:pPr>
        <w:spacing w:before="28" w:after="238" w:line="102" w:lineRule="atLeast"/>
        <w:ind w:left="-17"/>
        <w:rPr>
          <w:rFonts w:ascii="Arial" w:eastAsia="Times New Roman" w:hAnsi="Arial" w:cs="Arial"/>
        </w:rPr>
      </w:pPr>
      <w:r w:rsidRPr="00E50901">
        <w:rPr>
          <w:rFonts w:ascii="Arial" w:eastAsia="Times New Roman" w:hAnsi="Arial" w:cs="Arial"/>
          <w:b/>
          <w:bCs/>
          <w:u w:val="single"/>
        </w:rPr>
        <w:lastRenderedPageBreak/>
        <w:t>24.</w:t>
      </w:r>
      <w:r w:rsidRPr="00E50901">
        <w:rPr>
          <w:rFonts w:ascii="Arial" w:eastAsia="Times New Roman" w:hAnsi="Arial" w:cs="Arial"/>
          <w:u w:val="single"/>
        </w:rPr>
        <w:t xml:space="preserve"> </w:t>
      </w:r>
      <w:r w:rsidRPr="00E50901">
        <w:rPr>
          <w:rFonts w:ascii="Arial" w:eastAsia="Times New Roman" w:hAnsi="Arial" w:cs="Arial"/>
          <w:b/>
          <w:bCs/>
          <w:u w:val="single"/>
        </w:rPr>
        <w:t>Postanowienia końcowe:</w:t>
      </w:r>
      <w:r w:rsidRPr="00E50901">
        <w:rPr>
          <w:rFonts w:ascii="Arial" w:eastAsia="Times New Roman" w:hAnsi="Arial" w:cs="Arial"/>
        </w:rPr>
        <w:br/>
        <w:t>W sprawach nieuregulowanych w niniejszej specyfikacji mają zastosowanie przepisy ustawy Prawo zamówień publicznych i przepisy Kodeksu cywilnego.</w:t>
      </w:r>
      <w:r w:rsidRPr="00E50901">
        <w:rPr>
          <w:rFonts w:ascii="Arial" w:eastAsia="Times New Roman" w:hAnsi="Arial" w:cs="Arial"/>
        </w:rPr>
        <w:br/>
        <w:t>Użyte w niniejszej specyfikacji skrócone wyrażenia oznaczają:</w:t>
      </w:r>
      <w:r w:rsidRPr="00E50901">
        <w:rPr>
          <w:rFonts w:ascii="Arial" w:eastAsia="Times New Roman" w:hAnsi="Arial" w:cs="Arial"/>
        </w:rPr>
        <w:br/>
        <w:t>„SWZ” - specyfikacja warunków zamówienia</w:t>
      </w:r>
      <w:r w:rsidRPr="00E50901">
        <w:rPr>
          <w:rFonts w:ascii="Arial" w:eastAsia="Times New Roman" w:hAnsi="Arial" w:cs="Arial"/>
        </w:rPr>
        <w:br/>
        <w:t>„ustawa Pzp” - ustawa z dnia 11 września 2019r. – Prawo zamówień publicznych.</w:t>
      </w:r>
      <w:r w:rsidRPr="00E50901">
        <w:rPr>
          <w:rFonts w:ascii="Arial" w:eastAsia="Times New Roman" w:hAnsi="Arial" w:cs="Arial"/>
        </w:rPr>
        <w:br/>
        <w:t>„STWiORB” – Specyfikacja Techniczna Wykonania i Odbioru Robót Budowlanych.</w:t>
      </w:r>
    </w:p>
    <w:p w14:paraId="7B5AF40D" w14:textId="77777777" w:rsidR="00E50901" w:rsidRPr="00E50901" w:rsidRDefault="00E50901" w:rsidP="00E50901">
      <w:pPr>
        <w:spacing w:before="28" w:after="0" w:line="102" w:lineRule="atLeast"/>
        <w:rPr>
          <w:rFonts w:ascii="Arial" w:eastAsia="Times New Roman" w:hAnsi="Arial" w:cs="Arial"/>
          <w:u w:val="single"/>
        </w:rPr>
      </w:pPr>
      <w:r w:rsidRPr="00E50901">
        <w:rPr>
          <w:rFonts w:ascii="Arial" w:eastAsia="Times New Roman" w:hAnsi="Arial" w:cs="Arial"/>
          <w:b/>
          <w:bCs/>
          <w:u w:val="single"/>
        </w:rPr>
        <w:t>25. Załącznikami do niniejszej specyfikacji są:</w:t>
      </w:r>
    </w:p>
    <w:p w14:paraId="6B519B45"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1.Formularz „Oferta Wykonawcy” (Załącznik nr 1);</w:t>
      </w:r>
    </w:p>
    <w:p w14:paraId="34BE8C58"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2. Oświadczenie wykonawcy, o którym mowa w art. 125 ust. 1 ustawy Pzp (Załącznik nr 2);</w:t>
      </w:r>
    </w:p>
    <w:p w14:paraId="0D1AE390"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3. Oświadczenie podmiotu udostępniającego zasoby, o którym mowa w art. 125 ust. 1 i 5 ustawy Pzp (Załącznik nr 3);</w:t>
      </w:r>
    </w:p>
    <w:p w14:paraId="5B98CBC0"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4. Wzór umowy (Załącznik nr 4);</w:t>
      </w:r>
    </w:p>
    <w:p w14:paraId="0FCD66AF"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 xml:space="preserve">5. Formularza „Doświadczenie Wykonawcy” ( Załącznik nr 5) </w:t>
      </w:r>
    </w:p>
    <w:p w14:paraId="55E90A8F" w14:textId="77777777" w:rsidR="00E50901" w:rsidRPr="00E50901" w:rsidRDefault="00E50901" w:rsidP="00E50901">
      <w:pPr>
        <w:spacing w:before="28" w:after="0" w:line="102" w:lineRule="atLeast"/>
        <w:rPr>
          <w:rFonts w:ascii="Arial" w:eastAsia="Times New Roman" w:hAnsi="Arial" w:cs="Arial"/>
          <w:iCs/>
        </w:rPr>
      </w:pPr>
      <w:r w:rsidRPr="00E50901">
        <w:rPr>
          <w:rFonts w:ascii="Arial" w:eastAsia="Times New Roman" w:hAnsi="Arial" w:cs="Arial"/>
          <w:iCs/>
        </w:rPr>
        <w:t>6. Formularz „Wykaz osób, skierowanych przez wykonawcę do realizacji zamówienia publicznego” (Załącznik nr 6);</w:t>
      </w:r>
    </w:p>
    <w:p w14:paraId="6846F89F" w14:textId="77777777" w:rsidR="00E50901" w:rsidRPr="00E50901" w:rsidRDefault="00E50901" w:rsidP="00E50901">
      <w:pPr>
        <w:spacing w:before="28" w:after="0" w:line="102" w:lineRule="atLeast"/>
        <w:rPr>
          <w:rFonts w:ascii="Arial" w:eastAsia="Times New Roman" w:hAnsi="Arial" w:cs="Arial"/>
          <w:iCs/>
        </w:rPr>
      </w:pPr>
      <w:r w:rsidRPr="00E50901">
        <w:rPr>
          <w:rFonts w:ascii="Arial" w:eastAsia="Times New Roman" w:hAnsi="Arial" w:cs="Arial"/>
          <w:iCs/>
        </w:rPr>
        <w:t xml:space="preserve">7. Oświadczenie wykonawców wspólnie ubiegających się o udzielenie zamówienia (Załącznik nr 7) </w:t>
      </w:r>
    </w:p>
    <w:p w14:paraId="05BCE274" w14:textId="77777777" w:rsidR="00E50901" w:rsidRPr="00E50901" w:rsidRDefault="00E50901" w:rsidP="00E50901">
      <w:pPr>
        <w:spacing w:before="28" w:after="0" w:line="102" w:lineRule="atLeast"/>
        <w:rPr>
          <w:rFonts w:ascii="Arial" w:eastAsia="Times New Roman" w:hAnsi="Arial" w:cs="Arial"/>
          <w:iCs/>
        </w:rPr>
      </w:pPr>
      <w:r w:rsidRPr="00E50901">
        <w:rPr>
          <w:rFonts w:ascii="Arial" w:eastAsia="Times New Roman" w:hAnsi="Arial" w:cs="Arial"/>
          <w:iCs/>
        </w:rPr>
        <w:t>8. Zobowiązanie podmiotu udostępniającego zasoby (Załącznik nr 8)</w:t>
      </w:r>
    </w:p>
    <w:p w14:paraId="3A4824D4" w14:textId="77777777" w:rsidR="00E50901" w:rsidRPr="00E50901" w:rsidRDefault="00E50901" w:rsidP="00E50901">
      <w:pPr>
        <w:spacing w:before="28" w:after="0" w:line="102" w:lineRule="atLeast"/>
        <w:rPr>
          <w:rFonts w:ascii="Arial" w:eastAsia="Times New Roman" w:hAnsi="Arial" w:cs="Arial"/>
          <w:iCs/>
        </w:rPr>
      </w:pPr>
      <w:r w:rsidRPr="00E50901">
        <w:rPr>
          <w:rFonts w:ascii="Arial" w:eastAsia="Times New Roman" w:hAnsi="Arial" w:cs="Arial"/>
          <w:iCs/>
          <w:color w:val="000000"/>
        </w:rPr>
        <w:t xml:space="preserve">9. Opis przedmiotu zamówienia - </w:t>
      </w:r>
      <w:r w:rsidRPr="00E50901">
        <w:rPr>
          <w:rFonts w:ascii="Arial" w:eastAsia="Times New Roman" w:hAnsi="Arial" w:cs="Arial"/>
          <w:i/>
          <w:iCs/>
        </w:rPr>
        <w:t xml:space="preserve">dokumentacja  projektowa, specyfikacja techniczna wykonania i odbioru robót budowlanych, kosztorys nakładczy (Załącznik nr 9); </w:t>
      </w:r>
    </w:p>
    <w:p w14:paraId="7CB9A4B1" w14:textId="77777777" w:rsidR="00E50901" w:rsidRPr="00E50901" w:rsidRDefault="00E50901" w:rsidP="00E50901">
      <w:pPr>
        <w:spacing w:before="28" w:after="0" w:line="102" w:lineRule="atLeast"/>
        <w:rPr>
          <w:rFonts w:ascii="Arial" w:eastAsia="Times New Roman" w:hAnsi="Arial" w:cs="Arial"/>
          <w:iCs/>
        </w:rPr>
      </w:pPr>
      <w:r w:rsidRPr="00E50901">
        <w:rPr>
          <w:rFonts w:ascii="Arial" w:eastAsia="Times New Roman" w:hAnsi="Arial" w:cs="Arial"/>
          <w:iCs/>
        </w:rPr>
        <w:t>10.</w:t>
      </w:r>
      <w:r w:rsidRPr="00E50901">
        <w:rPr>
          <w:rFonts w:ascii="Arial" w:eastAsia="Times New Roman" w:hAnsi="Arial" w:cs="Arial"/>
        </w:rPr>
        <w:t xml:space="preserve"> ID postępowania (Załącznik nr 10)</w:t>
      </w:r>
    </w:p>
    <w:p w14:paraId="78F005AB" w14:textId="77777777" w:rsidR="00E50901" w:rsidRPr="00E50901" w:rsidRDefault="00E50901" w:rsidP="00E50901">
      <w:pPr>
        <w:spacing w:before="28" w:after="238" w:line="102" w:lineRule="atLeast"/>
        <w:jc w:val="both"/>
        <w:rPr>
          <w:rFonts w:ascii="Arial" w:eastAsia="Times New Roman" w:hAnsi="Arial" w:cs="Arial"/>
        </w:rPr>
      </w:pPr>
    </w:p>
    <w:p w14:paraId="2B167C90" w14:textId="77777777" w:rsidR="00E50901" w:rsidRPr="00E50901" w:rsidRDefault="00E50901" w:rsidP="00E50901">
      <w:pPr>
        <w:spacing w:before="28" w:after="238" w:line="102" w:lineRule="atLeast"/>
        <w:ind w:left="-17"/>
        <w:jc w:val="both"/>
        <w:rPr>
          <w:rFonts w:ascii="Arial" w:eastAsia="Times New Roman" w:hAnsi="Arial" w:cs="Arial"/>
        </w:rPr>
      </w:pPr>
    </w:p>
    <w:p w14:paraId="18B57B81" w14:textId="77777777" w:rsidR="00E50901" w:rsidRPr="00E50901" w:rsidRDefault="00E50901" w:rsidP="00E50901">
      <w:pPr>
        <w:spacing w:before="28" w:after="238" w:line="102" w:lineRule="atLeast"/>
        <w:ind w:left="-17"/>
        <w:jc w:val="both"/>
        <w:rPr>
          <w:rFonts w:ascii="Arial" w:eastAsia="Times New Roman" w:hAnsi="Arial" w:cs="Arial"/>
        </w:rPr>
      </w:pPr>
    </w:p>
    <w:p w14:paraId="054FB984" w14:textId="77777777" w:rsidR="00E50901" w:rsidRPr="00E50901" w:rsidRDefault="00E50901" w:rsidP="00E50901">
      <w:pPr>
        <w:suppressAutoHyphens/>
        <w:spacing w:before="278" w:after="0" w:line="240" w:lineRule="auto"/>
        <w:jc w:val="both"/>
        <w:rPr>
          <w:rFonts w:ascii="Arial" w:eastAsia="Times New Roman" w:hAnsi="Arial" w:cs="Arial"/>
          <w:b/>
          <w:bCs/>
        </w:rPr>
      </w:pPr>
    </w:p>
    <w:p w14:paraId="5E8CB286" w14:textId="77777777" w:rsidR="00E50901" w:rsidRPr="00E50901" w:rsidRDefault="00E50901" w:rsidP="00E50901">
      <w:pPr>
        <w:spacing w:before="278" w:after="0" w:line="240" w:lineRule="auto"/>
        <w:jc w:val="both"/>
        <w:rPr>
          <w:rFonts w:ascii="Arial" w:eastAsia="Times New Roman" w:hAnsi="Arial" w:cs="Arial"/>
          <w:b/>
        </w:rPr>
      </w:pPr>
    </w:p>
    <w:p w14:paraId="56A9BA03" w14:textId="77777777" w:rsidR="00E50901" w:rsidRPr="00E50901" w:rsidRDefault="00E50901" w:rsidP="00E50901">
      <w:pPr>
        <w:spacing w:before="28" w:after="0" w:line="102" w:lineRule="atLeast"/>
        <w:jc w:val="both"/>
        <w:rPr>
          <w:rFonts w:ascii="Arial" w:eastAsia="Times New Roman" w:hAnsi="Arial" w:cs="Arial"/>
        </w:rPr>
      </w:pPr>
    </w:p>
    <w:p w14:paraId="4851DE2E" w14:textId="77777777" w:rsidR="00E50901" w:rsidRPr="00E50901" w:rsidRDefault="00E50901" w:rsidP="00E50901">
      <w:pPr>
        <w:spacing w:before="28" w:after="0" w:line="102" w:lineRule="atLeast"/>
        <w:jc w:val="both"/>
        <w:rPr>
          <w:rFonts w:ascii="Arial" w:eastAsia="Times New Roman" w:hAnsi="Arial" w:cs="Arial"/>
        </w:rPr>
      </w:pPr>
    </w:p>
    <w:p w14:paraId="07C5636E" w14:textId="77777777" w:rsidR="00E50901" w:rsidRPr="00E50901" w:rsidRDefault="00E50901" w:rsidP="00E50901">
      <w:pPr>
        <w:spacing w:before="28" w:after="0" w:line="102" w:lineRule="atLeast"/>
        <w:jc w:val="both"/>
        <w:rPr>
          <w:rFonts w:ascii="Arial" w:eastAsia="Times New Roman" w:hAnsi="Arial" w:cs="Arial"/>
        </w:rPr>
      </w:pPr>
    </w:p>
    <w:p w14:paraId="3A8428D6" w14:textId="77777777" w:rsidR="00E50901" w:rsidRPr="00E50901" w:rsidRDefault="00E50901" w:rsidP="00E50901">
      <w:pPr>
        <w:spacing w:before="28" w:after="0" w:line="102" w:lineRule="atLeast"/>
        <w:jc w:val="both"/>
        <w:rPr>
          <w:rFonts w:ascii="Arial" w:eastAsia="Times New Roman" w:hAnsi="Arial" w:cs="Arial"/>
        </w:rPr>
      </w:pPr>
    </w:p>
    <w:p w14:paraId="7B1F6438" w14:textId="77777777" w:rsidR="00E50901" w:rsidRPr="00E50901" w:rsidRDefault="00E50901" w:rsidP="00E50901">
      <w:pPr>
        <w:spacing w:before="28" w:after="0" w:line="102" w:lineRule="atLeast"/>
        <w:jc w:val="both"/>
        <w:rPr>
          <w:rFonts w:ascii="Arial" w:eastAsia="Times New Roman" w:hAnsi="Arial" w:cs="Arial"/>
        </w:rPr>
      </w:pPr>
    </w:p>
    <w:p w14:paraId="7E54A74F" w14:textId="77777777" w:rsidR="00E50901" w:rsidRPr="00E50901" w:rsidRDefault="00E50901" w:rsidP="00E50901">
      <w:pPr>
        <w:spacing w:before="28" w:after="0" w:line="102" w:lineRule="atLeast"/>
        <w:jc w:val="both"/>
        <w:rPr>
          <w:rFonts w:ascii="Arial" w:eastAsia="Times New Roman" w:hAnsi="Arial" w:cs="Arial"/>
        </w:rPr>
      </w:pPr>
    </w:p>
    <w:p w14:paraId="10A3825B" w14:textId="77777777" w:rsidR="00E50901" w:rsidRPr="00E50901" w:rsidRDefault="00E50901" w:rsidP="00E50901">
      <w:pPr>
        <w:spacing w:before="28" w:after="0" w:line="102" w:lineRule="atLeast"/>
        <w:jc w:val="both"/>
        <w:rPr>
          <w:rFonts w:ascii="Arial" w:eastAsia="Times New Roman" w:hAnsi="Arial" w:cs="Arial"/>
        </w:rPr>
      </w:pPr>
    </w:p>
    <w:p w14:paraId="6BCC8BE3" w14:textId="77777777" w:rsidR="00E50901" w:rsidRPr="00E50901" w:rsidRDefault="00E50901" w:rsidP="00E50901">
      <w:pPr>
        <w:spacing w:before="28" w:after="0" w:line="102" w:lineRule="atLeast"/>
        <w:jc w:val="both"/>
        <w:rPr>
          <w:rFonts w:ascii="Arial" w:eastAsia="Times New Roman" w:hAnsi="Arial" w:cs="Arial"/>
        </w:rPr>
      </w:pPr>
    </w:p>
    <w:p w14:paraId="211F7176" w14:textId="77777777" w:rsidR="00E50901" w:rsidRPr="00E50901" w:rsidRDefault="00E50901" w:rsidP="00E50901">
      <w:pPr>
        <w:spacing w:before="28" w:after="0" w:line="102" w:lineRule="atLeast"/>
        <w:jc w:val="both"/>
        <w:rPr>
          <w:rFonts w:ascii="Arial" w:eastAsia="Times New Roman" w:hAnsi="Arial" w:cs="Arial"/>
        </w:rPr>
      </w:pPr>
    </w:p>
    <w:p w14:paraId="4E508838" w14:textId="77777777" w:rsidR="00E50901" w:rsidRPr="00E50901" w:rsidRDefault="00E50901" w:rsidP="00E50901">
      <w:pPr>
        <w:spacing w:before="28" w:after="0" w:line="102" w:lineRule="atLeast"/>
        <w:jc w:val="both"/>
        <w:rPr>
          <w:rFonts w:ascii="Arial" w:eastAsia="Times New Roman" w:hAnsi="Arial" w:cs="Arial"/>
        </w:rPr>
      </w:pPr>
    </w:p>
    <w:p w14:paraId="0286A9B5" w14:textId="77777777" w:rsidR="00E50901" w:rsidRPr="00E50901" w:rsidRDefault="00E50901" w:rsidP="00E50901">
      <w:pPr>
        <w:spacing w:before="28" w:after="0" w:line="102" w:lineRule="atLeast"/>
        <w:jc w:val="both"/>
        <w:rPr>
          <w:rFonts w:ascii="Arial" w:eastAsia="Times New Roman" w:hAnsi="Arial" w:cs="Arial"/>
        </w:rPr>
      </w:pPr>
    </w:p>
    <w:p w14:paraId="032944AC" w14:textId="77777777" w:rsidR="00E50901" w:rsidRPr="00E50901" w:rsidRDefault="00E50901" w:rsidP="00E50901">
      <w:pPr>
        <w:spacing w:before="28" w:after="0" w:line="102" w:lineRule="atLeast"/>
        <w:jc w:val="both"/>
        <w:rPr>
          <w:rFonts w:ascii="Arial" w:eastAsia="Times New Roman" w:hAnsi="Arial" w:cs="Arial"/>
        </w:rPr>
      </w:pPr>
    </w:p>
    <w:p w14:paraId="613C2BA3" w14:textId="77777777" w:rsidR="00E50901" w:rsidRPr="00E50901" w:rsidRDefault="00E50901" w:rsidP="00E50901">
      <w:pPr>
        <w:spacing w:before="28" w:after="0" w:line="102" w:lineRule="atLeast"/>
        <w:jc w:val="both"/>
        <w:rPr>
          <w:rFonts w:ascii="Arial" w:eastAsia="Times New Roman" w:hAnsi="Arial" w:cs="Arial"/>
        </w:rPr>
      </w:pPr>
    </w:p>
    <w:p w14:paraId="5C63030C" w14:textId="77777777" w:rsidR="00E50901" w:rsidRPr="00E50901" w:rsidRDefault="00E50901" w:rsidP="00E50901">
      <w:pPr>
        <w:spacing w:before="28" w:after="0" w:line="102" w:lineRule="atLeast"/>
        <w:jc w:val="both"/>
        <w:rPr>
          <w:rFonts w:ascii="Arial" w:eastAsia="Times New Roman" w:hAnsi="Arial" w:cs="Arial"/>
        </w:rPr>
      </w:pPr>
    </w:p>
    <w:p w14:paraId="5D78B8B4" w14:textId="77777777" w:rsidR="00E50901" w:rsidRPr="00E50901" w:rsidRDefault="00E50901" w:rsidP="00E50901">
      <w:pPr>
        <w:spacing w:before="28" w:after="0" w:line="102" w:lineRule="atLeast"/>
        <w:jc w:val="both"/>
        <w:rPr>
          <w:rFonts w:ascii="Arial" w:eastAsia="Times New Roman" w:hAnsi="Arial" w:cs="Arial"/>
        </w:rPr>
      </w:pPr>
    </w:p>
    <w:p w14:paraId="7B52A6F5" w14:textId="77777777" w:rsidR="00E50901" w:rsidRPr="00E50901" w:rsidRDefault="00E50901" w:rsidP="00E50901">
      <w:pPr>
        <w:spacing w:before="28" w:after="0" w:line="102" w:lineRule="atLeast"/>
        <w:jc w:val="both"/>
        <w:rPr>
          <w:rFonts w:ascii="Arial" w:eastAsia="Times New Roman" w:hAnsi="Arial" w:cs="Arial"/>
        </w:rPr>
      </w:pPr>
    </w:p>
    <w:p w14:paraId="2CDBEF7A" w14:textId="77777777" w:rsidR="00E50901" w:rsidRPr="00E50901" w:rsidRDefault="00E50901" w:rsidP="00E50901">
      <w:pPr>
        <w:spacing w:before="28" w:after="0" w:line="102" w:lineRule="atLeast"/>
        <w:jc w:val="both"/>
        <w:rPr>
          <w:rFonts w:ascii="Arial" w:eastAsia="Times New Roman" w:hAnsi="Arial" w:cs="Arial"/>
        </w:rPr>
      </w:pPr>
    </w:p>
    <w:p w14:paraId="0C7EF982" w14:textId="77777777" w:rsidR="00E50901" w:rsidRPr="00E50901" w:rsidRDefault="00E50901" w:rsidP="00E50901">
      <w:pPr>
        <w:spacing w:before="28" w:after="0" w:line="102" w:lineRule="atLeast"/>
        <w:jc w:val="both"/>
        <w:rPr>
          <w:rFonts w:ascii="Arial" w:eastAsia="Times New Roman" w:hAnsi="Arial" w:cs="Arial"/>
        </w:rPr>
      </w:pPr>
    </w:p>
    <w:p w14:paraId="7E36B010" w14:textId="77777777" w:rsidR="00E50901" w:rsidRPr="00E50901" w:rsidRDefault="00E50901" w:rsidP="00E50901">
      <w:pPr>
        <w:spacing w:before="28" w:after="0" w:line="102" w:lineRule="atLeast"/>
        <w:jc w:val="right"/>
        <w:rPr>
          <w:rFonts w:ascii="Arial" w:eastAsia="Times New Roman" w:hAnsi="Arial" w:cs="Arial"/>
        </w:rPr>
      </w:pPr>
      <w:r w:rsidRPr="00E50901">
        <w:rPr>
          <w:rFonts w:ascii="Arial" w:eastAsia="Times New Roman" w:hAnsi="Arial" w:cs="Arial"/>
          <w:b/>
          <w:bCs/>
        </w:rPr>
        <w:lastRenderedPageBreak/>
        <w:t>Załącznik nr 1 do SWZ</w:t>
      </w:r>
    </w:p>
    <w:p w14:paraId="130D4CBA" w14:textId="77777777" w:rsidR="00E50901" w:rsidRPr="00E50901" w:rsidRDefault="00E50901" w:rsidP="00E50901">
      <w:pPr>
        <w:spacing w:before="28" w:after="0" w:line="102" w:lineRule="atLeast"/>
        <w:rPr>
          <w:rFonts w:ascii="Arial" w:eastAsia="Times New Roman" w:hAnsi="Arial" w:cs="Arial"/>
        </w:rPr>
      </w:pPr>
    </w:p>
    <w:p w14:paraId="0045393E" w14:textId="77777777" w:rsidR="00E50901" w:rsidRPr="00E50901" w:rsidRDefault="00E50901" w:rsidP="00E50901">
      <w:pPr>
        <w:spacing w:before="28" w:after="0" w:line="102" w:lineRule="atLeast"/>
        <w:ind w:left="2126" w:firstLine="709"/>
        <w:rPr>
          <w:rFonts w:ascii="Arial" w:eastAsia="Times New Roman" w:hAnsi="Arial" w:cs="Arial"/>
        </w:rPr>
      </w:pPr>
      <w:r w:rsidRPr="00E50901">
        <w:rPr>
          <w:rFonts w:ascii="Arial" w:eastAsia="Times New Roman" w:hAnsi="Arial" w:cs="Arial"/>
          <w:b/>
          <w:bCs/>
        </w:rPr>
        <w:t>OFERTA WYKONAWCY</w:t>
      </w:r>
    </w:p>
    <w:p w14:paraId="7AB19F71"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Dane Wykonawcy, a w przypadku składania oferty wspólnej dane Wykonawców*:</w:t>
      </w:r>
    </w:p>
    <w:p w14:paraId="0B3E9A6E"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1) Pełna zarejestrowana nazwa: ...................................................................................</w:t>
      </w:r>
    </w:p>
    <w:p w14:paraId="7BB730DE"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w:t>
      </w:r>
    </w:p>
    <w:p w14:paraId="3DDABCB8"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Zarejestrowany adres*: ...................................................................................................</w:t>
      </w:r>
    </w:p>
    <w:p w14:paraId="0B86B34B"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w:t>
      </w:r>
    </w:p>
    <w:p w14:paraId="4998EC8F"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NIP ............................... REGON .............................   KRS/CEIDG...............................</w:t>
      </w:r>
    </w:p>
    <w:p w14:paraId="0AB7F927" w14:textId="77777777" w:rsidR="00E50901" w:rsidRPr="00E50901" w:rsidRDefault="00E50901" w:rsidP="00E50901">
      <w:pPr>
        <w:spacing w:before="278" w:after="0" w:line="240" w:lineRule="auto"/>
        <w:rPr>
          <w:rFonts w:ascii="Arial" w:eastAsia="Times New Roman" w:hAnsi="Arial" w:cs="Arial"/>
        </w:rPr>
      </w:pPr>
    </w:p>
    <w:p w14:paraId="4EDE006B"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 xml:space="preserve">Rodzaj wykonawcy </w:t>
      </w:r>
      <w:r w:rsidRPr="00E50901">
        <w:rPr>
          <w:rFonts w:ascii="Arial" w:eastAsia="Times New Roman" w:hAnsi="Arial" w:cs="Arial"/>
          <w:sz w:val="18"/>
          <w:szCs w:val="18"/>
        </w:rPr>
        <w:t>(właściwe zaznaczyć)</w:t>
      </w:r>
    </w:p>
    <w:p w14:paraId="35C2EC01"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noProof/>
        </w:rPr>
        <mc:AlternateContent>
          <mc:Choice Requires="wps">
            <w:drawing>
              <wp:inline distT="0" distB="0" distL="0" distR="0" wp14:anchorId="191F0271" wp14:editId="55AD69B7">
                <wp:extent cx="133350" cy="152400"/>
                <wp:effectExtent l="0" t="0" r="19050" b="19050"/>
                <wp:docPr id="2" name="Ramka 2"/>
                <wp:cNvGraphicFramePr/>
                <a:graphic xmlns:a="http://schemas.openxmlformats.org/drawingml/2006/main">
                  <a:graphicData uri="http://schemas.microsoft.com/office/word/2010/wordprocessingShape">
                    <wps:wsp>
                      <wps:cNvSpPr/>
                      <wps:spPr>
                        <a:xfrm>
                          <a:off x="0" y="0"/>
                          <a:ext cx="133350" cy="152400"/>
                        </a:xfrm>
                        <a:prstGeom prst="fram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4203F7D1" id="Ramka 2" o:spid="_x0000_s1026" style="width:10.5pt;height:12pt;visibility:visible;mso-wrap-style:square;mso-left-percent:-10001;mso-top-percent:-10001;mso-position-horizontal:absolute;mso-position-horizontal-relative:char;mso-position-vertical:absolute;mso-position-vertical-relative:line;mso-left-percent:-10001;mso-top-percent:-10001;v-text-anchor:middle" coordsize="13335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" path="m,l133350,r,152400l,152400,,xm16669,16669r,119062l116681,135731r,-119062l16669,16669xe" fillcolor="windowText" strokeweight="1pt">
                <v:stroke joinstyle="miter"/>
                <v:path arrowok="t" o:connecttype="custom" o:connectlocs="0,0;133350,0;133350,152400;0,152400;0,0;16669,16669;16669,135731;116681,135731;116681,16669;16669,16669" o:connectangles="0,0,0,0,0,0,0,0,0,0"/>
                <w10:anchorlock/>
              </v:shape>
            </w:pict>
          </mc:Fallback>
        </mc:AlternateContent>
      </w:r>
      <w:r w:rsidRPr="00E50901">
        <w:rPr>
          <w:rFonts w:ascii="Arial" w:eastAsia="Times New Roman" w:hAnsi="Arial" w:cs="Arial"/>
        </w:rPr>
        <w:t xml:space="preserve"> mikroprzedsiębiorstwo</w:t>
      </w:r>
      <w:r w:rsidRPr="00E50901">
        <w:rPr>
          <w:rFonts w:ascii="Arial" w:eastAsia="Times New Roman" w:hAnsi="Arial" w:cs="Arial"/>
        </w:rPr>
        <w:br/>
      </w:r>
      <w:r w:rsidRPr="00E50901">
        <w:rPr>
          <w:rFonts w:ascii="Arial" w:eastAsia="Times New Roman" w:hAnsi="Arial" w:cs="Arial"/>
          <w:noProof/>
        </w:rPr>
        <mc:AlternateContent>
          <mc:Choice Requires="wps">
            <w:drawing>
              <wp:inline distT="0" distB="0" distL="0" distR="0" wp14:anchorId="78BD61F3" wp14:editId="1463AAA1">
                <wp:extent cx="133350" cy="152400"/>
                <wp:effectExtent l="0" t="0" r="19050" b="19050"/>
                <wp:docPr id="3" name="Ramka 3"/>
                <wp:cNvGraphicFramePr/>
                <a:graphic xmlns:a="http://schemas.openxmlformats.org/drawingml/2006/main">
                  <a:graphicData uri="http://schemas.microsoft.com/office/word/2010/wordprocessingShape">
                    <wps:wsp>
                      <wps:cNvSpPr/>
                      <wps:spPr>
                        <a:xfrm>
                          <a:off x="0" y="0"/>
                          <a:ext cx="133350" cy="152400"/>
                        </a:xfrm>
                        <a:prstGeom prst="fram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8CF1E1D" id="Ramka 3" o:spid="_x0000_s1026" style="width:10.5pt;height:12pt;visibility:visible;mso-wrap-style:square;mso-left-percent:-10001;mso-top-percent:-10001;mso-position-horizontal:absolute;mso-position-horizontal-relative:char;mso-position-vertical:absolute;mso-position-vertical-relative:line;mso-left-percent:-10001;mso-top-percent:-10001;v-text-anchor:middle" coordsize="13335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" path="m,l133350,r,152400l,152400,,xm16669,16669r,119062l116681,135731r,-119062l16669,16669xe" fillcolor="windowText" strokeweight="1pt">
                <v:stroke joinstyle="miter"/>
                <v:path arrowok="t" o:connecttype="custom" o:connectlocs="0,0;133350,0;133350,152400;0,152400;0,0;16669,16669;16669,135731;116681,135731;116681,16669;16669,16669" o:connectangles="0,0,0,0,0,0,0,0,0,0"/>
                <w10:anchorlock/>
              </v:shape>
            </w:pict>
          </mc:Fallback>
        </mc:AlternateContent>
      </w:r>
      <w:r w:rsidRPr="00E50901">
        <w:rPr>
          <w:rFonts w:ascii="Arial" w:eastAsia="Times New Roman" w:hAnsi="Arial" w:cs="Arial"/>
        </w:rPr>
        <w:t xml:space="preserve"> małe przedsiębiorstwo</w:t>
      </w:r>
      <w:r w:rsidRPr="00E50901">
        <w:rPr>
          <w:rFonts w:ascii="Arial" w:eastAsia="Times New Roman" w:hAnsi="Arial" w:cs="Arial"/>
        </w:rPr>
        <w:br/>
      </w:r>
      <w:r w:rsidRPr="00E50901">
        <w:rPr>
          <w:rFonts w:ascii="Arial" w:eastAsia="Times New Roman" w:hAnsi="Arial" w:cs="Arial"/>
          <w:noProof/>
        </w:rPr>
        <mc:AlternateContent>
          <mc:Choice Requires="wps">
            <w:drawing>
              <wp:inline distT="0" distB="0" distL="0" distR="0" wp14:anchorId="4E95A600" wp14:editId="5E0E1ABA">
                <wp:extent cx="133350" cy="152400"/>
                <wp:effectExtent l="0" t="0" r="19050" b="19050"/>
                <wp:docPr id="4" name="Ramka 4"/>
                <wp:cNvGraphicFramePr/>
                <a:graphic xmlns:a="http://schemas.openxmlformats.org/drawingml/2006/main">
                  <a:graphicData uri="http://schemas.microsoft.com/office/word/2010/wordprocessingShape">
                    <wps:wsp>
                      <wps:cNvSpPr/>
                      <wps:spPr>
                        <a:xfrm>
                          <a:off x="0" y="0"/>
                          <a:ext cx="133350" cy="152400"/>
                        </a:xfrm>
                        <a:prstGeom prst="fram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261F8CE2" id="Ramka 4" o:spid="_x0000_s1026" style="width:10.5pt;height:12pt;visibility:visible;mso-wrap-style:square;mso-left-percent:-10001;mso-top-percent:-10001;mso-position-horizontal:absolute;mso-position-horizontal-relative:char;mso-position-vertical:absolute;mso-position-vertical-relative:line;mso-left-percent:-10001;mso-top-percent:-10001;v-text-anchor:middle" coordsize="13335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" path="m,l133350,r,152400l,152400,,xm16669,16669r,119062l116681,135731r,-119062l16669,16669xe" fillcolor="windowText" strokeweight="1pt">
                <v:stroke joinstyle="miter"/>
                <v:path arrowok="t" o:connecttype="custom" o:connectlocs="0,0;133350,0;133350,152400;0,152400;0,0;16669,16669;16669,135731;116681,135731;116681,16669;16669,16669" o:connectangles="0,0,0,0,0,0,0,0,0,0"/>
                <w10:anchorlock/>
              </v:shape>
            </w:pict>
          </mc:Fallback>
        </mc:AlternateContent>
      </w:r>
      <w:r w:rsidRPr="00E50901">
        <w:rPr>
          <w:rFonts w:ascii="Arial" w:eastAsia="Times New Roman" w:hAnsi="Arial" w:cs="Arial"/>
        </w:rPr>
        <w:t xml:space="preserve"> średnie przedsiębiorstwo</w:t>
      </w:r>
      <w:r w:rsidRPr="00E50901">
        <w:rPr>
          <w:rFonts w:ascii="Arial" w:eastAsia="Times New Roman" w:hAnsi="Arial" w:cs="Arial"/>
        </w:rPr>
        <w:br/>
      </w:r>
      <w:r w:rsidRPr="00E50901">
        <w:rPr>
          <w:rFonts w:ascii="Arial" w:eastAsia="Times New Roman" w:hAnsi="Arial" w:cs="Arial"/>
          <w:noProof/>
        </w:rPr>
        <mc:AlternateContent>
          <mc:Choice Requires="wps">
            <w:drawing>
              <wp:inline distT="0" distB="0" distL="0" distR="0" wp14:anchorId="5E242B68" wp14:editId="2CA22CD1">
                <wp:extent cx="133350" cy="152400"/>
                <wp:effectExtent l="0" t="0" r="19050" b="19050"/>
                <wp:docPr id="5" name="Ramka 5"/>
                <wp:cNvGraphicFramePr/>
                <a:graphic xmlns:a="http://schemas.openxmlformats.org/drawingml/2006/main">
                  <a:graphicData uri="http://schemas.microsoft.com/office/word/2010/wordprocessingShape">
                    <wps:wsp>
                      <wps:cNvSpPr/>
                      <wps:spPr>
                        <a:xfrm>
                          <a:off x="0" y="0"/>
                          <a:ext cx="133350" cy="152400"/>
                        </a:xfrm>
                        <a:prstGeom prst="fram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B7CD0AF" id="Ramka 5" o:spid="_x0000_s1026" style="width:10.5pt;height:12pt;visibility:visible;mso-wrap-style:square;mso-left-percent:-10001;mso-top-percent:-10001;mso-position-horizontal:absolute;mso-position-horizontal-relative:char;mso-position-vertical:absolute;mso-position-vertical-relative:line;mso-left-percent:-10001;mso-top-percent:-10001;v-text-anchor:middle" coordsize="13335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" path="m,l133350,r,152400l,152400,,xm16669,16669r,119062l116681,135731r,-119062l16669,16669xe" fillcolor="windowText" strokeweight="1pt">
                <v:stroke joinstyle="miter"/>
                <v:path arrowok="t" o:connecttype="custom" o:connectlocs="0,0;133350,0;133350,152400;0,152400;0,0;16669,16669;16669,135731;116681,135731;116681,16669;16669,16669" o:connectangles="0,0,0,0,0,0,0,0,0,0"/>
                <w10:anchorlock/>
              </v:shape>
            </w:pict>
          </mc:Fallback>
        </mc:AlternateContent>
      </w:r>
      <w:r w:rsidRPr="00E50901">
        <w:rPr>
          <w:rFonts w:ascii="Arial" w:eastAsia="Times New Roman" w:hAnsi="Arial" w:cs="Arial"/>
        </w:rPr>
        <w:t xml:space="preserve"> jednoosobowa działalność gospodarcza</w:t>
      </w:r>
      <w:r w:rsidRPr="00E50901">
        <w:rPr>
          <w:rFonts w:ascii="Arial" w:eastAsia="Times New Roman" w:hAnsi="Arial" w:cs="Arial"/>
        </w:rPr>
        <w:br/>
      </w:r>
      <w:r w:rsidRPr="00E50901">
        <w:rPr>
          <w:rFonts w:ascii="Arial" w:eastAsia="Times New Roman" w:hAnsi="Arial" w:cs="Arial"/>
          <w:noProof/>
        </w:rPr>
        <mc:AlternateContent>
          <mc:Choice Requires="wps">
            <w:drawing>
              <wp:inline distT="0" distB="0" distL="0" distR="0" wp14:anchorId="649E2750" wp14:editId="22571CA7">
                <wp:extent cx="133350" cy="152400"/>
                <wp:effectExtent l="0" t="0" r="19050" b="19050"/>
                <wp:docPr id="6" name="Ramka 6"/>
                <wp:cNvGraphicFramePr/>
                <a:graphic xmlns:a="http://schemas.openxmlformats.org/drawingml/2006/main">
                  <a:graphicData uri="http://schemas.microsoft.com/office/word/2010/wordprocessingShape">
                    <wps:wsp>
                      <wps:cNvSpPr/>
                      <wps:spPr>
                        <a:xfrm>
                          <a:off x="0" y="0"/>
                          <a:ext cx="133350" cy="152400"/>
                        </a:xfrm>
                        <a:prstGeom prst="fram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3BE340A" id="Ramka 6" o:spid="_x0000_s1026" style="width:10.5pt;height:12pt;visibility:visible;mso-wrap-style:square;mso-left-percent:-10001;mso-top-percent:-10001;mso-position-horizontal:absolute;mso-position-horizontal-relative:char;mso-position-vertical:absolute;mso-position-vertical-relative:line;mso-left-percent:-10001;mso-top-percent:-10001;v-text-anchor:middle" coordsize="13335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" path="m,l133350,r,152400l,152400,,xm16669,16669r,119062l116681,135731r,-119062l16669,16669xe" fillcolor="windowText" strokeweight="1pt">
                <v:stroke joinstyle="miter"/>
                <v:path arrowok="t" o:connecttype="custom" o:connectlocs="0,0;133350,0;133350,152400;0,152400;0,0;16669,16669;16669,135731;116681,135731;116681,16669;16669,16669" o:connectangles="0,0,0,0,0,0,0,0,0,0"/>
                <w10:anchorlock/>
              </v:shape>
            </w:pict>
          </mc:Fallback>
        </mc:AlternateContent>
      </w:r>
      <w:r w:rsidRPr="00E50901">
        <w:rPr>
          <w:rFonts w:ascii="Arial" w:eastAsia="Times New Roman" w:hAnsi="Arial" w:cs="Arial"/>
        </w:rPr>
        <w:t xml:space="preserve"> osoba fizyczna nieprowadząca działalności gospodarczej</w:t>
      </w:r>
      <w:r w:rsidRPr="00E50901">
        <w:rPr>
          <w:rFonts w:ascii="Arial" w:eastAsia="Times New Roman" w:hAnsi="Arial" w:cs="Arial"/>
        </w:rPr>
        <w:br/>
      </w:r>
      <w:r w:rsidRPr="00E50901">
        <w:rPr>
          <w:rFonts w:ascii="Arial" w:eastAsia="Times New Roman" w:hAnsi="Arial" w:cs="Arial"/>
          <w:noProof/>
        </w:rPr>
        <mc:AlternateContent>
          <mc:Choice Requires="wps">
            <w:drawing>
              <wp:inline distT="0" distB="0" distL="0" distR="0" wp14:anchorId="02F2FE6D" wp14:editId="3F174136">
                <wp:extent cx="133350" cy="152400"/>
                <wp:effectExtent l="0" t="0" r="19050" b="19050"/>
                <wp:docPr id="7" name="Ramka 7"/>
                <wp:cNvGraphicFramePr/>
                <a:graphic xmlns:a="http://schemas.openxmlformats.org/drawingml/2006/main">
                  <a:graphicData uri="http://schemas.microsoft.com/office/word/2010/wordprocessingShape">
                    <wps:wsp>
                      <wps:cNvSpPr/>
                      <wps:spPr>
                        <a:xfrm>
                          <a:off x="0" y="0"/>
                          <a:ext cx="133350" cy="152400"/>
                        </a:xfrm>
                        <a:prstGeom prst="fram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6E62785" id="Ramka 7" o:spid="_x0000_s1026" style="width:10.5pt;height:12pt;visibility:visible;mso-wrap-style:square;mso-left-percent:-10001;mso-top-percent:-10001;mso-position-horizontal:absolute;mso-position-horizontal-relative:char;mso-position-vertical:absolute;mso-position-vertical-relative:line;mso-left-percent:-10001;mso-top-percent:-10001;v-text-anchor:middle" coordsize="13335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" path="m,l133350,r,152400l,152400,,xm16669,16669r,119062l116681,135731r,-119062l16669,16669xe" fillcolor="windowText" strokeweight="1pt">
                <v:stroke joinstyle="miter"/>
                <v:path arrowok="t" o:connecttype="custom" o:connectlocs="0,0;133350,0;133350,152400;0,152400;0,0;16669,16669;16669,135731;116681,135731;116681,16669;16669,16669" o:connectangles="0,0,0,0,0,0,0,0,0,0"/>
                <w10:anchorlock/>
              </v:shape>
            </w:pict>
          </mc:Fallback>
        </mc:AlternateContent>
      </w:r>
      <w:r w:rsidRPr="00E50901">
        <w:rPr>
          <w:rFonts w:ascii="Arial" w:eastAsia="Times New Roman" w:hAnsi="Arial" w:cs="Arial"/>
        </w:rPr>
        <w:t xml:space="preserve"> inny rodzaj</w:t>
      </w:r>
      <w:r w:rsidRPr="00E50901">
        <w:rPr>
          <w:rFonts w:ascii="Arial" w:eastAsia="Times New Roman" w:hAnsi="Arial" w:cs="Arial"/>
        </w:rPr>
        <w:br/>
      </w:r>
      <w:r w:rsidRPr="00E50901">
        <w:rPr>
          <w:rFonts w:ascii="Arial" w:eastAsia="Times New Roman" w:hAnsi="Arial" w:cs="Arial"/>
        </w:rPr>
        <w:br/>
        <w:t xml:space="preserve">Osoba wyznaczona do kontaktów z zamawiającym**: </w:t>
      </w:r>
    </w:p>
    <w:p w14:paraId="11E4A1C1" w14:textId="77777777" w:rsidR="00E50901" w:rsidRPr="00E50901" w:rsidRDefault="00E50901" w:rsidP="00E50901">
      <w:pPr>
        <w:spacing w:before="278" w:after="240" w:line="240" w:lineRule="auto"/>
        <w:rPr>
          <w:rFonts w:ascii="Arial" w:eastAsia="Times New Roman" w:hAnsi="Arial" w:cs="Arial"/>
        </w:rPr>
      </w:pPr>
      <w:r w:rsidRPr="00E50901">
        <w:rPr>
          <w:rFonts w:ascii="Arial" w:eastAsia="Times New Roman" w:hAnsi="Arial" w:cs="Arial"/>
        </w:rPr>
        <w:t>………………………………………………………………………………</w:t>
      </w:r>
      <w:r w:rsidRPr="00E50901">
        <w:rPr>
          <w:rFonts w:ascii="Arial" w:eastAsia="Times New Roman" w:hAnsi="Arial" w:cs="Arial"/>
        </w:rPr>
        <w:br/>
      </w:r>
      <w:r w:rsidRPr="00E50901">
        <w:rPr>
          <w:rFonts w:ascii="Arial" w:eastAsia="Times New Roman" w:hAnsi="Arial" w:cs="Arial"/>
        </w:rPr>
        <w:br/>
        <w:t>Numer telefonu: ………………………………………</w:t>
      </w:r>
    </w:p>
    <w:p w14:paraId="0B1E3638" w14:textId="77777777" w:rsidR="00E50901" w:rsidRPr="00E50901" w:rsidRDefault="00E50901" w:rsidP="00E50901">
      <w:pPr>
        <w:spacing w:before="278" w:after="240" w:line="240" w:lineRule="auto"/>
        <w:rPr>
          <w:rFonts w:ascii="Arial" w:eastAsia="Times New Roman" w:hAnsi="Arial" w:cs="Arial"/>
        </w:rPr>
      </w:pPr>
      <w:r w:rsidRPr="00E50901">
        <w:rPr>
          <w:rFonts w:ascii="Arial" w:eastAsia="Times New Roman" w:hAnsi="Arial" w:cs="Arial"/>
        </w:rPr>
        <w:t>E-mail: ………………………………………..</w:t>
      </w:r>
    </w:p>
    <w:p w14:paraId="2112B24D" w14:textId="77777777" w:rsidR="00E50901" w:rsidRPr="00E50901" w:rsidRDefault="00E50901" w:rsidP="00E50901">
      <w:pPr>
        <w:spacing w:before="278" w:after="240" w:line="240" w:lineRule="auto"/>
        <w:rPr>
          <w:rFonts w:ascii="Arial" w:eastAsia="Times New Roman" w:hAnsi="Arial" w:cs="Arial"/>
        </w:rPr>
      </w:pPr>
      <w:r w:rsidRPr="00E50901">
        <w:rPr>
          <w:rFonts w:ascii="Arial" w:eastAsia="Times New Roman" w:hAnsi="Arial" w:cs="Arial"/>
        </w:rPr>
        <w:t>Adres Elektronicznej Skrzynki Podawczej wykonawcy znajdującej się na platformie ePUAP:</w:t>
      </w:r>
    </w:p>
    <w:p w14:paraId="654EF10A" w14:textId="77777777" w:rsidR="00E50901" w:rsidRPr="00E50901" w:rsidRDefault="00E50901" w:rsidP="00E50901">
      <w:pPr>
        <w:spacing w:before="278" w:after="240" w:line="240" w:lineRule="auto"/>
        <w:rPr>
          <w:rFonts w:ascii="Arial" w:eastAsia="Calibri" w:hAnsi="Arial" w:cs="Arial"/>
        </w:rPr>
      </w:pPr>
      <w:r w:rsidRPr="00E50901">
        <w:rPr>
          <w:rFonts w:ascii="Arial" w:eastAsia="Times New Roman" w:hAnsi="Arial" w:cs="Arial"/>
        </w:rPr>
        <w:t>…………………………………………………………………………</w:t>
      </w:r>
    </w:p>
    <w:p w14:paraId="2081E7E6" w14:textId="30A928AA" w:rsidR="00E50901" w:rsidRPr="000F669A" w:rsidRDefault="00E50901" w:rsidP="000F669A">
      <w:pPr>
        <w:suppressAutoHyphens/>
        <w:spacing w:before="278" w:after="0" w:line="240" w:lineRule="auto"/>
        <w:jc w:val="both"/>
        <w:rPr>
          <w:rFonts w:ascii="Arial" w:eastAsia="Times New Roman" w:hAnsi="Arial" w:cs="Arial"/>
          <w:bCs/>
          <w:lang w:eastAsia="ar-SA"/>
        </w:rPr>
      </w:pPr>
      <w:r w:rsidRPr="00E50901">
        <w:rPr>
          <w:rFonts w:ascii="Arial" w:eastAsia="Times New Roman" w:hAnsi="Arial" w:cs="Arial"/>
          <w:lang w:eastAsia="ar-SA"/>
        </w:rPr>
        <w:t xml:space="preserve">Odpowiadając na ogłoszenie w sprawie zamówienia publicznego prowadzonego </w:t>
      </w:r>
      <w:r w:rsidRPr="00E50901">
        <w:rPr>
          <w:rFonts w:ascii="Arial" w:eastAsia="Times New Roman" w:hAnsi="Arial" w:cs="Arial"/>
          <w:lang w:eastAsia="ar-SA"/>
        </w:rPr>
        <w:br/>
        <w:t>w trybie podstawowym, zgodnie z przepisami ustawy z dnia 11 września 2019r. – Prawo zamówień publicznych, którego przedmiotem jest robota budowlana pn.: „</w:t>
      </w:r>
      <w:r w:rsidR="000F669A" w:rsidRPr="000F669A">
        <w:rPr>
          <w:rFonts w:ascii="Arial" w:eastAsia="Times New Roman" w:hAnsi="Arial" w:cs="Arial"/>
          <w:bCs/>
          <w:color w:val="000000"/>
          <w:lang w:eastAsia="ar-SA"/>
        </w:rPr>
        <w:t xml:space="preserve">Instalacja c.o. </w:t>
      </w:r>
      <w:r w:rsidR="000F669A">
        <w:rPr>
          <w:rFonts w:ascii="Arial" w:eastAsia="Times New Roman" w:hAnsi="Arial" w:cs="Arial"/>
          <w:bCs/>
          <w:color w:val="000000"/>
          <w:lang w:eastAsia="ar-SA"/>
        </w:rPr>
        <w:br/>
      </w:r>
      <w:r w:rsidR="000F669A" w:rsidRPr="000F669A">
        <w:rPr>
          <w:rFonts w:ascii="Arial" w:eastAsia="Times New Roman" w:hAnsi="Arial" w:cs="Arial"/>
          <w:bCs/>
          <w:color w:val="000000"/>
          <w:lang w:eastAsia="ar-SA"/>
        </w:rPr>
        <w:t xml:space="preserve">i instalacja wodociągowa ( wody zimnej, c.w.u. i cyrkulacji ) m. Kutno ul. Kościuszki 8, </w:t>
      </w:r>
      <w:r w:rsidR="000F669A">
        <w:rPr>
          <w:rFonts w:ascii="Arial" w:eastAsia="Times New Roman" w:hAnsi="Arial" w:cs="Arial"/>
          <w:bCs/>
          <w:color w:val="000000"/>
          <w:lang w:eastAsia="ar-SA"/>
        </w:rPr>
        <w:br/>
      </w:r>
      <w:r w:rsidR="000F669A" w:rsidRPr="000F669A">
        <w:rPr>
          <w:rFonts w:ascii="Arial" w:eastAsia="Times New Roman" w:hAnsi="Arial" w:cs="Arial"/>
          <w:bCs/>
          <w:color w:val="000000"/>
          <w:lang w:eastAsia="ar-SA"/>
        </w:rPr>
        <w:t>ul. Kościuszki 6A, dz. nr ew. 280, 281, obręb 005 Śródmieście</w:t>
      </w:r>
      <w:r w:rsidRPr="000F669A">
        <w:rPr>
          <w:rFonts w:ascii="Arial" w:eastAsia="Times New Roman" w:hAnsi="Arial" w:cs="Arial"/>
          <w:bCs/>
          <w:i/>
          <w:iCs/>
          <w:lang w:eastAsia="ar-SA"/>
        </w:rPr>
        <w:t>”</w:t>
      </w:r>
      <w:r w:rsidR="00185A2B" w:rsidRPr="000F669A">
        <w:rPr>
          <w:rFonts w:ascii="Arial" w:eastAsia="Times New Roman" w:hAnsi="Arial" w:cs="Arial"/>
          <w:bCs/>
          <w:i/>
          <w:iCs/>
          <w:lang w:eastAsia="ar-SA"/>
        </w:rPr>
        <w:t>.</w:t>
      </w:r>
    </w:p>
    <w:p w14:paraId="32AA1F2C" w14:textId="77777777" w:rsidR="00E50901" w:rsidRPr="00E50901" w:rsidRDefault="00E50901" w:rsidP="00E50901">
      <w:pPr>
        <w:spacing w:before="278" w:after="0" w:line="240" w:lineRule="auto"/>
        <w:jc w:val="both"/>
        <w:rPr>
          <w:rFonts w:ascii="Arial" w:eastAsia="Times New Roman" w:hAnsi="Arial" w:cs="Arial"/>
        </w:rPr>
      </w:pPr>
      <w:r w:rsidRPr="00E50901">
        <w:rPr>
          <w:rFonts w:ascii="Arial" w:eastAsia="Times New Roman" w:hAnsi="Arial" w:cs="Arial"/>
        </w:rPr>
        <w:t>1.oferujemy wykonanie zamówienia publicznego:</w:t>
      </w:r>
    </w:p>
    <w:p w14:paraId="437AB2CD" w14:textId="1DD05D00" w:rsidR="00E50901" w:rsidRPr="00E50901" w:rsidRDefault="00E50901" w:rsidP="00E50901">
      <w:pPr>
        <w:spacing w:before="278" w:after="0" w:line="240" w:lineRule="auto"/>
        <w:jc w:val="both"/>
        <w:rPr>
          <w:rFonts w:ascii="Arial" w:eastAsia="Times New Roman" w:hAnsi="Arial" w:cs="Arial"/>
          <w:b/>
          <w:bCs/>
        </w:rPr>
      </w:pPr>
      <w:r w:rsidRPr="00E50901">
        <w:rPr>
          <w:rFonts w:ascii="Arial" w:eastAsia="Times New Roman" w:hAnsi="Arial" w:cs="Arial"/>
        </w:rPr>
        <w:t xml:space="preserve"> 1) za cenę </w:t>
      </w:r>
      <w:r w:rsidR="00195CB4" w:rsidRPr="00195CB4">
        <w:rPr>
          <w:rFonts w:ascii="Arial" w:eastAsia="Times New Roman" w:hAnsi="Arial" w:cs="Arial"/>
          <w:b/>
          <w:bCs/>
        </w:rPr>
        <w:t>ogółem</w:t>
      </w:r>
      <w:r w:rsidR="00195CB4">
        <w:rPr>
          <w:rFonts w:ascii="Arial" w:eastAsia="Times New Roman" w:hAnsi="Arial" w:cs="Arial"/>
        </w:rPr>
        <w:t xml:space="preserve"> </w:t>
      </w:r>
      <w:r w:rsidRPr="00E50901">
        <w:rPr>
          <w:rFonts w:ascii="Arial" w:eastAsia="Times New Roman" w:hAnsi="Arial" w:cs="Arial"/>
          <w:b/>
        </w:rPr>
        <w:t>brutto:</w:t>
      </w:r>
      <w:r w:rsidRPr="00E50901">
        <w:rPr>
          <w:rFonts w:ascii="Arial" w:eastAsia="Times New Roman" w:hAnsi="Arial" w:cs="Arial"/>
          <w:b/>
          <w:bCs/>
        </w:rPr>
        <w:t xml:space="preserve"> </w:t>
      </w:r>
      <w:r w:rsidRPr="00E50901">
        <w:rPr>
          <w:rFonts w:ascii="Arial" w:eastAsia="Times New Roman" w:hAnsi="Arial" w:cs="Arial"/>
        </w:rPr>
        <w:t xml:space="preserve">………………………… </w:t>
      </w:r>
      <w:r w:rsidRPr="00E50901">
        <w:rPr>
          <w:rFonts w:ascii="Arial" w:eastAsia="Times New Roman" w:hAnsi="Arial" w:cs="Arial"/>
          <w:b/>
          <w:bCs/>
        </w:rPr>
        <w:t>PLN</w:t>
      </w:r>
    </w:p>
    <w:p w14:paraId="552A37D1" w14:textId="77777777" w:rsidR="00E50901" w:rsidRPr="00E50901" w:rsidRDefault="00E50901" w:rsidP="00E50901">
      <w:pPr>
        <w:spacing w:before="278" w:after="0" w:line="240" w:lineRule="auto"/>
        <w:jc w:val="both"/>
        <w:rPr>
          <w:rFonts w:ascii="Arial" w:eastAsia="Times New Roman" w:hAnsi="Arial" w:cs="Arial"/>
          <w:b/>
        </w:rPr>
      </w:pPr>
      <w:r w:rsidRPr="00E50901">
        <w:rPr>
          <w:rFonts w:ascii="Arial" w:eastAsia="Times New Roman" w:hAnsi="Arial" w:cs="Arial"/>
          <w:b/>
        </w:rPr>
        <w:t>(słownie: ………………………………………………………………………………………..</w:t>
      </w:r>
    </w:p>
    <w:p w14:paraId="043BE59A" w14:textId="77777777" w:rsidR="00EE3591" w:rsidRDefault="00E50901" w:rsidP="00EE3591">
      <w:pPr>
        <w:spacing w:before="278" w:after="0" w:line="240" w:lineRule="auto"/>
        <w:jc w:val="both"/>
        <w:rPr>
          <w:rFonts w:ascii="Arial" w:eastAsia="Times New Roman" w:hAnsi="Arial" w:cs="Arial"/>
        </w:rPr>
      </w:pPr>
      <w:r w:rsidRPr="00E50901">
        <w:rPr>
          <w:rFonts w:ascii="Arial" w:eastAsia="Times New Roman" w:hAnsi="Arial" w:cs="Arial"/>
          <w:b/>
        </w:rPr>
        <w:lastRenderedPageBreak/>
        <w:t>………………………………………………………………………………………… złotych)</w:t>
      </w:r>
    </w:p>
    <w:p w14:paraId="2B9BC5F8" w14:textId="1404A9EB" w:rsidR="00EE3591" w:rsidRDefault="00EE3591" w:rsidP="00BE417B">
      <w:pPr>
        <w:suppressAutoHyphens/>
        <w:spacing w:before="278" w:after="0" w:line="240" w:lineRule="auto"/>
        <w:jc w:val="both"/>
        <w:rPr>
          <w:rFonts w:ascii="Arial" w:eastAsia="Times New Roman" w:hAnsi="Arial" w:cs="Arial"/>
        </w:rPr>
      </w:pPr>
      <w:r>
        <w:rPr>
          <w:rFonts w:ascii="Arial" w:eastAsia="Times New Roman" w:hAnsi="Arial" w:cs="Arial"/>
        </w:rPr>
        <w:t>w tym:</w:t>
      </w:r>
    </w:p>
    <w:p w14:paraId="13F57AE9" w14:textId="77777777" w:rsidR="00BE417B" w:rsidRPr="00E50901" w:rsidRDefault="00BE417B" w:rsidP="00BE417B">
      <w:pPr>
        <w:suppressAutoHyphens/>
        <w:spacing w:before="278" w:after="0" w:line="240" w:lineRule="auto"/>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2261"/>
        <w:gridCol w:w="2340"/>
        <w:gridCol w:w="1926"/>
        <w:gridCol w:w="1895"/>
      </w:tblGrid>
      <w:tr w:rsidR="00BE417B" w:rsidRPr="009B3084" w14:paraId="25939CFE" w14:textId="77777777" w:rsidTr="00AE0F60">
        <w:tc>
          <w:tcPr>
            <w:tcW w:w="641" w:type="dxa"/>
          </w:tcPr>
          <w:p w14:paraId="42E12E73"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L.p.</w:t>
            </w:r>
          </w:p>
        </w:tc>
        <w:tc>
          <w:tcPr>
            <w:tcW w:w="2308" w:type="dxa"/>
          </w:tcPr>
          <w:p w14:paraId="53BFCE3D"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Adres</w:t>
            </w:r>
          </w:p>
        </w:tc>
        <w:tc>
          <w:tcPr>
            <w:tcW w:w="2404" w:type="dxa"/>
          </w:tcPr>
          <w:p w14:paraId="0057D98C"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 xml:space="preserve">Instalacja c.o. </w:t>
            </w:r>
            <w:r w:rsidRPr="009B3084">
              <w:rPr>
                <w:rFonts w:ascii="Arial" w:eastAsia="Times New Roman" w:hAnsi="Arial" w:cs="Arial"/>
                <w:b/>
              </w:rPr>
              <w:br/>
              <w:t xml:space="preserve">i c.w.u., cyrkulacja </w:t>
            </w:r>
          </w:p>
        </w:tc>
        <w:tc>
          <w:tcPr>
            <w:tcW w:w="2003" w:type="dxa"/>
          </w:tcPr>
          <w:p w14:paraId="45418C1A"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VAT</w:t>
            </w:r>
          </w:p>
        </w:tc>
        <w:tc>
          <w:tcPr>
            <w:tcW w:w="1932" w:type="dxa"/>
          </w:tcPr>
          <w:p w14:paraId="7EA89CC8"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 xml:space="preserve">Instalacja c.o. </w:t>
            </w:r>
            <w:r w:rsidRPr="009B3084">
              <w:rPr>
                <w:rFonts w:ascii="Arial" w:eastAsia="Times New Roman" w:hAnsi="Arial" w:cs="Arial"/>
                <w:b/>
              </w:rPr>
              <w:br/>
              <w:t xml:space="preserve">i c.w.u., cyrkulacja </w:t>
            </w:r>
          </w:p>
        </w:tc>
      </w:tr>
      <w:tr w:rsidR="00BE417B" w:rsidRPr="009B3084" w14:paraId="58C69753" w14:textId="77777777" w:rsidTr="00AE0F60">
        <w:tc>
          <w:tcPr>
            <w:tcW w:w="641" w:type="dxa"/>
          </w:tcPr>
          <w:p w14:paraId="2AFA8B53" w14:textId="77777777" w:rsidR="00BE417B" w:rsidRPr="009B3084" w:rsidRDefault="00BE417B" w:rsidP="00AE0F60">
            <w:pPr>
              <w:suppressAutoHyphens/>
              <w:spacing w:before="278" w:after="0" w:line="240" w:lineRule="auto"/>
              <w:jc w:val="center"/>
              <w:rPr>
                <w:rFonts w:ascii="Arial" w:eastAsia="Times New Roman" w:hAnsi="Arial" w:cs="Arial"/>
                <w:b/>
              </w:rPr>
            </w:pPr>
          </w:p>
        </w:tc>
        <w:tc>
          <w:tcPr>
            <w:tcW w:w="2308" w:type="dxa"/>
          </w:tcPr>
          <w:p w14:paraId="68BFBAD4" w14:textId="77777777" w:rsidR="00BE417B" w:rsidRPr="009B3084" w:rsidRDefault="00BE417B" w:rsidP="00AE0F60">
            <w:pPr>
              <w:suppressAutoHyphens/>
              <w:spacing w:before="278" w:after="0" w:line="240" w:lineRule="auto"/>
              <w:jc w:val="center"/>
              <w:rPr>
                <w:rFonts w:ascii="Arial" w:eastAsia="Times New Roman" w:hAnsi="Arial" w:cs="Arial"/>
                <w:b/>
              </w:rPr>
            </w:pPr>
          </w:p>
        </w:tc>
        <w:tc>
          <w:tcPr>
            <w:tcW w:w="2404" w:type="dxa"/>
          </w:tcPr>
          <w:p w14:paraId="1E6F4264"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netto PLN</w:t>
            </w:r>
          </w:p>
        </w:tc>
        <w:tc>
          <w:tcPr>
            <w:tcW w:w="2003" w:type="dxa"/>
          </w:tcPr>
          <w:p w14:paraId="2D52B4F8"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VAT</w:t>
            </w:r>
          </w:p>
        </w:tc>
        <w:tc>
          <w:tcPr>
            <w:tcW w:w="1932" w:type="dxa"/>
          </w:tcPr>
          <w:p w14:paraId="58F5623D"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brutto PLN</w:t>
            </w:r>
          </w:p>
        </w:tc>
      </w:tr>
      <w:tr w:rsidR="00BE417B" w:rsidRPr="009B3084" w14:paraId="56FD1EDB" w14:textId="77777777" w:rsidTr="00557A43">
        <w:tc>
          <w:tcPr>
            <w:tcW w:w="641" w:type="dxa"/>
          </w:tcPr>
          <w:p w14:paraId="55A82AD6" w14:textId="77777777" w:rsidR="00BE417B" w:rsidRPr="00DA6CAB" w:rsidRDefault="00BE417B" w:rsidP="00AE0F60">
            <w:pPr>
              <w:suppressAutoHyphens/>
              <w:spacing w:before="278" w:after="0" w:line="240" w:lineRule="auto"/>
              <w:jc w:val="both"/>
              <w:rPr>
                <w:rFonts w:ascii="Arial" w:eastAsia="Times New Roman" w:hAnsi="Arial" w:cs="Arial"/>
                <w:b/>
                <w:bCs/>
              </w:rPr>
            </w:pPr>
            <w:r w:rsidRPr="00DA6CAB">
              <w:rPr>
                <w:rFonts w:ascii="Arial" w:eastAsia="Times New Roman" w:hAnsi="Arial" w:cs="Arial"/>
                <w:b/>
                <w:bCs/>
              </w:rPr>
              <w:t>1</w:t>
            </w:r>
          </w:p>
        </w:tc>
        <w:tc>
          <w:tcPr>
            <w:tcW w:w="2308" w:type="dxa"/>
          </w:tcPr>
          <w:p w14:paraId="2F802BDC" w14:textId="11789314" w:rsidR="00BE417B" w:rsidRPr="009B3084" w:rsidRDefault="00E32368" w:rsidP="00AE0F60">
            <w:pPr>
              <w:suppressAutoHyphens/>
              <w:spacing w:before="278" w:after="0" w:line="240" w:lineRule="auto"/>
              <w:jc w:val="center"/>
              <w:rPr>
                <w:rFonts w:ascii="Arial" w:eastAsia="Times New Roman" w:hAnsi="Arial" w:cs="Arial"/>
              </w:rPr>
            </w:pPr>
            <w:r>
              <w:rPr>
                <w:rFonts w:ascii="Arial" w:eastAsia="Times New Roman" w:hAnsi="Arial" w:cs="Arial"/>
              </w:rPr>
              <w:t>Kościuszki 6A</w:t>
            </w:r>
            <w:r w:rsidR="00BE417B" w:rsidRPr="009B3084">
              <w:rPr>
                <w:rFonts w:ascii="Arial" w:eastAsia="Times New Roman" w:hAnsi="Arial" w:cs="Arial"/>
              </w:rPr>
              <w:br/>
            </w:r>
          </w:p>
        </w:tc>
        <w:tc>
          <w:tcPr>
            <w:tcW w:w="2404" w:type="dxa"/>
          </w:tcPr>
          <w:p w14:paraId="631F61C6" w14:textId="77777777" w:rsidR="00BE417B" w:rsidRPr="009B3084" w:rsidRDefault="00BE417B" w:rsidP="00AE0F60">
            <w:pPr>
              <w:suppressAutoHyphens/>
              <w:spacing w:before="278" w:after="0" w:line="240" w:lineRule="auto"/>
              <w:jc w:val="both"/>
              <w:rPr>
                <w:rFonts w:ascii="Arial" w:eastAsia="Times New Roman" w:hAnsi="Arial" w:cs="Arial"/>
              </w:rPr>
            </w:pPr>
          </w:p>
        </w:tc>
        <w:tc>
          <w:tcPr>
            <w:tcW w:w="2003" w:type="dxa"/>
            <w:tcBorders>
              <w:bottom w:val="single" w:sz="4" w:space="0" w:color="auto"/>
            </w:tcBorders>
          </w:tcPr>
          <w:p w14:paraId="45F6D460" w14:textId="77777777" w:rsidR="00BE417B" w:rsidRPr="009B3084" w:rsidRDefault="00BE417B" w:rsidP="00AE0F60">
            <w:pPr>
              <w:suppressAutoHyphens/>
              <w:spacing w:before="278" w:after="0" w:line="240" w:lineRule="auto"/>
              <w:jc w:val="center"/>
              <w:rPr>
                <w:rFonts w:ascii="Arial" w:eastAsia="Times New Roman" w:hAnsi="Arial" w:cs="Arial"/>
              </w:rPr>
            </w:pPr>
            <w:r w:rsidRPr="009B3084">
              <w:rPr>
                <w:rFonts w:ascii="Arial" w:eastAsia="Times New Roman" w:hAnsi="Arial" w:cs="Arial"/>
              </w:rPr>
              <w:t>8%</w:t>
            </w:r>
          </w:p>
        </w:tc>
        <w:tc>
          <w:tcPr>
            <w:tcW w:w="1932" w:type="dxa"/>
          </w:tcPr>
          <w:p w14:paraId="293E52D9" w14:textId="77777777" w:rsidR="00BE417B" w:rsidRPr="009B3084" w:rsidRDefault="00BE417B" w:rsidP="00AE0F60">
            <w:pPr>
              <w:suppressAutoHyphens/>
              <w:spacing w:before="278" w:after="0" w:line="240" w:lineRule="auto"/>
              <w:jc w:val="both"/>
              <w:rPr>
                <w:rFonts w:ascii="Arial" w:eastAsia="Times New Roman" w:hAnsi="Arial" w:cs="Arial"/>
              </w:rPr>
            </w:pPr>
          </w:p>
        </w:tc>
      </w:tr>
      <w:tr w:rsidR="00BE417B" w:rsidRPr="009B3084" w14:paraId="11556CD0" w14:textId="77777777" w:rsidTr="00557A43">
        <w:tc>
          <w:tcPr>
            <w:tcW w:w="641" w:type="dxa"/>
          </w:tcPr>
          <w:p w14:paraId="47959119" w14:textId="77777777" w:rsidR="00BE417B" w:rsidRPr="00DA6CAB" w:rsidRDefault="00BE417B" w:rsidP="00AE0F60">
            <w:pPr>
              <w:suppressAutoHyphens/>
              <w:spacing w:before="278" w:after="0" w:line="240" w:lineRule="auto"/>
              <w:jc w:val="both"/>
              <w:rPr>
                <w:rFonts w:ascii="Arial" w:eastAsia="Times New Roman" w:hAnsi="Arial" w:cs="Arial"/>
                <w:b/>
                <w:bCs/>
              </w:rPr>
            </w:pPr>
            <w:r w:rsidRPr="00DA6CAB">
              <w:rPr>
                <w:rFonts w:ascii="Arial" w:eastAsia="Times New Roman" w:hAnsi="Arial" w:cs="Arial"/>
                <w:b/>
                <w:bCs/>
              </w:rPr>
              <w:t>2</w:t>
            </w:r>
          </w:p>
        </w:tc>
        <w:tc>
          <w:tcPr>
            <w:tcW w:w="2308" w:type="dxa"/>
          </w:tcPr>
          <w:p w14:paraId="4FEC483E" w14:textId="6D70D485" w:rsidR="00BE417B" w:rsidRPr="009B3084" w:rsidRDefault="00E32368" w:rsidP="00AE0F60">
            <w:pPr>
              <w:suppressAutoHyphens/>
              <w:spacing w:before="278" w:after="0" w:line="240" w:lineRule="auto"/>
              <w:jc w:val="center"/>
              <w:rPr>
                <w:rFonts w:ascii="Arial" w:eastAsia="Times New Roman" w:hAnsi="Arial" w:cs="Arial"/>
              </w:rPr>
            </w:pPr>
            <w:r>
              <w:rPr>
                <w:rFonts w:ascii="Arial" w:eastAsia="Times New Roman" w:hAnsi="Arial" w:cs="Arial"/>
              </w:rPr>
              <w:t>Kościuszki 8</w:t>
            </w:r>
            <w:r w:rsidR="006D5ADE">
              <w:rPr>
                <w:rFonts w:ascii="Arial" w:eastAsia="Times New Roman" w:hAnsi="Arial" w:cs="Arial"/>
              </w:rPr>
              <w:t xml:space="preserve"> (a+b)</w:t>
            </w:r>
            <w:r w:rsidR="00BE417B" w:rsidRPr="009B3084">
              <w:rPr>
                <w:rFonts w:ascii="Arial" w:eastAsia="Times New Roman" w:hAnsi="Arial" w:cs="Arial"/>
              </w:rPr>
              <w:br/>
            </w:r>
          </w:p>
        </w:tc>
        <w:tc>
          <w:tcPr>
            <w:tcW w:w="2404" w:type="dxa"/>
          </w:tcPr>
          <w:p w14:paraId="369C5C66" w14:textId="77777777" w:rsidR="00BE417B" w:rsidRPr="009B3084" w:rsidRDefault="00BE417B" w:rsidP="00AE0F60">
            <w:pPr>
              <w:suppressAutoHyphens/>
              <w:spacing w:before="278" w:after="0" w:line="240" w:lineRule="auto"/>
              <w:jc w:val="both"/>
              <w:rPr>
                <w:rFonts w:ascii="Arial" w:eastAsia="Times New Roman" w:hAnsi="Arial" w:cs="Arial"/>
              </w:rPr>
            </w:pPr>
          </w:p>
        </w:tc>
        <w:tc>
          <w:tcPr>
            <w:tcW w:w="2003" w:type="dxa"/>
            <w:tcBorders>
              <w:tl2br w:val="single" w:sz="4" w:space="0" w:color="auto"/>
              <w:tr2bl w:val="single" w:sz="4" w:space="0" w:color="auto"/>
            </w:tcBorders>
          </w:tcPr>
          <w:p w14:paraId="279181C8" w14:textId="0AB519C4" w:rsidR="00BE417B" w:rsidRPr="009B3084" w:rsidRDefault="00BE417B" w:rsidP="00AE0F60">
            <w:pPr>
              <w:suppressAutoHyphens/>
              <w:spacing w:before="278" w:after="0" w:line="240" w:lineRule="auto"/>
              <w:jc w:val="center"/>
              <w:rPr>
                <w:rFonts w:ascii="Arial" w:eastAsia="Times New Roman" w:hAnsi="Arial" w:cs="Arial"/>
              </w:rPr>
            </w:pPr>
          </w:p>
        </w:tc>
        <w:tc>
          <w:tcPr>
            <w:tcW w:w="1932" w:type="dxa"/>
          </w:tcPr>
          <w:p w14:paraId="142CAF80" w14:textId="77777777" w:rsidR="00BE417B" w:rsidRPr="009B3084" w:rsidRDefault="00BE417B" w:rsidP="00AE0F60">
            <w:pPr>
              <w:suppressAutoHyphens/>
              <w:spacing w:before="278" w:after="0" w:line="240" w:lineRule="auto"/>
              <w:jc w:val="both"/>
              <w:rPr>
                <w:rFonts w:ascii="Arial" w:eastAsia="Times New Roman" w:hAnsi="Arial" w:cs="Arial"/>
              </w:rPr>
            </w:pPr>
          </w:p>
        </w:tc>
      </w:tr>
      <w:tr w:rsidR="00BE417B" w:rsidRPr="009B3084" w14:paraId="6242C3D2" w14:textId="77777777" w:rsidTr="00AE0F60">
        <w:tc>
          <w:tcPr>
            <w:tcW w:w="641" w:type="dxa"/>
          </w:tcPr>
          <w:p w14:paraId="153C1A97" w14:textId="402BBC5D" w:rsidR="00BE417B" w:rsidRPr="00DA6CAB" w:rsidRDefault="006D5ADE" w:rsidP="00AE0F60">
            <w:pPr>
              <w:suppressAutoHyphens/>
              <w:spacing w:before="278" w:after="0" w:line="240" w:lineRule="auto"/>
              <w:jc w:val="both"/>
              <w:rPr>
                <w:rFonts w:ascii="Arial" w:eastAsia="Times New Roman" w:hAnsi="Arial" w:cs="Arial"/>
                <w:b/>
                <w:bCs/>
                <w:highlight w:val="yellow"/>
              </w:rPr>
            </w:pPr>
            <w:r w:rsidRPr="00DA6CAB">
              <w:rPr>
                <w:rFonts w:ascii="Arial" w:eastAsia="Times New Roman" w:hAnsi="Arial" w:cs="Arial"/>
                <w:b/>
                <w:bCs/>
                <w:highlight w:val="yellow"/>
              </w:rPr>
              <w:t>a</w:t>
            </w:r>
          </w:p>
        </w:tc>
        <w:tc>
          <w:tcPr>
            <w:tcW w:w="2308" w:type="dxa"/>
          </w:tcPr>
          <w:p w14:paraId="3DD4E115" w14:textId="439F7049" w:rsidR="00BE417B" w:rsidRPr="009B3084" w:rsidRDefault="006D5ADE" w:rsidP="00AE0F60">
            <w:pPr>
              <w:suppressAutoHyphens/>
              <w:spacing w:before="278" w:after="0" w:line="240" w:lineRule="auto"/>
              <w:jc w:val="both"/>
              <w:rPr>
                <w:rFonts w:ascii="Arial" w:eastAsia="Times New Roman" w:hAnsi="Arial" w:cs="Arial"/>
              </w:rPr>
            </w:pPr>
            <w:r>
              <w:rPr>
                <w:rFonts w:ascii="Arial" w:eastAsia="Times New Roman" w:hAnsi="Arial" w:cs="Arial"/>
              </w:rPr>
              <w:t xml:space="preserve">Roboty zewnętrzne </w:t>
            </w:r>
            <w:r w:rsidRPr="006D5ADE">
              <w:rPr>
                <w:rFonts w:ascii="Arial" w:eastAsia="Times New Roman" w:hAnsi="Arial" w:cs="Arial"/>
                <w:sz w:val="20"/>
                <w:szCs w:val="20"/>
              </w:rPr>
              <w:t>(instalacja wodociągowa)</w:t>
            </w:r>
          </w:p>
        </w:tc>
        <w:tc>
          <w:tcPr>
            <w:tcW w:w="2404" w:type="dxa"/>
          </w:tcPr>
          <w:p w14:paraId="2ACBAE62" w14:textId="77777777" w:rsidR="00BE417B" w:rsidRPr="009B3084" w:rsidRDefault="00BE417B" w:rsidP="00AE0F60">
            <w:pPr>
              <w:suppressAutoHyphens/>
              <w:spacing w:before="278" w:after="0" w:line="240" w:lineRule="auto"/>
              <w:jc w:val="center"/>
              <w:rPr>
                <w:rFonts w:ascii="Arial" w:eastAsia="Times New Roman" w:hAnsi="Arial" w:cs="Arial"/>
              </w:rPr>
            </w:pPr>
          </w:p>
        </w:tc>
        <w:tc>
          <w:tcPr>
            <w:tcW w:w="2003" w:type="dxa"/>
          </w:tcPr>
          <w:p w14:paraId="62EDB194" w14:textId="764AA661" w:rsidR="00BE417B" w:rsidRPr="009B3084" w:rsidRDefault="006D5ADE" w:rsidP="00AE0F60">
            <w:pPr>
              <w:suppressAutoHyphens/>
              <w:spacing w:before="278" w:after="0" w:line="240" w:lineRule="auto"/>
              <w:jc w:val="center"/>
              <w:rPr>
                <w:rFonts w:ascii="Arial" w:eastAsia="Times New Roman" w:hAnsi="Arial" w:cs="Arial"/>
              </w:rPr>
            </w:pPr>
            <w:r>
              <w:rPr>
                <w:rFonts w:ascii="Arial" w:eastAsia="Times New Roman" w:hAnsi="Arial" w:cs="Arial"/>
              </w:rPr>
              <w:t>23%</w:t>
            </w:r>
          </w:p>
        </w:tc>
        <w:tc>
          <w:tcPr>
            <w:tcW w:w="1932" w:type="dxa"/>
          </w:tcPr>
          <w:p w14:paraId="53C25BA6" w14:textId="77777777" w:rsidR="00BE417B" w:rsidRPr="009B3084" w:rsidRDefault="00BE417B" w:rsidP="00AE0F60">
            <w:pPr>
              <w:suppressAutoHyphens/>
              <w:spacing w:before="278" w:after="0" w:line="240" w:lineRule="auto"/>
              <w:jc w:val="center"/>
              <w:rPr>
                <w:rFonts w:ascii="Arial" w:eastAsia="Times New Roman" w:hAnsi="Arial" w:cs="Arial"/>
              </w:rPr>
            </w:pPr>
          </w:p>
        </w:tc>
      </w:tr>
      <w:tr w:rsidR="006D5ADE" w:rsidRPr="009B3084" w14:paraId="4FA25736" w14:textId="77777777" w:rsidTr="00AE0F60">
        <w:tc>
          <w:tcPr>
            <w:tcW w:w="641" w:type="dxa"/>
          </w:tcPr>
          <w:p w14:paraId="4FF32199" w14:textId="21F88617" w:rsidR="006D5ADE" w:rsidRPr="00DA6CAB" w:rsidRDefault="006D5ADE" w:rsidP="00AE0F60">
            <w:pPr>
              <w:suppressAutoHyphens/>
              <w:spacing w:before="278" w:after="0" w:line="240" w:lineRule="auto"/>
              <w:jc w:val="both"/>
              <w:rPr>
                <w:rFonts w:ascii="Arial" w:eastAsia="Times New Roman" w:hAnsi="Arial" w:cs="Arial"/>
                <w:b/>
                <w:bCs/>
                <w:highlight w:val="yellow"/>
              </w:rPr>
            </w:pPr>
            <w:r w:rsidRPr="00DA6CAB">
              <w:rPr>
                <w:rFonts w:ascii="Arial" w:eastAsia="Times New Roman" w:hAnsi="Arial" w:cs="Arial"/>
                <w:b/>
                <w:bCs/>
                <w:highlight w:val="yellow"/>
              </w:rPr>
              <w:t>b</w:t>
            </w:r>
          </w:p>
        </w:tc>
        <w:tc>
          <w:tcPr>
            <w:tcW w:w="2308" w:type="dxa"/>
          </w:tcPr>
          <w:p w14:paraId="3D5CB9EE" w14:textId="759734A1" w:rsidR="006D5ADE" w:rsidRDefault="006D5ADE" w:rsidP="00AE0F60">
            <w:pPr>
              <w:suppressAutoHyphens/>
              <w:spacing w:before="278" w:after="0" w:line="240" w:lineRule="auto"/>
              <w:jc w:val="both"/>
              <w:rPr>
                <w:rFonts w:ascii="Arial" w:eastAsia="Times New Roman" w:hAnsi="Arial" w:cs="Arial"/>
              </w:rPr>
            </w:pPr>
            <w:r>
              <w:rPr>
                <w:rFonts w:ascii="Arial" w:eastAsia="Times New Roman" w:hAnsi="Arial" w:cs="Arial"/>
              </w:rPr>
              <w:t>Roboty wewnętrzne</w:t>
            </w:r>
          </w:p>
        </w:tc>
        <w:tc>
          <w:tcPr>
            <w:tcW w:w="2404" w:type="dxa"/>
          </w:tcPr>
          <w:p w14:paraId="2955C703" w14:textId="77777777" w:rsidR="006D5ADE" w:rsidRPr="009B3084" w:rsidRDefault="006D5ADE" w:rsidP="00AE0F60">
            <w:pPr>
              <w:suppressAutoHyphens/>
              <w:spacing w:before="278" w:after="0" w:line="240" w:lineRule="auto"/>
              <w:jc w:val="center"/>
              <w:rPr>
                <w:rFonts w:ascii="Arial" w:eastAsia="Times New Roman" w:hAnsi="Arial" w:cs="Arial"/>
              </w:rPr>
            </w:pPr>
          </w:p>
        </w:tc>
        <w:tc>
          <w:tcPr>
            <w:tcW w:w="2003" w:type="dxa"/>
          </w:tcPr>
          <w:p w14:paraId="54310A57" w14:textId="77777777" w:rsidR="006D5ADE" w:rsidRDefault="006D5ADE" w:rsidP="00AE0F60">
            <w:pPr>
              <w:suppressAutoHyphens/>
              <w:spacing w:before="278" w:after="0" w:line="240" w:lineRule="auto"/>
              <w:jc w:val="center"/>
              <w:rPr>
                <w:rFonts w:ascii="Arial" w:eastAsia="Times New Roman" w:hAnsi="Arial" w:cs="Arial"/>
              </w:rPr>
            </w:pPr>
            <w:r>
              <w:rPr>
                <w:rFonts w:ascii="Arial" w:eastAsia="Times New Roman" w:hAnsi="Arial" w:cs="Arial"/>
              </w:rPr>
              <w:t>8%</w:t>
            </w:r>
          </w:p>
          <w:p w14:paraId="5AC098FA" w14:textId="30FC2555" w:rsidR="00070D84" w:rsidRDefault="00070D84" w:rsidP="00AE0F60">
            <w:pPr>
              <w:suppressAutoHyphens/>
              <w:spacing w:before="278" w:after="0" w:line="240" w:lineRule="auto"/>
              <w:jc w:val="center"/>
              <w:rPr>
                <w:rFonts w:ascii="Arial" w:eastAsia="Times New Roman" w:hAnsi="Arial" w:cs="Arial"/>
              </w:rPr>
            </w:pPr>
          </w:p>
        </w:tc>
        <w:tc>
          <w:tcPr>
            <w:tcW w:w="1932" w:type="dxa"/>
          </w:tcPr>
          <w:p w14:paraId="29B99553" w14:textId="77777777" w:rsidR="006D5ADE" w:rsidRPr="009B3084" w:rsidRDefault="006D5ADE" w:rsidP="00AE0F60">
            <w:pPr>
              <w:suppressAutoHyphens/>
              <w:spacing w:before="278" w:after="0" w:line="240" w:lineRule="auto"/>
              <w:jc w:val="center"/>
              <w:rPr>
                <w:rFonts w:ascii="Arial" w:eastAsia="Times New Roman" w:hAnsi="Arial" w:cs="Arial"/>
              </w:rPr>
            </w:pPr>
          </w:p>
        </w:tc>
      </w:tr>
      <w:tr w:rsidR="00BE417B" w:rsidRPr="009B3084" w14:paraId="62F7AE0A" w14:textId="77777777" w:rsidTr="00AE0F60">
        <w:tc>
          <w:tcPr>
            <w:tcW w:w="641" w:type="dxa"/>
            <w:tcBorders>
              <w:tl2br w:val="single" w:sz="4" w:space="0" w:color="auto"/>
              <w:tr2bl w:val="single" w:sz="4" w:space="0" w:color="auto"/>
            </w:tcBorders>
          </w:tcPr>
          <w:p w14:paraId="365F4B4C" w14:textId="77777777" w:rsidR="00BE417B" w:rsidRPr="009B3084" w:rsidRDefault="00BE417B" w:rsidP="00AE0F60">
            <w:pPr>
              <w:suppressAutoHyphens/>
              <w:spacing w:before="278" w:after="0" w:line="240" w:lineRule="auto"/>
              <w:jc w:val="both"/>
              <w:rPr>
                <w:rFonts w:ascii="Arial" w:eastAsia="Times New Roman" w:hAnsi="Arial" w:cs="Arial"/>
                <w:highlight w:val="yellow"/>
              </w:rPr>
            </w:pPr>
          </w:p>
        </w:tc>
        <w:tc>
          <w:tcPr>
            <w:tcW w:w="2308" w:type="dxa"/>
            <w:tcBorders>
              <w:tl2br w:val="single" w:sz="4" w:space="0" w:color="auto"/>
              <w:tr2bl w:val="single" w:sz="4" w:space="0" w:color="auto"/>
            </w:tcBorders>
          </w:tcPr>
          <w:p w14:paraId="00D86DB1" w14:textId="77777777" w:rsidR="00BE417B" w:rsidRPr="009B3084" w:rsidRDefault="00BE417B" w:rsidP="00AE0F60">
            <w:pPr>
              <w:suppressAutoHyphens/>
              <w:spacing w:before="278" w:after="0" w:line="240" w:lineRule="auto"/>
              <w:jc w:val="both"/>
              <w:rPr>
                <w:rFonts w:ascii="Arial" w:eastAsia="Times New Roman" w:hAnsi="Arial" w:cs="Arial"/>
              </w:rPr>
            </w:pPr>
          </w:p>
        </w:tc>
        <w:tc>
          <w:tcPr>
            <w:tcW w:w="2404" w:type="dxa"/>
          </w:tcPr>
          <w:p w14:paraId="09F4D2EE"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 xml:space="preserve">Węzeł cieplny </w:t>
            </w:r>
            <w:r w:rsidRPr="009B3084">
              <w:rPr>
                <w:rFonts w:ascii="Arial" w:eastAsia="Times New Roman" w:hAnsi="Arial" w:cs="Arial"/>
                <w:b/>
              </w:rPr>
              <w:br/>
              <w:t>netto PLN</w:t>
            </w:r>
          </w:p>
        </w:tc>
        <w:tc>
          <w:tcPr>
            <w:tcW w:w="2003" w:type="dxa"/>
          </w:tcPr>
          <w:p w14:paraId="104CADB6"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VAT</w:t>
            </w:r>
          </w:p>
        </w:tc>
        <w:tc>
          <w:tcPr>
            <w:tcW w:w="1932" w:type="dxa"/>
          </w:tcPr>
          <w:p w14:paraId="68B0D567" w14:textId="77777777" w:rsidR="00BE417B" w:rsidRPr="009B3084" w:rsidRDefault="00BE417B" w:rsidP="00AE0F60">
            <w:pPr>
              <w:suppressAutoHyphens/>
              <w:spacing w:before="278" w:after="0" w:line="240" w:lineRule="auto"/>
              <w:jc w:val="center"/>
              <w:rPr>
                <w:rFonts w:ascii="Arial" w:eastAsia="Times New Roman" w:hAnsi="Arial" w:cs="Arial"/>
                <w:b/>
              </w:rPr>
            </w:pPr>
            <w:r w:rsidRPr="009B3084">
              <w:rPr>
                <w:rFonts w:ascii="Arial" w:eastAsia="Times New Roman" w:hAnsi="Arial" w:cs="Arial"/>
                <w:b/>
              </w:rPr>
              <w:t>Węzeł cieplny brutto PLN</w:t>
            </w:r>
          </w:p>
        </w:tc>
      </w:tr>
      <w:tr w:rsidR="00BE417B" w:rsidRPr="009B3084" w14:paraId="40070F0A" w14:textId="77777777" w:rsidTr="00062D5E">
        <w:tc>
          <w:tcPr>
            <w:tcW w:w="641" w:type="dxa"/>
          </w:tcPr>
          <w:p w14:paraId="52DCA114" w14:textId="10EEEE85" w:rsidR="00BE417B" w:rsidRPr="00DA6CAB" w:rsidRDefault="00070D84" w:rsidP="00AE0F60">
            <w:pPr>
              <w:suppressAutoHyphens/>
              <w:spacing w:before="278" w:after="0" w:line="240" w:lineRule="auto"/>
              <w:jc w:val="both"/>
              <w:rPr>
                <w:rFonts w:ascii="Arial" w:eastAsia="Times New Roman" w:hAnsi="Arial" w:cs="Arial"/>
                <w:b/>
                <w:bCs/>
              </w:rPr>
            </w:pPr>
            <w:r w:rsidRPr="00DA6CAB">
              <w:rPr>
                <w:rFonts w:ascii="Arial" w:eastAsia="Times New Roman" w:hAnsi="Arial" w:cs="Arial"/>
                <w:b/>
                <w:bCs/>
              </w:rPr>
              <w:t>3</w:t>
            </w:r>
          </w:p>
        </w:tc>
        <w:tc>
          <w:tcPr>
            <w:tcW w:w="2308" w:type="dxa"/>
            <w:tcBorders>
              <w:tl2br w:val="single" w:sz="4" w:space="0" w:color="auto"/>
              <w:tr2bl w:val="single" w:sz="4" w:space="0" w:color="auto"/>
            </w:tcBorders>
          </w:tcPr>
          <w:p w14:paraId="751C683C" w14:textId="77777777" w:rsidR="00BE417B" w:rsidRPr="009B3084" w:rsidRDefault="00BE417B" w:rsidP="00AE0F60">
            <w:pPr>
              <w:suppressAutoHyphens/>
              <w:spacing w:before="278" w:after="0" w:line="240" w:lineRule="auto"/>
              <w:jc w:val="both"/>
              <w:rPr>
                <w:rFonts w:ascii="Arial" w:eastAsia="Times New Roman" w:hAnsi="Arial" w:cs="Arial"/>
              </w:rPr>
            </w:pPr>
          </w:p>
        </w:tc>
        <w:tc>
          <w:tcPr>
            <w:tcW w:w="2404" w:type="dxa"/>
          </w:tcPr>
          <w:p w14:paraId="5DD7BC2F" w14:textId="77777777" w:rsidR="00BE417B" w:rsidRPr="009B3084" w:rsidRDefault="00BE417B" w:rsidP="00AE0F60">
            <w:pPr>
              <w:suppressAutoHyphens/>
              <w:spacing w:before="278" w:after="0" w:line="240" w:lineRule="auto"/>
              <w:jc w:val="center"/>
              <w:rPr>
                <w:rFonts w:ascii="Arial" w:eastAsia="Times New Roman" w:hAnsi="Arial" w:cs="Arial"/>
              </w:rPr>
            </w:pPr>
          </w:p>
        </w:tc>
        <w:tc>
          <w:tcPr>
            <w:tcW w:w="2003" w:type="dxa"/>
            <w:tcBorders>
              <w:bottom w:val="single" w:sz="4" w:space="0" w:color="auto"/>
            </w:tcBorders>
          </w:tcPr>
          <w:p w14:paraId="385B309D" w14:textId="77777777" w:rsidR="00BE417B" w:rsidRPr="009B3084" w:rsidRDefault="00BE417B" w:rsidP="00AE0F60">
            <w:pPr>
              <w:suppressAutoHyphens/>
              <w:spacing w:before="278" w:after="0" w:line="240" w:lineRule="auto"/>
              <w:jc w:val="center"/>
              <w:rPr>
                <w:rFonts w:ascii="Arial" w:eastAsia="Times New Roman" w:hAnsi="Arial" w:cs="Arial"/>
              </w:rPr>
            </w:pPr>
            <w:r w:rsidRPr="009B3084">
              <w:rPr>
                <w:rFonts w:ascii="Arial" w:eastAsia="Times New Roman" w:hAnsi="Arial" w:cs="Arial"/>
              </w:rPr>
              <w:t>8%</w:t>
            </w:r>
          </w:p>
        </w:tc>
        <w:tc>
          <w:tcPr>
            <w:tcW w:w="1932" w:type="dxa"/>
          </w:tcPr>
          <w:p w14:paraId="1D64D333" w14:textId="77777777" w:rsidR="00BE417B" w:rsidRPr="009B3084" w:rsidRDefault="00BE417B" w:rsidP="00AE0F60">
            <w:pPr>
              <w:suppressAutoHyphens/>
              <w:spacing w:before="278" w:after="0" w:line="240" w:lineRule="auto"/>
              <w:jc w:val="center"/>
              <w:rPr>
                <w:rFonts w:ascii="Arial" w:eastAsia="Times New Roman" w:hAnsi="Arial" w:cs="Arial"/>
              </w:rPr>
            </w:pPr>
          </w:p>
        </w:tc>
      </w:tr>
      <w:tr w:rsidR="00BE417B" w:rsidRPr="009B3084" w14:paraId="6044B2E8" w14:textId="77777777" w:rsidTr="00062D5E">
        <w:tc>
          <w:tcPr>
            <w:tcW w:w="2949" w:type="dxa"/>
            <w:gridSpan w:val="2"/>
          </w:tcPr>
          <w:p w14:paraId="69D8BF5B" w14:textId="685E0842" w:rsidR="00BE417B" w:rsidRPr="009B3084" w:rsidRDefault="00BE417B" w:rsidP="00AE0F60">
            <w:pPr>
              <w:suppressAutoHyphens/>
              <w:spacing w:before="278" w:after="0" w:line="240" w:lineRule="auto"/>
              <w:jc w:val="both"/>
              <w:rPr>
                <w:rFonts w:ascii="Arial" w:eastAsia="Times New Roman" w:hAnsi="Arial" w:cs="Arial"/>
                <w:b/>
              </w:rPr>
            </w:pPr>
            <w:r w:rsidRPr="009B3084">
              <w:rPr>
                <w:rFonts w:ascii="Arial" w:eastAsia="Times New Roman" w:hAnsi="Arial" w:cs="Arial"/>
                <w:b/>
              </w:rPr>
              <w:t>OGÓŁEM (</w:t>
            </w:r>
            <w:r w:rsidR="00070D84">
              <w:rPr>
                <w:rFonts w:ascii="Arial" w:eastAsia="Times New Roman" w:hAnsi="Arial" w:cs="Arial"/>
                <w:b/>
              </w:rPr>
              <w:t>1+2+3</w:t>
            </w:r>
            <w:r w:rsidRPr="009B3084">
              <w:rPr>
                <w:rFonts w:ascii="Arial" w:eastAsia="Times New Roman" w:hAnsi="Arial" w:cs="Arial"/>
                <w:b/>
              </w:rPr>
              <w:t>)</w:t>
            </w:r>
          </w:p>
        </w:tc>
        <w:tc>
          <w:tcPr>
            <w:tcW w:w="2404" w:type="dxa"/>
            <w:tcBorders>
              <w:bottom w:val="single" w:sz="4" w:space="0" w:color="auto"/>
            </w:tcBorders>
            <w:shd w:val="clear" w:color="auto" w:fill="FFFFFF"/>
          </w:tcPr>
          <w:p w14:paraId="3B320643" w14:textId="77777777" w:rsidR="00BE417B" w:rsidRPr="009B3084" w:rsidRDefault="00BE417B" w:rsidP="00AE0F60">
            <w:pPr>
              <w:suppressAutoHyphens/>
              <w:spacing w:before="278" w:after="0" w:line="240" w:lineRule="auto"/>
              <w:jc w:val="center"/>
              <w:rPr>
                <w:rFonts w:ascii="Arial" w:eastAsia="Times New Roman" w:hAnsi="Arial" w:cs="Arial"/>
                <w:b/>
              </w:rPr>
            </w:pPr>
          </w:p>
        </w:tc>
        <w:tc>
          <w:tcPr>
            <w:tcW w:w="2003" w:type="dxa"/>
            <w:tcBorders>
              <w:bottom w:val="single" w:sz="4" w:space="0" w:color="auto"/>
              <w:tl2br w:val="single" w:sz="4" w:space="0" w:color="auto"/>
              <w:tr2bl w:val="single" w:sz="4" w:space="0" w:color="auto"/>
            </w:tcBorders>
            <w:shd w:val="clear" w:color="auto" w:fill="FFFFFF"/>
          </w:tcPr>
          <w:p w14:paraId="09270A04" w14:textId="77777777" w:rsidR="00BE417B" w:rsidRPr="009B3084" w:rsidRDefault="00BE417B" w:rsidP="00AE0F60">
            <w:pPr>
              <w:suppressAutoHyphens/>
              <w:spacing w:before="278" w:after="0" w:line="240" w:lineRule="auto"/>
              <w:jc w:val="center"/>
              <w:rPr>
                <w:rFonts w:ascii="Arial" w:eastAsia="Times New Roman" w:hAnsi="Arial" w:cs="Arial"/>
                <w:b/>
              </w:rPr>
            </w:pPr>
          </w:p>
        </w:tc>
        <w:tc>
          <w:tcPr>
            <w:tcW w:w="1932" w:type="dxa"/>
            <w:tcBorders>
              <w:bottom w:val="single" w:sz="4" w:space="0" w:color="auto"/>
            </w:tcBorders>
            <w:shd w:val="clear" w:color="auto" w:fill="FFFFFF"/>
          </w:tcPr>
          <w:p w14:paraId="39B7EE7B" w14:textId="77777777" w:rsidR="00BE417B" w:rsidRPr="009B3084" w:rsidRDefault="00BE417B" w:rsidP="00AE0F60">
            <w:pPr>
              <w:suppressAutoHyphens/>
              <w:spacing w:before="278" w:after="0" w:line="240" w:lineRule="auto"/>
              <w:jc w:val="center"/>
              <w:rPr>
                <w:rFonts w:ascii="Arial" w:eastAsia="Times New Roman" w:hAnsi="Arial" w:cs="Arial"/>
                <w:b/>
              </w:rPr>
            </w:pPr>
          </w:p>
        </w:tc>
      </w:tr>
    </w:tbl>
    <w:p w14:paraId="46906066" w14:textId="77777777" w:rsidR="00BE417B" w:rsidRPr="009B3084" w:rsidRDefault="00BE417B" w:rsidP="00BE417B">
      <w:pPr>
        <w:spacing w:before="278" w:after="119" w:line="102" w:lineRule="atLeast"/>
        <w:rPr>
          <w:rFonts w:ascii="Arial" w:eastAsia="Times New Roman" w:hAnsi="Arial" w:cs="Arial"/>
        </w:rPr>
      </w:pPr>
    </w:p>
    <w:p w14:paraId="4A6141DF" w14:textId="4B78FC8F" w:rsidR="00E50901" w:rsidRPr="00E50901" w:rsidRDefault="00BE417B" w:rsidP="00E50901">
      <w:pPr>
        <w:spacing w:before="278" w:after="119" w:line="102" w:lineRule="atLeast"/>
        <w:rPr>
          <w:rFonts w:ascii="Arial" w:eastAsia="Times New Roman" w:hAnsi="Arial" w:cs="Arial"/>
          <w:b/>
          <w:bCs/>
        </w:rPr>
      </w:pPr>
      <w:r>
        <w:rPr>
          <w:rFonts w:ascii="Arial" w:eastAsia="Times New Roman" w:hAnsi="Arial" w:cs="Arial"/>
        </w:rPr>
        <w:t>2</w:t>
      </w:r>
      <w:r w:rsidR="00E50901" w:rsidRPr="00E50901">
        <w:rPr>
          <w:rFonts w:ascii="Arial" w:eastAsia="Times New Roman" w:hAnsi="Arial" w:cs="Arial"/>
        </w:rPr>
        <w:t xml:space="preserve">) udzielamy Zamawiającemu </w:t>
      </w:r>
      <w:r w:rsidR="00E50901" w:rsidRPr="00E50901">
        <w:rPr>
          <w:rFonts w:ascii="Arial" w:eastAsia="Times New Roman" w:hAnsi="Arial" w:cs="Arial"/>
          <w:u w:val="single"/>
        </w:rPr>
        <w:t>rękojmi na przedmiot zamówienia</w:t>
      </w:r>
      <w:r w:rsidR="00E50901" w:rsidRPr="00E50901">
        <w:rPr>
          <w:rFonts w:ascii="Arial" w:eastAsia="Times New Roman" w:hAnsi="Arial" w:cs="Arial"/>
        </w:rPr>
        <w:t xml:space="preserve"> na okres </w:t>
      </w:r>
      <w:r w:rsidR="00E50901" w:rsidRPr="00E50901">
        <w:rPr>
          <w:rFonts w:ascii="Arial" w:eastAsia="Times New Roman" w:hAnsi="Arial" w:cs="Arial"/>
          <w:b/>
        </w:rPr>
        <w:t>……. miesięcy</w:t>
      </w:r>
      <w:r w:rsidR="00E50901" w:rsidRPr="00E50901">
        <w:rPr>
          <w:rFonts w:ascii="Arial" w:eastAsia="Times New Roman" w:hAnsi="Arial" w:cs="Arial"/>
        </w:rPr>
        <w:t xml:space="preserve"> (minimum 36 miesięcy – maksimum 60 miesięcy).***</w:t>
      </w:r>
      <w:r w:rsidR="00E50901" w:rsidRPr="00E50901">
        <w:rPr>
          <w:rFonts w:ascii="Arial" w:eastAsia="Times New Roman" w:hAnsi="Arial" w:cs="Arial"/>
        </w:rPr>
        <w:br/>
        <w:t>Okres rękojmi liczony od daty podpisania protokołu odbioru końcowego.</w:t>
      </w:r>
    </w:p>
    <w:p w14:paraId="1028DCAF" w14:textId="341044E4" w:rsidR="00E50901" w:rsidRPr="00E50901" w:rsidRDefault="00E50901" w:rsidP="00E50901">
      <w:pPr>
        <w:spacing w:before="278" w:after="119" w:line="102" w:lineRule="atLeast"/>
        <w:rPr>
          <w:rFonts w:ascii="Arial" w:eastAsia="Times New Roman" w:hAnsi="Arial" w:cs="Arial"/>
        </w:rPr>
      </w:pPr>
      <w:r w:rsidRPr="00E50901">
        <w:rPr>
          <w:rFonts w:ascii="Arial" w:eastAsia="Times New Roman" w:hAnsi="Arial" w:cs="Arial"/>
          <w:b/>
          <w:bCs/>
        </w:rPr>
        <w:t>2.</w:t>
      </w:r>
      <w:r w:rsidRPr="00E50901">
        <w:rPr>
          <w:rFonts w:ascii="Arial" w:eastAsia="Times New Roman" w:hAnsi="Arial" w:cs="Arial"/>
        </w:rPr>
        <w:t xml:space="preserve"> Przedmiot zamówienia obejmujący wykonanie wszystkich robót koniecznych do realizacji zamówienia, zgodnie z dokumentacją projektową oraz specyfikacją techniczną wykonania </w:t>
      </w:r>
      <w:r w:rsidR="005336CE">
        <w:rPr>
          <w:rFonts w:ascii="Arial" w:eastAsia="Times New Roman" w:hAnsi="Arial" w:cs="Arial"/>
        </w:rPr>
        <w:br/>
      </w:r>
      <w:r w:rsidRPr="00E50901">
        <w:rPr>
          <w:rFonts w:ascii="Arial" w:eastAsia="Times New Roman" w:hAnsi="Arial" w:cs="Arial"/>
        </w:rPr>
        <w:t>i odbioru robót budowlanych wykonamy za cenę ryczałtową nie podlegającą zmianie do końca terminu robót budowlanych, z zastrzeżeniem postanowień § 12 ust 9-12 i ust. 14 projektu umowy (załącznik Nr 4 do swz).</w:t>
      </w:r>
    </w:p>
    <w:p w14:paraId="0AA6E2CB" w14:textId="2A95AC58" w:rsidR="00E50901" w:rsidRDefault="00E50901" w:rsidP="00E50901">
      <w:pPr>
        <w:spacing w:before="278" w:after="0" w:line="102" w:lineRule="atLeast"/>
        <w:ind w:right="45"/>
        <w:jc w:val="both"/>
        <w:rPr>
          <w:rFonts w:ascii="Arial" w:eastAsia="Times New Roman" w:hAnsi="Arial" w:cs="Arial"/>
          <w:color w:val="000000"/>
        </w:rPr>
      </w:pPr>
      <w:r w:rsidRPr="00E50901">
        <w:rPr>
          <w:rFonts w:ascii="Arial" w:eastAsia="Times New Roman" w:hAnsi="Arial" w:cs="Arial"/>
        </w:rPr>
        <w:t xml:space="preserve">3. Wykonawca oświadcza, że </w:t>
      </w:r>
      <w:r w:rsidRPr="00E50901">
        <w:rPr>
          <w:rFonts w:ascii="Arial" w:eastAsia="Times New Roman" w:hAnsi="Arial" w:cs="Arial"/>
          <w:color w:val="000000"/>
        </w:rPr>
        <w:t>rozliczenie za wykonane roboty będzie się odbywało fakturą wystawioną po dokonanym pisemnym odbiorze. Podstawę do rozliczenia stanowić będzie protokół odbioru robót podpisany przez Kierownika Budowy i Inspektora Nadzoru (-ów).</w:t>
      </w:r>
    </w:p>
    <w:p w14:paraId="4B017DF1" w14:textId="13495574" w:rsidR="00EB5EB2" w:rsidRDefault="00EB5EB2" w:rsidP="00E50901">
      <w:pPr>
        <w:spacing w:before="278" w:after="0" w:line="102" w:lineRule="atLeast"/>
        <w:ind w:right="45"/>
        <w:jc w:val="both"/>
        <w:rPr>
          <w:rFonts w:ascii="Arial" w:eastAsia="Times New Roman" w:hAnsi="Arial" w:cs="Arial"/>
          <w:color w:val="000000"/>
        </w:rPr>
      </w:pPr>
    </w:p>
    <w:p w14:paraId="7F6000E1" w14:textId="77777777" w:rsidR="00EB5EB2" w:rsidRPr="00E50901" w:rsidRDefault="00EB5EB2" w:rsidP="00E50901">
      <w:pPr>
        <w:spacing w:before="278" w:after="0" w:line="102" w:lineRule="atLeast"/>
        <w:ind w:right="45"/>
        <w:jc w:val="both"/>
        <w:rPr>
          <w:rFonts w:ascii="Arial" w:eastAsia="Times New Roman" w:hAnsi="Arial" w:cs="Arial"/>
        </w:rPr>
      </w:pPr>
    </w:p>
    <w:p w14:paraId="3F574895"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lastRenderedPageBreak/>
        <w:t>4. Oświadczamy, że:</w:t>
      </w:r>
    </w:p>
    <w:p w14:paraId="128856DF"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1) zapoznaliśmy się ze Specyfikacją Warunków Zamówienia i zdobyliśmy konieczne informacje dotyczące realizacji zamówienia oraz przygotowania i złożenia oferty,</w:t>
      </w:r>
    </w:p>
    <w:p w14:paraId="13795B37"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2) uważamy się za związani ofertą przez okres wskazany przez zamawiającego w SWZ,</w:t>
      </w:r>
    </w:p>
    <w:p w14:paraId="31AD1B48" w14:textId="3364768D"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 xml:space="preserve">3) zapoznaliśmy się z postanowieniami umowy, określonymi w SWZ i zobowiązujemy się </w:t>
      </w:r>
      <w:r w:rsidR="00982023">
        <w:rPr>
          <w:rFonts w:ascii="Arial" w:eastAsia="Times New Roman" w:hAnsi="Arial" w:cs="Arial"/>
        </w:rPr>
        <w:br/>
      </w:r>
      <w:r w:rsidRPr="00E50901">
        <w:rPr>
          <w:rFonts w:ascii="Arial" w:eastAsia="Times New Roman" w:hAnsi="Arial" w:cs="Arial"/>
        </w:rPr>
        <w:t xml:space="preserve">w przypadku wyboru naszej oferty, do zawarcia umowy zgodnej z niniejszą ofertą, na warunkach określonych w SWZ, w miejscu i terminie wyznaczonym przez </w:t>
      </w:r>
      <w:r w:rsidR="00D93F57">
        <w:rPr>
          <w:rFonts w:ascii="Arial" w:eastAsia="Times New Roman" w:hAnsi="Arial" w:cs="Arial"/>
        </w:rPr>
        <w:t>Z</w:t>
      </w:r>
      <w:r w:rsidRPr="00E50901">
        <w:rPr>
          <w:rFonts w:ascii="Arial" w:eastAsia="Times New Roman" w:hAnsi="Arial" w:cs="Arial"/>
        </w:rPr>
        <w:t>amawiającego,</w:t>
      </w:r>
    </w:p>
    <w:p w14:paraId="58FC6BE0"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 xml:space="preserve">4) osoby wykonujące czynności związane z realizacją zamówienia będą zatrudnione na podstawie umowy o pracę przez cały okres trwania umowy o zamówienie publiczne, </w:t>
      </w:r>
      <w:r w:rsidRPr="00E50901">
        <w:rPr>
          <w:rFonts w:ascii="Arial" w:eastAsia="Times New Roman" w:hAnsi="Arial" w:cs="Arial"/>
        </w:rPr>
        <w:br/>
        <w:t>w zakresie wymagania określonego w pkt. 4 SWZ,</w:t>
      </w:r>
    </w:p>
    <w:p w14:paraId="66C35E98"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5) w przypadku wybrania mojej (naszej) oferty, przed podpisaniem umowy złożę(ymy) zabezpieczenie należytego wykonania umowy,</w:t>
      </w:r>
    </w:p>
    <w:p w14:paraId="7010CE79" w14:textId="77777777" w:rsidR="00E50901" w:rsidRPr="00E50901" w:rsidRDefault="00E50901" w:rsidP="00E50901">
      <w:pPr>
        <w:spacing w:before="278" w:after="0" w:line="102" w:lineRule="atLeast"/>
        <w:ind w:right="45"/>
        <w:jc w:val="both"/>
        <w:rPr>
          <w:rFonts w:ascii="Arial" w:eastAsia="Times New Roman" w:hAnsi="Arial" w:cs="Arial"/>
          <w:sz w:val="18"/>
          <w:szCs w:val="18"/>
        </w:rPr>
      </w:pPr>
      <w:r w:rsidRPr="00E50901">
        <w:rPr>
          <w:rFonts w:ascii="Arial" w:eastAsia="Times New Roman" w:hAnsi="Arial" w:cs="Arial"/>
        </w:rPr>
        <w:t xml:space="preserve">6) zamierzamy powierzyć podwykonawcy(om) wykonanie następujących części zamówienia </w:t>
      </w:r>
      <w:r w:rsidRPr="00E50901">
        <w:rPr>
          <w:rFonts w:ascii="Arial" w:eastAsia="Times New Roman" w:hAnsi="Arial" w:cs="Arial"/>
          <w:sz w:val="18"/>
          <w:szCs w:val="18"/>
        </w:rPr>
        <w:t>(wypełnić jeżeli dotyczy)</w:t>
      </w:r>
    </w:p>
    <w:p w14:paraId="4FCDEF51"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w:t>
      </w:r>
    </w:p>
    <w:p w14:paraId="2A62DDE7"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w:t>
      </w:r>
    </w:p>
    <w:p w14:paraId="2DE7BAD7"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nazwa podwykonawcy, jeśli jest już znany: …………………………………………………………</w:t>
      </w:r>
    </w:p>
    <w:p w14:paraId="2DF78E5E"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 xml:space="preserve">7) akceptuję/emy instrukcję użytkowania miniportalu </w:t>
      </w:r>
      <w:hyperlink r:id="rId17" w:history="1">
        <w:r w:rsidRPr="00E50901">
          <w:rPr>
            <w:rFonts w:ascii="Arial" w:eastAsia="Times New Roman" w:hAnsi="Arial" w:cs="Arial"/>
            <w:color w:val="000080"/>
            <w:u w:val="single"/>
          </w:rPr>
          <w:t>https://miniportal.uzp.gov.pl/Instrukcja UzytkownikaSystemuMiniPortalePUAP.pdf</w:t>
        </w:r>
      </w:hyperlink>
      <w:r w:rsidRPr="00E50901">
        <w:rPr>
          <w:rFonts w:ascii="Arial" w:eastAsia="Times New Roman" w:hAnsi="Arial" w:cs="Arial"/>
        </w:rPr>
        <w:t xml:space="preserve"> zawierającą wiążące wykonawcę informacje związane z korzystaniem z miniPortalu w szczególności opis sposobu składania/ zmiany/ wycofania oferty w niniejszym postępowaniu,</w:t>
      </w:r>
    </w:p>
    <w:p w14:paraId="0D1D71D6" w14:textId="4ED18895"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rPr>
        <w:t xml:space="preserve">8) informacje i dokumenty zawarte w odrębnym, stosownie oznaczonym i nazwanym Załączniku ……. (należy podać nazwę Załącznika) stanowią tajemnicę przedsiębiorstwa </w:t>
      </w:r>
      <w:r w:rsidR="00543754">
        <w:rPr>
          <w:rFonts w:ascii="Arial" w:eastAsia="Times New Roman" w:hAnsi="Arial" w:cs="Arial"/>
        </w:rPr>
        <w:br/>
      </w:r>
      <w:r w:rsidRPr="00E50901">
        <w:rPr>
          <w:rFonts w:ascii="Arial" w:eastAsia="Times New Roman" w:hAnsi="Arial" w:cs="Arial"/>
        </w:rPr>
        <w:t xml:space="preserve">w rozumieniu przepisów o zwalczaniu nieuczciwej konkurencji, co wykazaliśmy w Załączniku do oferty …………. </w:t>
      </w:r>
      <w:r w:rsidRPr="00E50901">
        <w:rPr>
          <w:rFonts w:ascii="Arial" w:eastAsia="Times New Roman" w:hAnsi="Arial" w:cs="Arial"/>
          <w:sz w:val="18"/>
          <w:szCs w:val="18"/>
        </w:rPr>
        <w:t>(należy podać nazwę załącznika)</w:t>
      </w:r>
      <w:r w:rsidRPr="00E50901">
        <w:rPr>
          <w:rFonts w:ascii="Arial" w:eastAsia="Times New Roman" w:hAnsi="Arial" w:cs="Arial"/>
        </w:rPr>
        <w:t xml:space="preserve"> i zastrzegamy, że nie mogą być one udostępnione. </w:t>
      </w:r>
      <w:r w:rsidRPr="00E50901">
        <w:rPr>
          <w:rFonts w:ascii="Arial" w:eastAsia="Times New Roman" w:hAnsi="Arial" w:cs="Arial"/>
          <w:sz w:val="18"/>
          <w:szCs w:val="18"/>
        </w:rPr>
        <w:t>(wypełnić jeżeli dotyczy)</w:t>
      </w:r>
      <w:r w:rsidRPr="00E50901">
        <w:rPr>
          <w:rFonts w:ascii="Arial" w:eastAsia="Times New Roman" w:hAnsi="Arial" w:cs="Arial"/>
        </w:rPr>
        <w:t>. ****</w:t>
      </w:r>
    </w:p>
    <w:p w14:paraId="3DA4CF5F" w14:textId="77777777" w:rsidR="00E50901" w:rsidRPr="00E50901" w:rsidRDefault="00E50901" w:rsidP="00E50901">
      <w:pPr>
        <w:spacing w:before="278" w:after="0" w:line="240" w:lineRule="auto"/>
        <w:jc w:val="both"/>
        <w:rPr>
          <w:rFonts w:ascii="Arial" w:eastAsia="Times New Roman" w:hAnsi="Arial" w:cs="Arial"/>
          <w:vertAlign w:val="superscript"/>
        </w:rPr>
      </w:pPr>
      <w:r w:rsidRPr="00E50901">
        <w:rPr>
          <w:rFonts w:ascii="Arial" w:eastAsia="Times New Roman" w:hAnsi="Arial" w:cs="Arial"/>
        </w:rPr>
        <w:t>9) wypełnił obowiązki informacyjne przewidziane w art. 13 lub art. 14 RODO</w:t>
      </w:r>
      <w:r w:rsidRPr="00E50901">
        <w:rPr>
          <w:rFonts w:ascii="Arial" w:eastAsia="Times New Roman" w:hAnsi="Arial" w:cs="Arial"/>
          <w:vertAlign w:val="superscript"/>
        </w:rPr>
        <w:t>1)</w:t>
      </w:r>
      <w:r w:rsidRPr="00E50901">
        <w:rPr>
          <w:rFonts w:ascii="Arial" w:eastAsia="Times New Roman" w:hAnsi="Arial" w:cs="Arial"/>
        </w:rPr>
        <w:t xml:space="preserve"> wobec osób fizycznych, od których dane osobowe bezpośrednio lub pośrednio pozyskałem w celu ubiegania się o udzielenie zamówienia publicznego w niniejszym postępowaniu (</w:t>
      </w:r>
      <w:r w:rsidRPr="00E50901">
        <w:rPr>
          <w:rFonts w:ascii="Arial" w:eastAsia="Times New Roman" w:hAnsi="Arial" w:cs="Arial"/>
          <w:sz w:val="18"/>
          <w:szCs w:val="18"/>
        </w:rPr>
        <w:t>jeżeli dotyczy)</w:t>
      </w:r>
      <w:r w:rsidRPr="00E50901">
        <w:rPr>
          <w:rFonts w:ascii="Arial" w:eastAsia="Times New Roman" w:hAnsi="Arial" w:cs="Arial"/>
        </w:rPr>
        <w:t>.</w:t>
      </w:r>
      <w:r w:rsidRPr="00E50901">
        <w:rPr>
          <w:rFonts w:ascii="Arial" w:eastAsia="Times New Roman" w:hAnsi="Arial" w:cs="Arial"/>
          <w:vertAlign w:val="superscript"/>
        </w:rPr>
        <w:t>*****</w:t>
      </w:r>
    </w:p>
    <w:p w14:paraId="76B444ED" w14:textId="77777777" w:rsidR="00E50901" w:rsidRPr="00E50901" w:rsidRDefault="00E50901" w:rsidP="00E50901">
      <w:pPr>
        <w:spacing w:before="278" w:after="0" w:line="240" w:lineRule="auto"/>
        <w:jc w:val="both"/>
        <w:rPr>
          <w:rFonts w:ascii="Arial" w:eastAsia="Times New Roman" w:hAnsi="Arial" w:cs="Arial"/>
          <w:sz w:val="18"/>
          <w:szCs w:val="18"/>
        </w:rPr>
      </w:pPr>
      <w:r w:rsidRPr="00E50901">
        <w:rPr>
          <w:rFonts w:ascii="Arial" w:eastAsia="Times New Roman" w:hAnsi="Arial" w:cs="Arial"/>
        </w:rPr>
        <w:t>5. Składając niniejszą ofert, zgodnie z art. 225 ust. 1 ustawy Pzp informuję, że wybór oferty (</w:t>
      </w:r>
      <w:r w:rsidRPr="00E50901">
        <w:rPr>
          <w:rFonts w:ascii="Arial" w:eastAsia="Times New Roman" w:hAnsi="Arial" w:cs="Arial"/>
          <w:sz w:val="18"/>
          <w:szCs w:val="18"/>
        </w:rPr>
        <w:t>zaznaczyć właściwe):</w:t>
      </w:r>
    </w:p>
    <w:p w14:paraId="7CC53AFE"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noProof/>
        </w:rPr>
        <mc:AlternateContent>
          <mc:Choice Requires="wps">
            <w:drawing>
              <wp:inline distT="0" distB="0" distL="0" distR="0" wp14:anchorId="7A2D9580" wp14:editId="41CD3B06">
                <wp:extent cx="133350" cy="152400"/>
                <wp:effectExtent l="0" t="0" r="19050" b="19050"/>
                <wp:docPr id="1" name="Ramka 1"/>
                <wp:cNvGraphicFramePr/>
                <a:graphic xmlns:a="http://schemas.openxmlformats.org/drawingml/2006/main">
                  <a:graphicData uri="http://schemas.microsoft.com/office/word/2010/wordprocessingShape">
                    <wps:wsp>
                      <wps:cNvSpPr/>
                      <wps:spPr>
                        <a:xfrm>
                          <a:off x="0" y="0"/>
                          <a:ext cx="133350" cy="152400"/>
                        </a:xfrm>
                        <a:prstGeom prst="fram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3BCB5A6" id="Ramka 1" o:spid="_x0000_s1026" style="width:10.5pt;height:12pt;visibility:visible;mso-wrap-style:square;mso-left-percent:-10001;mso-top-percent:-10001;mso-position-horizontal:absolute;mso-position-horizontal-relative:char;mso-position-vertical:absolute;mso-position-vertical-relative:line;mso-left-percent:-10001;mso-top-percent:-10001;v-text-anchor:middle" coordsize="13335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" path="m,l133350,r,152400l,152400,,xm16669,16669r,119062l116681,135731r,-119062l16669,16669xe" fillcolor="windowText" strokeweight="1pt">
                <v:stroke joinstyle="miter"/>
                <v:path arrowok="t" o:connecttype="custom" o:connectlocs="0,0;133350,0;133350,152400;0,152400;0,0;16669,16669;16669,135731;116681,135731;116681,16669;16669,16669" o:connectangles="0,0,0,0,0,0,0,0,0,0"/>
                <w10:anchorlock/>
              </v:shape>
            </w:pict>
          </mc:Fallback>
        </mc:AlternateContent>
      </w:r>
      <w:r w:rsidRPr="00E50901">
        <w:rPr>
          <w:rFonts w:ascii="Arial" w:eastAsia="Times New Roman" w:hAnsi="Arial" w:cs="Arial"/>
        </w:rPr>
        <w:t xml:space="preserve"> </w:t>
      </w:r>
      <w:r w:rsidRPr="00E50901">
        <w:rPr>
          <w:rFonts w:ascii="Arial" w:eastAsia="Times New Roman" w:hAnsi="Arial" w:cs="Arial"/>
          <w:u w:val="single"/>
        </w:rPr>
        <w:t xml:space="preserve">nie </w:t>
      </w:r>
      <w:bookmarkStart w:id="12" w:name="_Hlk71274589"/>
      <w:r w:rsidRPr="00E50901">
        <w:rPr>
          <w:rFonts w:ascii="Arial" w:eastAsia="Times New Roman" w:hAnsi="Arial" w:cs="Arial"/>
          <w:u w:val="single"/>
        </w:rPr>
        <w:t>będzie prowadzić</w:t>
      </w:r>
      <w:r w:rsidRPr="00E50901">
        <w:rPr>
          <w:rFonts w:ascii="Arial" w:eastAsia="Times New Roman" w:hAnsi="Arial" w:cs="Arial"/>
        </w:rPr>
        <w:t xml:space="preserve"> </w:t>
      </w:r>
      <w:bookmarkEnd w:id="12"/>
      <w:r w:rsidRPr="00E50901">
        <w:rPr>
          <w:rFonts w:ascii="Arial" w:eastAsia="Times New Roman" w:hAnsi="Arial" w:cs="Arial"/>
        </w:rPr>
        <w:t>do powstania obowiązku podatkowego po stronie zamawiającego, zgodnie z przepisami o podatku od towarów i usług, który miałby obowiązek rozliczyć,</w:t>
      </w:r>
    </w:p>
    <w:p w14:paraId="35752F11" w14:textId="77777777" w:rsidR="00E50901" w:rsidRPr="00E50901" w:rsidRDefault="00E50901" w:rsidP="00E50901">
      <w:pPr>
        <w:spacing w:before="278" w:after="0" w:line="102" w:lineRule="atLeast"/>
        <w:ind w:right="45"/>
        <w:jc w:val="both"/>
        <w:rPr>
          <w:rFonts w:ascii="Arial" w:eastAsia="Times New Roman" w:hAnsi="Arial" w:cs="Arial"/>
        </w:rPr>
      </w:pPr>
      <w:r w:rsidRPr="00E50901">
        <w:rPr>
          <w:rFonts w:ascii="Arial" w:eastAsia="Times New Roman" w:hAnsi="Arial" w:cs="Arial"/>
          <w:noProof/>
        </w:rPr>
        <mc:AlternateContent>
          <mc:Choice Requires="wps">
            <w:drawing>
              <wp:inline distT="0" distB="0" distL="0" distR="0" wp14:anchorId="795E21D4" wp14:editId="2B44BB40">
                <wp:extent cx="133350" cy="152400"/>
                <wp:effectExtent l="0" t="0" r="19050" b="19050"/>
                <wp:docPr id="8" name="Ramka 8"/>
                <wp:cNvGraphicFramePr/>
                <a:graphic xmlns:a="http://schemas.openxmlformats.org/drawingml/2006/main">
                  <a:graphicData uri="http://schemas.microsoft.com/office/word/2010/wordprocessingShape">
                    <wps:wsp>
                      <wps:cNvSpPr/>
                      <wps:spPr>
                        <a:xfrm>
                          <a:off x="0" y="0"/>
                          <a:ext cx="133350" cy="152400"/>
                        </a:xfrm>
                        <a:prstGeom prst="fram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BBD1752" id="Ramka 8" o:spid="_x0000_s1026" style="width:10.5pt;height:12pt;visibility:visible;mso-wrap-style:square;mso-left-percent:-10001;mso-top-percent:-10001;mso-position-horizontal:absolute;mso-position-horizontal-relative:char;mso-position-vertical:absolute;mso-position-vertical-relative:line;mso-left-percent:-10001;mso-top-percent:-10001;v-text-anchor:middle" coordsize="13335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" path="m,l133350,r,152400l,152400,,xm16669,16669r,119062l116681,135731r,-119062l16669,16669xe" fillcolor="windowText" strokeweight="1pt">
                <v:stroke joinstyle="miter"/>
                <v:path arrowok="t" o:connecttype="custom" o:connectlocs="0,0;133350,0;133350,152400;0,152400;0,0;16669,16669;16669,135731;116681,135731;116681,16669;16669,16669" o:connectangles="0,0,0,0,0,0,0,0,0,0"/>
                <w10:anchorlock/>
              </v:shape>
            </w:pict>
          </mc:Fallback>
        </mc:AlternateContent>
      </w:r>
      <w:r w:rsidRPr="00E50901">
        <w:rPr>
          <w:rFonts w:ascii="Arial" w:eastAsia="Times New Roman" w:hAnsi="Arial" w:cs="Arial"/>
          <w:u w:val="single"/>
        </w:rPr>
        <w:t xml:space="preserve"> będzie prowadzić</w:t>
      </w:r>
      <w:r w:rsidRPr="00E50901">
        <w:rPr>
          <w:rFonts w:ascii="Arial" w:eastAsia="Times New Roman" w:hAnsi="Arial" w:cs="Arial"/>
        </w:rPr>
        <w:t xml:space="preserve"> do powstania u zamawiającego obowiązku podatkowego następujących towarów/usług:</w:t>
      </w:r>
    </w:p>
    <w:p w14:paraId="6B9B5E57" w14:textId="77777777" w:rsidR="00E50901" w:rsidRPr="00E50901" w:rsidRDefault="00E50901" w:rsidP="00E50901">
      <w:pPr>
        <w:spacing w:before="278" w:after="0" w:line="102" w:lineRule="atLeast"/>
        <w:ind w:right="45"/>
        <w:jc w:val="both"/>
        <w:rPr>
          <w:rFonts w:ascii="Arial" w:eastAsia="Times New Roman" w:hAnsi="Arial" w:cs="Arial"/>
          <w:sz w:val="18"/>
          <w:szCs w:val="18"/>
        </w:rPr>
      </w:pPr>
      <w:r w:rsidRPr="00E50901">
        <w:rPr>
          <w:rFonts w:ascii="Arial" w:eastAsia="Times New Roman" w:hAnsi="Arial" w:cs="Arial"/>
        </w:rPr>
        <w:lastRenderedPageBreak/>
        <w:t>……………………………………………………………………………..</w:t>
      </w:r>
      <w:r w:rsidRPr="00E50901">
        <w:rPr>
          <w:rFonts w:ascii="Arial" w:eastAsia="Times New Roman" w:hAnsi="Arial" w:cs="Arial"/>
        </w:rPr>
        <w:br/>
      </w:r>
      <w:r w:rsidRPr="00E50901">
        <w:rPr>
          <w:rFonts w:ascii="Arial" w:eastAsia="Times New Roman" w:hAnsi="Arial" w:cs="Arial"/>
          <w:sz w:val="18"/>
          <w:szCs w:val="18"/>
        </w:rPr>
        <w:t>Nazwa towaru/usług (w zależności od przedmiotu zamówienia)</w:t>
      </w:r>
    </w:p>
    <w:p w14:paraId="427F0E2A" w14:textId="77777777" w:rsidR="00E50901" w:rsidRPr="00E50901" w:rsidRDefault="00E50901" w:rsidP="00E50901">
      <w:pPr>
        <w:spacing w:before="278" w:after="0" w:line="102" w:lineRule="atLeast"/>
        <w:ind w:right="45"/>
        <w:jc w:val="both"/>
        <w:rPr>
          <w:rFonts w:ascii="Arial" w:eastAsia="Times New Roman" w:hAnsi="Arial" w:cs="Arial"/>
        </w:rPr>
      </w:pPr>
    </w:p>
    <w:p w14:paraId="1F4F4417" w14:textId="77777777" w:rsidR="00E50901" w:rsidRPr="00E50901" w:rsidRDefault="00E50901" w:rsidP="00E50901">
      <w:pPr>
        <w:spacing w:before="278" w:after="0" w:line="102" w:lineRule="atLeast"/>
        <w:ind w:right="45"/>
        <w:rPr>
          <w:rFonts w:ascii="Arial" w:eastAsia="Times New Roman" w:hAnsi="Arial" w:cs="Arial"/>
          <w:sz w:val="18"/>
          <w:szCs w:val="18"/>
        </w:rPr>
      </w:pPr>
      <w:r w:rsidRPr="00E50901">
        <w:rPr>
          <w:rFonts w:ascii="Arial" w:eastAsia="Times New Roman" w:hAnsi="Arial" w:cs="Arial"/>
        </w:rPr>
        <w:t>………………………………………………………. zł. netto</w:t>
      </w:r>
      <w:r w:rsidRPr="00E50901">
        <w:rPr>
          <w:rFonts w:ascii="Arial" w:eastAsia="Times New Roman" w:hAnsi="Arial" w:cs="Arial"/>
        </w:rPr>
        <w:br/>
      </w:r>
      <w:r w:rsidRPr="00E50901">
        <w:rPr>
          <w:rFonts w:ascii="Arial" w:eastAsia="Times New Roman" w:hAnsi="Arial" w:cs="Arial"/>
          <w:sz w:val="18"/>
          <w:szCs w:val="18"/>
        </w:rPr>
        <w:t>wartość bez kwoty podatku</w:t>
      </w:r>
    </w:p>
    <w:p w14:paraId="3EF3F03C" w14:textId="77777777" w:rsidR="00E50901" w:rsidRPr="00E50901" w:rsidRDefault="00E50901" w:rsidP="00E50901">
      <w:pPr>
        <w:spacing w:before="278" w:after="0" w:line="102" w:lineRule="atLeast"/>
        <w:ind w:right="45"/>
        <w:rPr>
          <w:rFonts w:ascii="Arial" w:eastAsia="Times New Roman" w:hAnsi="Arial" w:cs="Arial"/>
          <w:sz w:val="18"/>
          <w:szCs w:val="18"/>
        </w:rPr>
      </w:pPr>
    </w:p>
    <w:p w14:paraId="2F540B62" w14:textId="77777777" w:rsidR="00E50901" w:rsidRPr="00E50901" w:rsidRDefault="00E50901" w:rsidP="00E50901">
      <w:pPr>
        <w:spacing w:before="278" w:after="0" w:line="102" w:lineRule="atLeast"/>
        <w:ind w:right="45"/>
        <w:rPr>
          <w:rFonts w:ascii="Arial" w:eastAsia="Times New Roman" w:hAnsi="Arial" w:cs="Arial"/>
          <w:sz w:val="18"/>
          <w:szCs w:val="18"/>
        </w:rPr>
      </w:pPr>
      <w:r w:rsidRPr="00E50901">
        <w:rPr>
          <w:rFonts w:ascii="Arial" w:eastAsia="Times New Roman" w:hAnsi="Arial" w:cs="Arial"/>
          <w:sz w:val="18"/>
          <w:szCs w:val="18"/>
        </w:rPr>
        <w:t>………………………………………………………………..</w:t>
      </w:r>
      <w:r w:rsidRPr="00E50901">
        <w:rPr>
          <w:rFonts w:ascii="Arial" w:eastAsia="Times New Roman" w:hAnsi="Arial" w:cs="Arial"/>
          <w:sz w:val="18"/>
          <w:szCs w:val="18"/>
        </w:rPr>
        <w:br/>
        <w:t>Stawka podatku od towarów i usług</w:t>
      </w:r>
    </w:p>
    <w:p w14:paraId="4645836C" w14:textId="77777777" w:rsidR="00E50901" w:rsidRPr="00E50901" w:rsidRDefault="00E50901" w:rsidP="00E50901">
      <w:pPr>
        <w:spacing w:before="278" w:after="0" w:line="102" w:lineRule="atLeast"/>
        <w:ind w:right="45"/>
        <w:jc w:val="both"/>
        <w:rPr>
          <w:rFonts w:ascii="Arial" w:eastAsia="Times New Roman" w:hAnsi="Arial" w:cs="Arial"/>
          <w:sz w:val="20"/>
          <w:szCs w:val="20"/>
        </w:rPr>
      </w:pPr>
      <w:r w:rsidRPr="00E50901">
        <w:rPr>
          <w:rFonts w:ascii="Arial" w:eastAsia="Times New Roman" w:hAnsi="Arial" w:cs="Arial"/>
          <w:sz w:val="20"/>
          <w:szCs w:val="20"/>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i stawkę podatku. Należy zaznaczyć właściwe poprzez znak X. Brak zaznaczenia będzie oznaczał, że wybór oferty wykonawcy, nie będzie prowadził do powstania u Zamawiającego obowiązku podatkowego.</w:t>
      </w:r>
    </w:p>
    <w:p w14:paraId="73CF9162" w14:textId="77777777" w:rsidR="00E50901" w:rsidRPr="00E50901" w:rsidRDefault="00E50901" w:rsidP="00E50901">
      <w:pPr>
        <w:spacing w:before="278" w:after="0" w:line="102" w:lineRule="atLeast"/>
        <w:ind w:right="45"/>
        <w:jc w:val="both"/>
        <w:rPr>
          <w:rFonts w:ascii="Arial" w:eastAsia="Times New Roman" w:hAnsi="Arial" w:cs="Arial"/>
          <w:bCs/>
        </w:rPr>
      </w:pPr>
      <w:r w:rsidRPr="00E50901">
        <w:rPr>
          <w:rFonts w:ascii="Arial" w:eastAsia="Times New Roman" w:hAnsi="Arial" w:cs="Arial"/>
        </w:rPr>
        <w:t xml:space="preserve">6. </w:t>
      </w:r>
      <w:r w:rsidRPr="00E50901">
        <w:rPr>
          <w:rFonts w:ascii="Arial" w:eastAsia="Times New Roman" w:hAnsi="Arial" w:cs="Arial"/>
          <w:b/>
        </w:rPr>
        <w:t xml:space="preserve"> </w:t>
      </w:r>
      <w:r w:rsidRPr="00E50901">
        <w:rPr>
          <w:rFonts w:ascii="Arial" w:eastAsia="Times New Roman" w:hAnsi="Arial" w:cs="Arial"/>
          <w:bCs/>
        </w:rPr>
        <w:t>Integralną częścią oferty stanowią następujące oświadczenia i dokumenty:</w:t>
      </w:r>
    </w:p>
    <w:p w14:paraId="7D0963EB" w14:textId="77777777" w:rsidR="00E50901" w:rsidRPr="00E50901" w:rsidRDefault="00E50901" w:rsidP="00E50901">
      <w:pPr>
        <w:spacing w:before="28" w:after="0" w:line="102" w:lineRule="atLeast"/>
        <w:rPr>
          <w:rFonts w:ascii="Arial" w:eastAsia="Times New Roman" w:hAnsi="Arial" w:cs="Arial"/>
        </w:rPr>
      </w:pPr>
      <w:r w:rsidRPr="00E50901">
        <w:rPr>
          <w:rFonts w:ascii="Arial" w:eastAsia="Times New Roman" w:hAnsi="Arial" w:cs="Arial"/>
        </w:rPr>
        <w:t>1) oświadczenie o którym mowa w art. 125 ust. 1 ustawy Pzp – Zał. Nr 2 do SWZ</w:t>
      </w:r>
      <w:r w:rsidRPr="00E50901">
        <w:rPr>
          <w:rFonts w:ascii="Arial" w:eastAsia="Times New Roman" w:hAnsi="Arial" w:cs="Arial"/>
        </w:rPr>
        <w:br/>
      </w:r>
    </w:p>
    <w:p w14:paraId="6C4B305F"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2) ………………………………………………………………………………………….</w:t>
      </w:r>
    </w:p>
    <w:p w14:paraId="1B8B8C0C"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3) …………………………………………………………………………………………..</w:t>
      </w:r>
    </w:p>
    <w:p w14:paraId="5388729D"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4) ………………………………………………………………………………………….</w:t>
      </w:r>
    </w:p>
    <w:p w14:paraId="34A1CB1A" w14:textId="77777777" w:rsidR="00E50901" w:rsidRPr="00E50901" w:rsidRDefault="00E50901" w:rsidP="00E50901">
      <w:pPr>
        <w:spacing w:before="278" w:after="0" w:line="240" w:lineRule="auto"/>
        <w:rPr>
          <w:rFonts w:ascii="Arial" w:eastAsia="Times New Roman" w:hAnsi="Arial" w:cs="Arial"/>
        </w:rPr>
      </w:pPr>
      <w:r w:rsidRPr="00E50901">
        <w:rPr>
          <w:rFonts w:ascii="Arial" w:eastAsia="Times New Roman" w:hAnsi="Arial" w:cs="Arial"/>
        </w:rPr>
        <w:t>5) ………………………………………………………………………………………….</w:t>
      </w:r>
    </w:p>
    <w:p w14:paraId="3DF964A9" w14:textId="77777777" w:rsidR="00E50901" w:rsidRPr="00E50901" w:rsidRDefault="00E50901" w:rsidP="00E50901">
      <w:pPr>
        <w:spacing w:before="278" w:after="0" w:line="240" w:lineRule="auto"/>
        <w:jc w:val="both"/>
        <w:rPr>
          <w:rFonts w:ascii="Arial" w:eastAsia="Times New Roman" w:hAnsi="Arial" w:cs="Arial"/>
          <w:b/>
          <w:bCs/>
          <w:sz w:val="18"/>
          <w:szCs w:val="18"/>
        </w:rPr>
      </w:pPr>
      <w:r w:rsidRPr="00E50901">
        <w:rPr>
          <w:rFonts w:ascii="Arial" w:eastAsia="Times New Roman" w:hAnsi="Arial" w:cs="Arial"/>
          <w:sz w:val="18"/>
          <w:szCs w:val="18"/>
        </w:rPr>
        <w:t>* w przypadku składania oferty wspólnej należy podać nazwy (firmy) wszystkich wspólników spółki cywilnej lub członków konsorcjum</w:t>
      </w:r>
    </w:p>
    <w:p w14:paraId="2397746C" w14:textId="77777777" w:rsidR="00E50901" w:rsidRPr="00E50901" w:rsidRDefault="00E50901" w:rsidP="00E50901">
      <w:pPr>
        <w:spacing w:before="278" w:after="0" w:line="240" w:lineRule="auto"/>
        <w:jc w:val="both"/>
        <w:rPr>
          <w:rFonts w:ascii="Arial" w:eastAsia="Times New Roman" w:hAnsi="Arial" w:cs="Arial"/>
          <w:sz w:val="18"/>
          <w:szCs w:val="18"/>
        </w:rPr>
      </w:pPr>
      <w:r w:rsidRPr="00E50901">
        <w:rPr>
          <w:rFonts w:ascii="Arial" w:eastAsia="Times New Roman" w:hAnsi="Arial" w:cs="Arial"/>
          <w:b/>
          <w:bCs/>
          <w:sz w:val="18"/>
          <w:szCs w:val="18"/>
        </w:rPr>
        <w:t>**</w:t>
      </w:r>
      <w:r w:rsidRPr="00E50901">
        <w:rPr>
          <w:rFonts w:ascii="Arial" w:eastAsia="Times New Roman" w:hAnsi="Arial" w:cs="Arial"/>
          <w:sz w:val="18"/>
          <w:szCs w:val="18"/>
        </w:rPr>
        <w:t xml:space="preserve">  w przypadku oferty wspólnej należy podać dane dotyczące pełnomocnika Wykonawcy</w:t>
      </w:r>
      <w:r w:rsidRPr="00E50901">
        <w:rPr>
          <w:rFonts w:ascii="Arial" w:eastAsia="Times New Roman" w:hAnsi="Arial" w:cs="Arial"/>
          <w:sz w:val="18"/>
          <w:szCs w:val="18"/>
        </w:rPr>
        <w:br/>
        <w:t>***  okres rękojmi należy podać w pełnych miesiącach,</w:t>
      </w:r>
    </w:p>
    <w:p w14:paraId="045A2296" w14:textId="77777777" w:rsidR="00E50901" w:rsidRPr="00E50901" w:rsidRDefault="00E50901" w:rsidP="00E50901">
      <w:pPr>
        <w:spacing w:before="278" w:after="0" w:line="240" w:lineRule="auto"/>
        <w:jc w:val="both"/>
        <w:rPr>
          <w:rFonts w:ascii="Arial" w:eastAsia="Times New Roman" w:hAnsi="Arial" w:cs="Arial"/>
          <w:sz w:val="18"/>
          <w:szCs w:val="18"/>
        </w:rPr>
      </w:pPr>
      <w:r w:rsidRPr="00E50901">
        <w:rPr>
          <w:rFonts w:ascii="Arial" w:eastAsia="Times New Roman" w:hAnsi="Arial" w:cs="Arial"/>
          <w:sz w:val="18"/>
          <w:szCs w:val="18"/>
        </w:rPr>
        <w:t xml:space="preserve">**** wykonawca, który zastrzega w formularzu oferty, że załączone do składanej oferty dokumenty stanowią tajemnicę przedsiębiorstwa w rozumieniu przepisów o zwalczaniu nieuczciwej konkurencji i nie mogą zostać ujawnione ani udostępnione, </w:t>
      </w:r>
      <w:r w:rsidRPr="00E50901">
        <w:rPr>
          <w:rFonts w:ascii="Arial" w:eastAsia="Times New Roman" w:hAnsi="Arial" w:cs="Arial"/>
          <w:sz w:val="18"/>
          <w:szCs w:val="18"/>
          <w:u w:val="single"/>
        </w:rPr>
        <w:t>jest zobowiązany do dołączenia do składanej oferty uzasadnienia powodów</w:t>
      </w:r>
      <w:r w:rsidRPr="00E50901">
        <w:rPr>
          <w:rFonts w:ascii="Arial" w:eastAsia="Times New Roman" w:hAnsi="Arial" w:cs="Arial"/>
          <w:sz w:val="18"/>
          <w:szCs w:val="18"/>
        </w:rPr>
        <w:t xml:space="preserve"> oraz podstaw takiego zastrzeżenia.</w:t>
      </w:r>
    </w:p>
    <w:p w14:paraId="10ED95AF" w14:textId="77777777" w:rsidR="00E50901" w:rsidRPr="00E50901" w:rsidRDefault="00E50901" w:rsidP="00E50901">
      <w:pPr>
        <w:spacing w:before="278" w:after="0" w:line="240" w:lineRule="auto"/>
        <w:jc w:val="both"/>
        <w:rPr>
          <w:rFonts w:ascii="Arial" w:eastAsia="Times New Roman" w:hAnsi="Arial" w:cs="Arial"/>
          <w:sz w:val="18"/>
          <w:szCs w:val="18"/>
        </w:rPr>
      </w:pPr>
      <w:r w:rsidRPr="00E50901">
        <w:rPr>
          <w:rFonts w:ascii="Arial" w:eastAsia="Times New Roman" w:hAnsi="Arial" w:cs="Arial"/>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5940F1A" w14:textId="77777777" w:rsidR="00E50901" w:rsidRPr="00E50901" w:rsidRDefault="00E50901" w:rsidP="00E50901">
      <w:pPr>
        <w:spacing w:before="278" w:after="0" w:line="240" w:lineRule="auto"/>
        <w:jc w:val="both"/>
        <w:rPr>
          <w:rFonts w:ascii="Arial" w:eastAsia="Times New Roman" w:hAnsi="Arial" w:cs="Arial"/>
          <w:sz w:val="18"/>
          <w:szCs w:val="18"/>
        </w:rPr>
      </w:pPr>
      <w:r w:rsidRPr="00E50901">
        <w:rPr>
          <w:rFonts w:ascii="Arial" w:eastAsia="Times New Roman" w:hAnsi="Arial" w:cs="Arial"/>
          <w:sz w:val="18"/>
          <w:szCs w:val="18"/>
          <w:vertAlign w:val="superscript"/>
        </w:rPr>
        <w:t xml:space="preserve">1) </w:t>
      </w:r>
      <w:r w:rsidRPr="00E50901">
        <w:rPr>
          <w:rFonts w:ascii="Arial" w:eastAsia="Times New Roman" w:hAnsi="Arial" w:cs="Arial"/>
          <w:sz w:val="18"/>
          <w:szCs w:val="18"/>
        </w:rPr>
        <w:t>rozporządzenie Parlamentu Europejskiego i Rady (UE) 2016/679 z dnia 27 kwietnia 2016r. w sprawie ochrony osób fizycznych w związku z przetwarzaniem danych osobowy i w sprawie swobodnego przepływu takich danych oraz uchylenia dyrektywy 95/46/WE (ogólne rozporządzenie o ochronie danych) (Dz. Urz. UE L 119 z 04.05.2016, str. 1).</w:t>
      </w:r>
    </w:p>
    <w:p w14:paraId="17D7689C" w14:textId="5493AE53" w:rsidR="00596C03" w:rsidRDefault="00596C03" w:rsidP="00E50901">
      <w:pPr>
        <w:spacing w:before="278" w:after="0" w:line="240" w:lineRule="auto"/>
        <w:jc w:val="both"/>
        <w:rPr>
          <w:rFonts w:ascii="Arial" w:eastAsia="Times New Roman" w:hAnsi="Arial" w:cs="Arial"/>
          <w:sz w:val="18"/>
          <w:szCs w:val="18"/>
        </w:rPr>
      </w:pPr>
    </w:p>
    <w:p w14:paraId="4A1F1846" w14:textId="7E661B7B" w:rsidR="0046777A" w:rsidRDefault="0046777A" w:rsidP="00E50901">
      <w:pPr>
        <w:spacing w:before="278" w:after="0" w:line="240" w:lineRule="auto"/>
        <w:jc w:val="both"/>
        <w:rPr>
          <w:rFonts w:ascii="Arial" w:eastAsia="Times New Roman" w:hAnsi="Arial" w:cs="Arial"/>
          <w:sz w:val="18"/>
          <w:szCs w:val="18"/>
        </w:rPr>
      </w:pPr>
    </w:p>
    <w:p w14:paraId="2E394BD3" w14:textId="77777777" w:rsidR="00B75870" w:rsidRPr="00E50901" w:rsidRDefault="00B75870" w:rsidP="00E50901">
      <w:pPr>
        <w:spacing w:before="278" w:after="0" w:line="240" w:lineRule="auto"/>
        <w:jc w:val="both"/>
        <w:rPr>
          <w:rFonts w:ascii="Arial" w:eastAsia="Times New Roman" w:hAnsi="Arial" w:cs="Arial"/>
          <w:sz w:val="18"/>
          <w:szCs w:val="18"/>
        </w:rPr>
      </w:pPr>
    </w:p>
    <w:p w14:paraId="6C49249B" w14:textId="77777777" w:rsidR="00E50901" w:rsidRPr="00E50901" w:rsidRDefault="00E50901" w:rsidP="00E50901">
      <w:pPr>
        <w:spacing w:before="28" w:after="0" w:line="102" w:lineRule="atLeast"/>
        <w:jc w:val="right"/>
        <w:rPr>
          <w:rFonts w:ascii="Times New Roman" w:eastAsia="Times New Roman" w:hAnsi="Times New Roman" w:cs="Times New Roman"/>
          <w:sz w:val="20"/>
          <w:szCs w:val="20"/>
        </w:rPr>
      </w:pPr>
      <w:bookmarkStart w:id="13" w:name="_Hlk71280141"/>
      <w:r w:rsidRPr="00E50901">
        <w:rPr>
          <w:rFonts w:ascii="Arial" w:eastAsia="Times New Roman" w:hAnsi="Arial" w:cs="Arial"/>
          <w:b/>
          <w:bCs/>
          <w:sz w:val="20"/>
          <w:szCs w:val="20"/>
        </w:rPr>
        <w:t>Załącznik nr 2 do SWZ</w:t>
      </w:r>
    </w:p>
    <w:p w14:paraId="4D0E4CC9" w14:textId="77777777" w:rsidR="00E50901" w:rsidRPr="00E50901" w:rsidRDefault="00E50901" w:rsidP="00E50901">
      <w:pPr>
        <w:spacing w:before="28" w:after="0" w:line="102" w:lineRule="atLeast"/>
        <w:rPr>
          <w:rFonts w:ascii="Times New Roman" w:eastAsia="Times New Roman" w:hAnsi="Times New Roman" w:cs="Times New Roman"/>
          <w:sz w:val="20"/>
          <w:szCs w:val="20"/>
        </w:rPr>
      </w:pPr>
    </w:p>
    <w:p w14:paraId="38A4AC3D" w14:textId="77777777" w:rsidR="00E50901" w:rsidRPr="00E50901" w:rsidRDefault="00E50901" w:rsidP="00E50901">
      <w:pPr>
        <w:spacing w:before="28" w:after="0" w:line="102" w:lineRule="atLeast"/>
        <w:jc w:val="center"/>
        <w:rPr>
          <w:rFonts w:ascii="Arial" w:eastAsia="Times New Roman" w:hAnsi="Arial" w:cs="Arial"/>
          <w:b/>
          <w:bCs/>
          <w:sz w:val="20"/>
          <w:szCs w:val="20"/>
          <w:vertAlign w:val="superscript"/>
        </w:rPr>
      </w:pPr>
      <w:r w:rsidRPr="00E50901">
        <w:rPr>
          <w:rFonts w:ascii="Arial" w:eastAsia="Times New Roman" w:hAnsi="Arial" w:cs="Arial"/>
          <w:b/>
          <w:bCs/>
          <w:sz w:val="20"/>
          <w:szCs w:val="20"/>
        </w:rPr>
        <w:t>Oświadczenie  Wykonawcy</w:t>
      </w:r>
      <w:r w:rsidRPr="00E50901">
        <w:rPr>
          <w:rFonts w:ascii="Arial" w:eastAsia="Times New Roman" w:hAnsi="Arial" w:cs="Arial"/>
          <w:b/>
          <w:bCs/>
          <w:sz w:val="20"/>
          <w:szCs w:val="20"/>
          <w:vertAlign w:val="superscript"/>
        </w:rPr>
        <w:t>1)</w:t>
      </w:r>
    </w:p>
    <w:p w14:paraId="2070653F" w14:textId="77777777" w:rsidR="00E50901" w:rsidRPr="00E50901" w:rsidRDefault="00E50901" w:rsidP="00E50901">
      <w:pPr>
        <w:spacing w:before="28" w:after="0" w:line="360" w:lineRule="auto"/>
        <w:rPr>
          <w:rFonts w:ascii="Arial" w:eastAsia="Times New Roman" w:hAnsi="Arial" w:cs="Arial"/>
          <w:b/>
          <w:sz w:val="20"/>
          <w:szCs w:val="20"/>
          <w:u w:val="single"/>
        </w:rPr>
      </w:pPr>
      <w:r w:rsidRPr="00E50901">
        <w:rPr>
          <w:rFonts w:ascii="Arial" w:eastAsia="Times New Roman" w:hAnsi="Arial" w:cs="Arial"/>
          <w:sz w:val="20"/>
          <w:szCs w:val="20"/>
        </w:rPr>
        <w:br/>
        <w:t>aktualne na dzień składania ofert, składane na podstawie art. 125 ust. 1 ustawy z dnia 11 września 2019r. Prawo zamówień publicznych (dalej jako: ustawa Pzp),</w:t>
      </w:r>
    </w:p>
    <w:p w14:paraId="12E8E780"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b/>
          <w:sz w:val="20"/>
          <w:szCs w:val="20"/>
          <w:u w:val="single"/>
        </w:rPr>
        <w:t>dotyczące przesłanek wykluczenia z postępowania</w:t>
      </w:r>
    </w:p>
    <w:p w14:paraId="54F3F5D4" w14:textId="77777777" w:rsidR="006F78A4" w:rsidRDefault="00E50901" w:rsidP="00E50901">
      <w:pPr>
        <w:suppressAutoHyphens/>
        <w:spacing w:before="278" w:after="0" w:line="240" w:lineRule="auto"/>
        <w:jc w:val="both"/>
        <w:rPr>
          <w:rFonts w:ascii="Arial" w:eastAsia="Times New Roman" w:hAnsi="Arial" w:cs="Arial"/>
          <w:b/>
          <w:color w:val="000000"/>
          <w:sz w:val="20"/>
          <w:szCs w:val="20"/>
          <w:lang w:eastAsia="ar-SA"/>
        </w:rPr>
      </w:pPr>
      <w:r w:rsidRPr="00E50901">
        <w:rPr>
          <w:rFonts w:ascii="Arial" w:eastAsia="Times New Roman" w:hAnsi="Arial" w:cs="Arial"/>
          <w:sz w:val="20"/>
          <w:szCs w:val="20"/>
          <w:lang w:eastAsia="ar-SA"/>
        </w:rPr>
        <w:t xml:space="preserve">na potrzeby postępowania o udzielenie zamówienia publicznego  p.n.: </w:t>
      </w:r>
      <w:r w:rsidRPr="006E12DF">
        <w:rPr>
          <w:rFonts w:ascii="Arial" w:eastAsia="Times New Roman" w:hAnsi="Arial" w:cs="Arial"/>
          <w:b/>
          <w:bCs/>
          <w:color w:val="000000"/>
          <w:sz w:val="20"/>
          <w:szCs w:val="20"/>
          <w:lang w:eastAsia="ar-SA"/>
        </w:rPr>
        <w:t>„</w:t>
      </w:r>
      <w:r w:rsidR="006E12DF" w:rsidRPr="006E12DF">
        <w:rPr>
          <w:rFonts w:ascii="Arial" w:eastAsia="Times New Roman" w:hAnsi="Arial" w:cs="Arial"/>
          <w:b/>
          <w:color w:val="000000"/>
          <w:sz w:val="20"/>
          <w:szCs w:val="20"/>
          <w:lang w:eastAsia="ar-SA"/>
        </w:rPr>
        <w:t>Instalacja c.o. i instalacja wodociągowa ( wody zimnej, c.w.u. i cyrkulacji ) m. Kutno ul. Kościuszki 8, ul. Kościuszki 6A, dz. nr ew. 280, 281, obręb 005 Śródmieście</w:t>
      </w:r>
      <w:r w:rsidRPr="00E50901">
        <w:rPr>
          <w:rFonts w:ascii="Arial" w:eastAsia="Times New Roman" w:hAnsi="Arial" w:cs="Arial"/>
          <w:b/>
          <w:color w:val="000000"/>
          <w:sz w:val="20"/>
          <w:szCs w:val="20"/>
          <w:lang w:eastAsia="ar-SA"/>
        </w:rPr>
        <w:t xml:space="preserve">”, </w:t>
      </w:r>
    </w:p>
    <w:p w14:paraId="0C05C32A" w14:textId="6BE540CD" w:rsidR="00E50901" w:rsidRPr="006E12DF" w:rsidRDefault="00E50901" w:rsidP="00E50901">
      <w:pPr>
        <w:suppressAutoHyphens/>
        <w:spacing w:before="278" w:after="0" w:line="240" w:lineRule="auto"/>
        <w:jc w:val="both"/>
        <w:rPr>
          <w:rFonts w:ascii="Arial" w:eastAsia="Times New Roman" w:hAnsi="Arial" w:cs="Arial"/>
          <w:b/>
          <w:sz w:val="20"/>
          <w:szCs w:val="20"/>
          <w:lang w:eastAsia="ar-SA"/>
        </w:rPr>
      </w:pPr>
      <w:r w:rsidRPr="00E50901">
        <w:rPr>
          <w:rFonts w:ascii="Arial" w:eastAsia="Times New Roman" w:hAnsi="Arial" w:cs="Arial"/>
          <w:color w:val="000000"/>
          <w:sz w:val="20"/>
          <w:szCs w:val="20"/>
          <w:lang w:eastAsia="ar-SA"/>
        </w:rPr>
        <w:t>prowadzonego przez Zamawiającego, tj. ZNM oświadczam, co następuje:</w:t>
      </w:r>
    </w:p>
    <w:p w14:paraId="541CD56F" w14:textId="77777777" w:rsidR="00E50901" w:rsidRPr="00E50901" w:rsidRDefault="00E50901" w:rsidP="00E50901">
      <w:pPr>
        <w:suppressAutoHyphens/>
        <w:spacing w:before="278" w:after="0" w:line="240" w:lineRule="auto"/>
        <w:jc w:val="both"/>
        <w:rPr>
          <w:rFonts w:ascii="Arial" w:eastAsia="Times New Roman" w:hAnsi="Arial" w:cs="Arial"/>
          <w:b/>
          <w:color w:val="000000"/>
          <w:sz w:val="20"/>
          <w:szCs w:val="20"/>
          <w:lang w:eastAsia="ar-SA"/>
        </w:rPr>
      </w:pPr>
    </w:p>
    <w:p w14:paraId="7134DF7C"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Calibri" w:hAnsi="Arial" w:cs="Arial"/>
          <w:b/>
          <w:color w:val="000000"/>
          <w:sz w:val="20"/>
          <w:szCs w:val="20"/>
        </w:rPr>
        <w:t>I.  Oświadczenie dotyczące przesłanek wykluczenia z postępowania:</w:t>
      </w:r>
    </w:p>
    <w:p w14:paraId="146E81EC"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t xml:space="preserve">1) Oświadczam, że nie podlegam wykluczeniu z postępowania na podstawie art. 108 ust. 1 ustawy Pzp </w:t>
      </w:r>
    </w:p>
    <w:p w14:paraId="6E7B0789"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t xml:space="preserve">2) </w:t>
      </w:r>
      <w:r w:rsidRPr="00E50901">
        <w:rPr>
          <w:rFonts w:ascii="Arial" w:eastAsia="Times New Roman" w:hAnsi="Arial" w:cs="Arial"/>
          <w:b/>
          <w:bCs/>
          <w:sz w:val="20"/>
          <w:szCs w:val="20"/>
          <w:vertAlign w:val="superscript"/>
        </w:rPr>
        <w:t>2)</w:t>
      </w:r>
      <w:r w:rsidRPr="00E50901">
        <w:rPr>
          <w:rFonts w:ascii="Arial" w:eastAsia="Times New Roman" w:hAnsi="Arial" w:cs="Arial"/>
          <w:sz w:val="20"/>
          <w:szCs w:val="20"/>
          <w:vertAlign w:val="superscript"/>
        </w:rPr>
        <w:t xml:space="preserve"> </w:t>
      </w:r>
      <w:r w:rsidRPr="00E50901">
        <w:rPr>
          <w:rFonts w:ascii="Arial" w:eastAsia="Times New Roman" w:hAnsi="Arial" w:cs="Arial"/>
          <w:sz w:val="20"/>
          <w:szCs w:val="20"/>
        </w:rPr>
        <w:t xml:space="preserve">Oświadczam, że zachodzą w stosunku do mnie podstawy wykluczenia z postępowania na podstawie art. …………………… ustawy Pzp (podać mającą zastosowanie podstawę wykluczenia spośród wymienionych w art.108 ust. 1 ustawy Pzp. ). Jednocześnie oświadczam, że w związku z ww okolicznością, na podstawie art. 110 ust. 2 ustawy Pzp podjąłem następujące środki naprawcze: </w:t>
      </w:r>
    </w:p>
    <w:p w14:paraId="00DCF395" w14:textId="77777777" w:rsidR="00E50901" w:rsidRPr="00E50901" w:rsidRDefault="00E50901" w:rsidP="00E50901">
      <w:pPr>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t>………………………………………………………………………………………………………………………</w:t>
      </w:r>
    </w:p>
    <w:p w14:paraId="37794251" w14:textId="77777777" w:rsidR="00E50901" w:rsidRPr="00E50901" w:rsidRDefault="00E50901" w:rsidP="00E50901">
      <w:pPr>
        <w:spacing w:before="278" w:after="0" w:line="240" w:lineRule="auto"/>
        <w:jc w:val="both"/>
        <w:rPr>
          <w:rFonts w:ascii="Arial" w:eastAsia="Times New Roman" w:hAnsi="Arial" w:cs="Arial"/>
          <w:b/>
          <w:sz w:val="20"/>
          <w:szCs w:val="20"/>
        </w:rPr>
      </w:pPr>
      <w:r w:rsidRPr="00E50901">
        <w:rPr>
          <w:rFonts w:ascii="Arial" w:eastAsia="Times New Roman" w:hAnsi="Arial" w:cs="Arial"/>
          <w:sz w:val="20"/>
          <w:szCs w:val="20"/>
        </w:rPr>
        <w:t>……………………………………………………………………………………………………………………….</w:t>
      </w:r>
    </w:p>
    <w:p w14:paraId="41F1F731" w14:textId="77777777" w:rsidR="00E50901" w:rsidRPr="00E50901" w:rsidRDefault="00E50901" w:rsidP="00E50901">
      <w:pPr>
        <w:spacing w:before="278" w:after="0" w:line="261" w:lineRule="atLeast"/>
        <w:rPr>
          <w:rFonts w:ascii="Arial" w:eastAsia="Times New Roman" w:hAnsi="Arial" w:cs="Arial"/>
          <w:b/>
          <w:bCs/>
          <w:sz w:val="20"/>
          <w:szCs w:val="20"/>
        </w:rPr>
      </w:pPr>
      <w:r w:rsidRPr="00E50901">
        <w:rPr>
          <w:rFonts w:ascii="Arial" w:eastAsia="Times New Roman" w:hAnsi="Arial" w:cs="Arial"/>
          <w:b/>
          <w:bCs/>
          <w:sz w:val="20"/>
          <w:szCs w:val="20"/>
        </w:rPr>
        <w:t xml:space="preserve">II. Oświadczenie dotyczące spełniania warunków udziału w postępowaniu </w:t>
      </w:r>
    </w:p>
    <w:p w14:paraId="7AA4E8F7" w14:textId="15EDC511" w:rsidR="00E50901" w:rsidRPr="00E50901" w:rsidRDefault="00E50901" w:rsidP="00E50901">
      <w:pPr>
        <w:numPr>
          <w:ilvl w:val="0"/>
          <w:numId w:val="26"/>
        </w:numPr>
        <w:spacing w:before="278" w:after="0" w:line="261" w:lineRule="atLeast"/>
        <w:contextualSpacing/>
        <w:jc w:val="both"/>
        <w:rPr>
          <w:rFonts w:ascii="Arial" w:eastAsia="Times New Roman" w:hAnsi="Arial" w:cs="Arial"/>
          <w:b/>
          <w:bCs/>
          <w:sz w:val="24"/>
          <w:szCs w:val="24"/>
          <w:vertAlign w:val="subscript"/>
        </w:rPr>
      </w:pPr>
      <w:r w:rsidRPr="00E50901">
        <w:rPr>
          <w:rFonts w:ascii="Arial" w:eastAsia="Times New Roman" w:hAnsi="Arial" w:cs="Arial"/>
          <w:bCs/>
          <w:sz w:val="20"/>
          <w:szCs w:val="20"/>
        </w:rPr>
        <w:t>Oświadczam, że spełniam warunki udziału w postępowaniu określone w pkt 7 SWZ</w:t>
      </w:r>
      <w:r w:rsidRPr="00E50901">
        <w:rPr>
          <w:rFonts w:ascii="Arial" w:eastAsia="Times New Roman" w:hAnsi="Arial" w:cs="Arial"/>
          <w:bCs/>
          <w:sz w:val="24"/>
          <w:szCs w:val="24"/>
          <w:vertAlign w:val="subscript"/>
        </w:rPr>
        <w:t>,</w:t>
      </w:r>
    </w:p>
    <w:p w14:paraId="238A4797" w14:textId="2FF093BE" w:rsidR="00E50901" w:rsidRPr="00E50901" w:rsidRDefault="007B3195" w:rsidP="00E50901">
      <w:pPr>
        <w:numPr>
          <w:ilvl w:val="0"/>
          <w:numId w:val="26"/>
        </w:numPr>
        <w:spacing w:before="278" w:after="0" w:line="261" w:lineRule="atLeast"/>
        <w:contextualSpacing/>
        <w:jc w:val="both"/>
        <w:rPr>
          <w:rFonts w:ascii="Arial" w:eastAsia="Times New Roman" w:hAnsi="Arial" w:cs="Arial"/>
          <w:b/>
          <w:bCs/>
          <w:sz w:val="20"/>
          <w:szCs w:val="20"/>
          <w:vertAlign w:val="subscript"/>
        </w:rPr>
      </w:pPr>
      <w:r>
        <w:rPr>
          <w:rFonts w:ascii="Arial" w:eastAsia="Times New Roman" w:hAnsi="Arial" w:cs="Arial"/>
          <w:b/>
          <w:sz w:val="24"/>
          <w:szCs w:val="24"/>
          <w:vertAlign w:val="superscript"/>
        </w:rPr>
        <w:t>3</w:t>
      </w:r>
      <w:r w:rsidR="00E50901" w:rsidRPr="00E50901">
        <w:rPr>
          <w:rFonts w:ascii="Arial" w:eastAsia="Times New Roman" w:hAnsi="Arial" w:cs="Arial"/>
          <w:b/>
          <w:sz w:val="24"/>
          <w:szCs w:val="24"/>
          <w:vertAlign w:val="superscript"/>
        </w:rPr>
        <w:t xml:space="preserve">) </w:t>
      </w:r>
      <w:r w:rsidR="00E50901" w:rsidRPr="00E50901">
        <w:rPr>
          <w:rFonts w:ascii="Arial" w:eastAsia="Times New Roman" w:hAnsi="Arial" w:cs="Arial"/>
          <w:bCs/>
          <w:sz w:val="20"/>
          <w:szCs w:val="20"/>
        </w:rPr>
        <w:t>Oświadcza</w:t>
      </w:r>
      <w:r>
        <w:rPr>
          <w:rFonts w:ascii="Arial" w:eastAsia="Times New Roman" w:hAnsi="Arial" w:cs="Arial"/>
          <w:bCs/>
          <w:sz w:val="20"/>
          <w:szCs w:val="20"/>
        </w:rPr>
        <w:t>m</w:t>
      </w:r>
      <w:r w:rsidR="00E50901" w:rsidRPr="00E50901">
        <w:rPr>
          <w:rFonts w:ascii="Arial" w:eastAsia="Times New Roman" w:hAnsi="Arial" w:cs="Arial"/>
          <w:bCs/>
          <w:sz w:val="20"/>
          <w:szCs w:val="20"/>
        </w:rPr>
        <w:t>, że w celu spełniania warunków udziału w postępowaniu określone w pkt 7 SWZ, polegam na zasobach następującego/ych podmiotu/ów:</w:t>
      </w:r>
    </w:p>
    <w:p w14:paraId="0AE92913" w14:textId="77777777" w:rsidR="00E50901" w:rsidRPr="00E50901" w:rsidRDefault="00E50901" w:rsidP="00E50901">
      <w:pPr>
        <w:spacing w:before="278" w:after="0" w:line="261" w:lineRule="atLeast"/>
        <w:ind w:left="720"/>
        <w:contextualSpacing/>
        <w:jc w:val="both"/>
        <w:rPr>
          <w:rFonts w:ascii="Arial" w:eastAsia="Times New Roman" w:hAnsi="Arial" w:cs="Arial"/>
          <w:b/>
          <w:sz w:val="24"/>
          <w:szCs w:val="24"/>
          <w:vertAlign w:val="superscript"/>
        </w:rPr>
      </w:pPr>
    </w:p>
    <w:p w14:paraId="2DD980BD" w14:textId="77777777" w:rsidR="00E50901" w:rsidRPr="00E50901" w:rsidRDefault="00E50901" w:rsidP="00E50901">
      <w:pPr>
        <w:spacing w:before="278" w:after="0" w:line="261" w:lineRule="atLeast"/>
        <w:ind w:left="720"/>
        <w:contextualSpacing/>
        <w:jc w:val="both"/>
        <w:rPr>
          <w:rFonts w:ascii="Arial" w:eastAsia="Times New Roman" w:hAnsi="Arial" w:cs="Arial"/>
          <w:bCs/>
          <w:sz w:val="20"/>
          <w:szCs w:val="20"/>
        </w:rPr>
      </w:pPr>
      <w:r w:rsidRPr="00E50901">
        <w:rPr>
          <w:rFonts w:ascii="Arial" w:eastAsia="Times New Roman" w:hAnsi="Arial" w:cs="Arial"/>
          <w:bCs/>
          <w:sz w:val="20"/>
          <w:szCs w:val="20"/>
        </w:rPr>
        <w:t>……………………………………………………….. w zakresie pkt …………………SWZ</w:t>
      </w:r>
    </w:p>
    <w:p w14:paraId="0C2CAD67" w14:textId="77777777" w:rsidR="00E50901" w:rsidRPr="00E50901" w:rsidRDefault="00E50901" w:rsidP="00E50901">
      <w:pPr>
        <w:spacing w:before="278" w:after="0" w:line="261" w:lineRule="atLeast"/>
        <w:ind w:left="720"/>
        <w:contextualSpacing/>
        <w:jc w:val="both"/>
        <w:rPr>
          <w:rFonts w:ascii="Arial" w:eastAsia="Times New Roman" w:hAnsi="Arial" w:cs="Arial"/>
          <w:bCs/>
          <w:sz w:val="20"/>
          <w:szCs w:val="20"/>
        </w:rPr>
      </w:pPr>
    </w:p>
    <w:p w14:paraId="2904FA9F" w14:textId="77777777" w:rsidR="00E50901" w:rsidRPr="00E50901" w:rsidRDefault="00E50901" w:rsidP="00E50901">
      <w:pPr>
        <w:spacing w:before="278" w:after="0" w:line="261" w:lineRule="atLeast"/>
        <w:ind w:left="720"/>
        <w:contextualSpacing/>
        <w:jc w:val="both"/>
        <w:rPr>
          <w:rFonts w:ascii="Arial" w:eastAsia="Times New Roman" w:hAnsi="Arial" w:cs="Arial"/>
          <w:bCs/>
          <w:sz w:val="20"/>
          <w:szCs w:val="20"/>
        </w:rPr>
      </w:pPr>
      <w:r w:rsidRPr="00E50901">
        <w:rPr>
          <w:rFonts w:ascii="Arial" w:eastAsia="Times New Roman" w:hAnsi="Arial" w:cs="Arial"/>
          <w:bCs/>
          <w:sz w:val="20"/>
          <w:szCs w:val="20"/>
        </w:rPr>
        <w:t>……………………………………………………….. w zakresie pkt …………………SWZ</w:t>
      </w:r>
    </w:p>
    <w:p w14:paraId="3F0F7410" w14:textId="77777777" w:rsidR="00E50901" w:rsidRPr="00E50901" w:rsidRDefault="00E50901" w:rsidP="00E50901">
      <w:pPr>
        <w:spacing w:before="278" w:after="0" w:line="261" w:lineRule="atLeast"/>
        <w:ind w:left="720"/>
        <w:contextualSpacing/>
        <w:jc w:val="both"/>
        <w:rPr>
          <w:rFonts w:ascii="Arial" w:eastAsia="Times New Roman" w:hAnsi="Arial" w:cs="Arial"/>
          <w:bCs/>
          <w:sz w:val="18"/>
          <w:szCs w:val="18"/>
        </w:rPr>
      </w:pPr>
      <w:r w:rsidRPr="00E50901">
        <w:rPr>
          <w:rFonts w:ascii="Arial" w:eastAsia="Times New Roman" w:hAnsi="Arial" w:cs="Arial"/>
          <w:bCs/>
          <w:sz w:val="18"/>
          <w:szCs w:val="18"/>
        </w:rPr>
        <w:t>(wskazać podmiot i określić pkt SWZ, w którym ujęto warunek spełniany przez podmiot udostępniający zasoby, jeżeli dotyczy).</w:t>
      </w:r>
    </w:p>
    <w:p w14:paraId="4EE45C88" w14:textId="77777777" w:rsidR="00E50901" w:rsidRPr="00E50901" w:rsidRDefault="00E50901" w:rsidP="00E50901">
      <w:pPr>
        <w:spacing w:before="278" w:after="0" w:line="261" w:lineRule="atLeast"/>
        <w:jc w:val="both"/>
        <w:rPr>
          <w:rFonts w:ascii="Arial" w:eastAsia="Times New Roman" w:hAnsi="Arial" w:cs="Arial"/>
          <w:bCs/>
          <w:sz w:val="20"/>
          <w:szCs w:val="20"/>
        </w:rPr>
      </w:pPr>
      <w:r w:rsidRPr="00E50901">
        <w:rPr>
          <w:rFonts w:ascii="Arial" w:eastAsia="Times New Roman" w:hAnsi="Arial" w:cs="Arial"/>
          <w:b/>
          <w:bCs/>
          <w:sz w:val="20"/>
          <w:szCs w:val="20"/>
        </w:rPr>
        <w:t>III. Oświadczenie dotyczące podanych informacji:</w:t>
      </w:r>
    </w:p>
    <w:p w14:paraId="29BEBBA1" w14:textId="47E813A1" w:rsidR="00E50901" w:rsidRPr="00E50901" w:rsidRDefault="00E50901" w:rsidP="00E50901">
      <w:pPr>
        <w:spacing w:before="278" w:after="0" w:line="261" w:lineRule="atLeast"/>
        <w:jc w:val="both"/>
        <w:rPr>
          <w:rFonts w:ascii="Arial" w:eastAsia="Times New Roman" w:hAnsi="Arial" w:cs="Arial"/>
          <w:bCs/>
          <w:sz w:val="20"/>
          <w:szCs w:val="20"/>
        </w:rPr>
      </w:pPr>
      <w:r w:rsidRPr="00E50901">
        <w:rPr>
          <w:rFonts w:ascii="Arial" w:eastAsia="Times New Roman" w:hAnsi="Arial" w:cs="Arial"/>
          <w:bCs/>
          <w:sz w:val="20"/>
          <w:szCs w:val="20"/>
        </w:rPr>
        <w:t xml:space="preserve">Oświadczam, że wszystkie informacje podane w powyższych oświadczeniach są aktualne i zgodne </w:t>
      </w:r>
      <w:r w:rsidR="00552E31">
        <w:rPr>
          <w:rFonts w:ascii="Arial" w:eastAsia="Times New Roman" w:hAnsi="Arial" w:cs="Arial"/>
          <w:bCs/>
          <w:sz w:val="20"/>
          <w:szCs w:val="20"/>
        </w:rPr>
        <w:br/>
      </w:r>
      <w:r w:rsidRPr="00E50901">
        <w:rPr>
          <w:rFonts w:ascii="Arial" w:eastAsia="Times New Roman" w:hAnsi="Arial" w:cs="Arial"/>
          <w:bCs/>
          <w:sz w:val="20"/>
          <w:szCs w:val="20"/>
        </w:rPr>
        <w:t>z prawdą oraz zostały przedstawione z pełną świadomością konsekwencji wprowadzenia Zamawiającego w błąd przy przedstawieniu informacji.</w:t>
      </w:r>
    </w:p>
    <w:p w14:paraId="1530CA63" w14:textId="77777777" w:rsidR="00E50901" w:rsidRPr="00E50901" w:rsidRDefault="00E50901" w:rsidP="00E50901">
      <w:pPr>
        <w:spacing w:before="278" w:after="0" w:line="261" w:lineRule="atLeast"/>
        <w:jc w:val="both"/>
        <w:rPr>
          <w:rFonts w:ascii="Arial" w:eastAsia="Times New Roman" w:hAnsi="Arial" w:cs="Arial"/>
          <w:bCs/>
          <w:sz w:val="20"/>
          <w:szCs w:val="20"/>
        </w:rPr>
      </w:pPr>
    </w:p>
    <w:p w14:paraId="0BD0E29A" w14:textId="77777777" w:rsidR="00E50901" w:rsidRPr="00E50901" w:rsidRDefault="00E50901" w:rsidP="00E50901">
      <w:pPr>
        <w:spacing w:before="278" w:after="0" w:line="261" w:lineRule="atLeast"/>
        <w:jc w:val="both"/>
        <w:rPr>
          <w:rFonts w:ascii="Arial" w:eastAsia="Times New Roman" w:hAnsi="Arial" w:cs="Arial"/>
          <w:bCs/>
          <w:sz w:val="20"/>
          <w:szCs w:val="20"/>
        </w:rPr>
      </w:pPr>
    </w:p>
    <w:p w14:paraId="6791EEFB" w14:textId="77777777" w:rsidR="00E50901" w:rsidRPr="00E50901" w:rsidRDefault="00E50901" w:rsidP="00E50901">
      <w:pPr>
        <w:spacing w:before="278" w:after="0" w:line="261" w:lineRule="atLeast"/>
        <w:jc w:val="both"/>
        <w:rPr>
          <w:rFonts w:ascii="Arial" w:eastAsia="Times New Roman" w:hAnsi="Arial" w:cs="Arial"/>
          <w:bCs/>
          <w:sz w:val="20"/>
          <w:szCs w:val="20"/>
        </w:rPr>
      </w:pPr>
      <w:r w:rsidRPr="00E50901">
        <w:rPr>
          <w:rFonts w:ascii="Arial" w:eastAsia="Times New Roman" w:hAnsi="Arial" w:cs="Arial"/>
          <w:bCs/>
          <w:sz w:val="20"/>
          <w:szCs w:val="20"/>
        </w:rPr>
        <w:lastRenderedPageBreak/>
        <w:t>IV.  Inne informacje:</w:t>
      </w:r>
    </w:p>
    <w:p w14:paraId="648A067F" w14:textId="77777777" w:rsidR="00E50901" w:rsidRPr="00E50901" w:rsidRDefault="00E50901" w:rsidP="00E50901">
      <w:pPr>
        <w:spacing w:before="278" w:after="0" w:line="261" w:lineRule="atLeast"/>
        <w:jc w:val="both"/>
        <w:rPr>
          <w:rFonts w:ascii="Arial" w:eastAsia="Times New Roman" w:hAnsi="Arial" w:cs="Arial"/>
          <w:bCs/>
          <w:sz w:val="20"/>
          <w:szCs w:val="20"/>
        </w:rPr>
      </w:pPr>
      <w:r w:rsidRPr="00E50901">
        <w:rPr>
          <w:rFonts w:ascii="Arial" w:eastAsia="Times New Roman" w:hAnsi="Arial" w:cs="Arial"/>
          <w:bCs/>
          <w:sz w:val="20"/>
          <w:szCs w:val="20"/>
        </w:rPr>
        <w:t>………………………………………………………………………………………………………………………</w:t>
      </w:r>
    </w:p>
    <w:p w14:paraId="1E2824E2" w14:textId="77777777" w:rsidR="00E50901" w:rsidRPr="00E50901" w:rsidRDefault="00E50901" w:rsidP="00E50901">
      <w:pPr>
        <w:spacing w:before="278" w:after="0" w:line="261" w:lineRule="atLeast"/>
        <w:jc w:val="both"/>
        <w:rPr>
          <w:rFonts w:ascii="Arial" w:eastAsia="Times New Roman" w:hAnsi="Arial" w:cs="Arial"/>
          <w:sz w:val="20"/>
          <w:szCs w:val="20"/>
        </w:rPr>
      </w:pPr>
      <w:r w:rsidRPr="00E50901">
        <w:rPr>
          <w:rFonts w:ascii="Arial" w:eastAsia="Times New Roman" w:hAnsi="Arial" w:cs="Arial"/>
          <w:bCs/>
          <w:sz w:val="20"/>
          <w:szCs w:val="20"/>
        </w:rPr>
        <w:t>……………………………………………………………………………………………………………………….</w:t>
      </w:r>
    </w:p>
    <w:p w14:paraId="051BB76A"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135811A9"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34AA440E"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0301A7C1"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718D4258"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533722C1"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053D2F8B"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17558A6A"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47ABD0B6"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2572A58B"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3A458DA7"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19581670" w14:textId="77777777" w:rsidR="00E50901" w:rsidRPr="00E50901" w:rsidRDefault="00E50901" w:rsidP="00E50901">
      <w:pPr>
        <w:spacing w:before="278" w:after="0" w:line="240" w:lineRule="auto"/>
        <w:rPr>
          <w:rFonts w:ascii="Times New Roman" w:eastAsia="Times New Roman" w:hAnsi="Times New Roman" w:cs="Times New Roman"/>
          <w:sz w:val="20"/>
          <w:szCs w:val="20"/>
        </w:rPr>
      </w:pPr>
      <w:r w:rsidRPr="00E50901">
        <w:rPr>
          <w:rFonts w:ascii="Arial" w:eastAsia="Times New Roman" w:hAnsi="Arial" w:cs="Arial"/>
          <w:b/>
          <w:bCs/>
          <w:sz w:val="20"/>
          <w:szCs w:val="20"/>
        </w:rPr>
        <w:t>1)</w:t>
      </w:r>
      <w:r w:rsidRPr="00E50901">
        <w:rPr>
          <w:rFonts w:ascii="Arial" w:eastAsia="Times New Roman" w:hAnsi="Arial" w:cs="Arial"/>
          <w:color w:val="000000"/>
          <w:sz w:val="20"/>
          <w:szCs w:val="20"/>
        </w:rPr>
        <w:t xml:space="preserve"> W przypadku Wykonawców wspólnie ubiegających się o udzielenie zamówienia</w:t>
      </w:r>
      <w:r w:rsidRPr="00E50901">
        <w:rPr>
          <w:rFonts w:ascii="Arial" w:eastAsia="Times New Roman" w:hAnsi="Arial" w:cs="Arial"/>
          <w:b/>
          <w:bCs/>
          <w:color w:val="000000"/>
          <w:sz w:val="20"/>
          <w:szCs w:val="20"/>
        </w:rPr>
        <w:t xml:space="preserve"> </w:t>
      </w:r>
      <w:r w:rsidRPr="00E50901">
        <w:rPr>
          <w:rFonts w:ascii="Arial" w:eastAsia="Times New Roman" w:hAnsi="Arial" w:cs="Arial"/>
          <w:color w:val="000000"/>
          <w:sz w:val="20"/>
          <w:szCs w:val="20"/>
        </w:rPr>
        <w:t>oświadczenie podpisują wszyscy uczestnicy oferty wspólnej w ich imieniu swojej firmy na osobnym druku.</w:t>
      </w:r>
    </w:p>
    <w:p w14:paraId="63618733" w14:textId="77777777" w:rsidR="00E50901" w:rsidRPr="00E50901" w:rsidRDefault="00E50901" w:rsidP="00E50901">
      <w:pPr>
        <w:spacing w:before="278" w:after="0" w:line="240" w:lineRule="auto"/>
        <w:rPr>
          <w:rFonts w:ascii="Arial" w:eastAsia="Times New Roman" w:hAnsi="Arial" w:cs="Arial"/>
          <w:color w:val="000000"/>
          <w:sz w:val="20"/>
          <w:szCs w:val="20"/>
        </w:rPr>
      </w:pPr>
      <w:r w:rsidRPr="00E50901">
        <w:rPr>
          <w:rFonts w:ascii="Arial" w:eastAsia="Times New Roman" w:hAnsi="Arial" w:cs="Arial"/>
          <w:color w:val="000000"/>
          <w:sz w:val="20"/>
          <w:szCs w:val="20"/>
        </w:rPr>
        <w:t>2) wypełnić, gdy zachodzą podstawy wykluczenia,</w:t>
      </w:r>
    </w:p>
    <w:p w14:paraId="3FC072D3" w14:textId="4F28B08E" w:rsidR="00E50901" w:rsidRPr="00E50901" w:rsidRDefault="009B537D" w:rsidP="00E50901">
      <w:pPr>
        <w:spacing w:before="278"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r w:rsidR="00E50901" w:rsidRPr="00E50901">
        <w:rPr>
          <w:rFonts w:ascii="Arial" w:eastAsia="Times New Roman" w:hAnsi="Arial" w:cs="Arial"/>
          <w:color w:val="000000"/>
          <w:sz w:val="20"/>
          <w:szCs w:val="20"/>
        </w:rPr>
        <w:t>)wypełnić w przypadku polegania na zasobach innych podmiotów, na zasadach określonych w art. 118 ustawy Pzp.</w:t>
      </w:r>
    </w:p>
    <w:p w14:paraId="5501F1B3" w14:textId="77777777" w:rsidR="00E50901" w:rsidRPr="00E50901" w:rsidRDefault="00E50901" w:rsidP="00E50901">
      <w:pPr>
        <w:spacing w:before="278" w:after="0" w:line="240" w:lineRule="auto"/>
        <w:rPr>
          <w:rFonts w:ascii="Times New Roman" w:eastAsia="Times New Roman" w:hAnsi="Times New Roman" w:cs="Times New Roman"/>
          <w:sz w:val="20"/>
          <w:szCs w:val="20"/>
        </w:rPr>
      </w:pPr>
      <w:r w:rsidRPr="00E50901">
        <w:rPr>
          <w:rFonts w:ascii="Arial" w:eastAsia="Times New Roman" w:hAnsi="Arial" w:cs="Arial"/>
          <w:color w:val="000000"/>
          <w:sz w:val="20"/>
          <w:szCs w:val="20"/>
        </w:rPr>
        <w:t xml:space="preserve"> </w:t>
      </w:r>
    </w:p>
    <w:p w14:paraId="46A25331" w14:textId="77777777" w:rsidR="00E50901" w:rsidRPr="00E50901" w:rsidRDefault="00E50901" w:rsidP="00E50901">
      <w:pPr>
        <w:spacing w:before="278" w:after="0" w:line="240" w:lineRule="auto"/>
        <w:rPr>
          <w:rFonts w:ascii="Times New Roman" w:eastAsia="Times New Roman" w:hAnsi="Times New Roman" w:cs="Times New Roman"/>
          <w:sz w:val="24"/>
          <w:szCs w:val="24"/>
        </w:rPr>
      </w:pPr>
    </w:p>
    <w:p w14:paraId="5C5E5F9B" w14:textId="77777777" w:rsidR="00E50901" w:rsidRPr="00E50901" w:rsidRDefault="00E50901" w:rsidP="00E50901">
      <w:pPr>
        <w:spacing w:before="278" w:after="0" w:line="240" w:lineRule="auto"/>
        <w:rPr>
          <w:rFonts w:ascii="Times New Roman" w:eastAsia="Times New Roman" w:hAnsi="Times New Roman" w:cs="Times New Roman"/>
          <w:sz w:val="24"/>
          <w:szCs w:val="24"/>
        </w:rPr>
      </w:pPr>
    </w:p>
    <w:p w14:paraId="2B86B139" w14:textId="77777777" w:rsidR="00E50901" w:rsidRPr="00E50901" w:rsidRDefault="00E50901" w:rsidP="00E50901">
      <w:pPr>
        <w:spacing w:before="278" w:after="0" w:line="240" w:lineRule="auto"/>
        <w:jc w:val="both"/>
        <w:rPr>
          <w:rFonts w:ascii="Arial" w:eastAsia="Times New Roman" w:hAnsi="Arial" w:cs="Arial"/>
          <w:sz w:val="18"/>
          <w:szCs w:val="18"/>
        </w:rPr>
      </w:pPr>
    </w:p>
    <w:bookmarkEnd w:id="13"/>
    <w:p w14:paraId="2DF2E5E8" w14:textId="670A17DE" w:rsidR="00E50901" w:rsidRDefault="00E50901" w:rsidP="00E50901">
      <w:pPr>
        <w:spacing w:before="28" w:after="238" w:line="102" w:lineRule="atLeast"/>
        <w:jc w:val="both"/>
        <w:rPr>
          <w:rFonts w:ascii="Arial" w:eastAsia="Times New Roman" w:hAnsi="Arial" w:cs="Arial"/>
          <w:sz w:val="18"/>
          <w:szCs w:val="18"/>
        </w:rPr>
      </w:pPr>
    </w:p>
    <w:p w14:paraId="09428927" w14:textId="5894470D" w:rsidR="009B537D" w:rsidRDefault="009B537D" w:rsidP="00E50901">
      <w:pPr>
        <w:spacing w:before="28" w:after="238" w:line="102" w:lineRule="atLeast"/>
        <w:jc w:val="both"/>
        <w:rPr>
          <w:rFonts w:ascii="Arial" w:eastAsia="Times New Roman" w:hAnsi="Arial" w:cs="Arial"/>
          <w:sz w:val="18"/>
          <w:szCs w:val="18"/>
        </w:rPr>
      </w:pPr>
    </w:p>
    <w:p w14:paraId="4B76AC2B" w14:textId="22B7BD6C" w:rsidR="009B537D" w:rsidRDefault="009B537D" w:rsidP="00E50901">
      <w:pPr>
        <w:spacing w:before="28" w:after="238" w:line="102" w:lineRule="atLeast"/>
        <w:jc w:val="both"/>
        <w:rPr>
          <w:rFonts w:ascii="Arial" w:eastAsia="Times New Roman" w:hAnsi="Arial" w:cs="Arial"/>
          <w:sz w:val="18"/>
          <w:szCs w:val="18"/>
        </w:rPr>
      </w:pPr>
    </w:p>
    <w:p w14:paraId="7DEA9CDE" w14:textId="77777777" w:rsidR="009B537D" w:rsidRDefault="009B537D" w:rsidP="00E50901">
      <w:pPr>
        <w:spacing w:before="28" w:after="238" w:line="102" w:lineRule="atLeast"/>
        <w:jc w:val="both"/>
        <w:rPr>
          <w:rFonts w:ascii="Arial" w:eastAsia="Times New Roman" w:hAnsi="Arial" w:cs="Arial"/>
          <w:sz w:val="18"/>
          <w:szCs w:val="18"/>
        </w:rPr>
      </w:pPr>
    </w:p>
    <w:p w14:paraId="503370E7" w14:textId="77777777" w:rsidR="00314360" w:rsidRPr="00E50901" w:rsidRDefault="00314360" w:rsidP="00E50901">
      <w:pPr>
        <w:spacing w:before="28" w:after="238" w:line="102" w:lineRule="atLeast"/>
        <w:jc w:val="both"/>
        <w:rPr>
          <w:rFonts w:ascii="Arial" w:eastAsia="Times New Roman" w:hAnsi="Arial" w:cs="Arial"/>
        </w:rPr>
      </w:pPr>
    </w:p>
    <w:p w14:paraId="5A6AC321" w14:textId="77777777" w:rsidR="00E50901" w:rsidRPr="00E50901" w:rsidRDefault="00E50901" w:rsidP="00E50901">
      <w:pPr>
        <w:spacing w:before="28" w:after="0" w:line="102" w:lineRule="atLeast"/>
        <w:jc w:val="right"/>
        <w:rPr>
          <w:rFonts w:ascii="Times New Roman" w:eastAsia="Times New Roman" w:hAnsi="Times New Roman" w:cs="Times New Roman"/>
          <w:sz w:val="20"/>
          <w:szCs w:val="20"/>
        </w:rPr>
      </w:pPr>
      <w:bookmarkStart w:id="14" w:name="_Hlk71545750"/>
      <w:r w:rsidRPr="00E50901">
        <w:rPr>
          <w:rFonts w:ascii="Arial" w:eastAsia="Times New Roman" w:hAnsi="Arial" w:cs="Arial"/>
          <w:b/>
          <w:bCs/>
          <w:sz w:val="20"/>
          <w:szCs w:val="20"/>
        </w:rPr>
        <w:lastRenderedPageBreak/>
        <w:t>Załącznik nr 3 do SWZ</w:t>
      </w:r>
    </w:p>
    <w:p w14:paraId="4CCCBEA0" w14:textId="77777777" w:rsidR="00E50901" w:rsidRPr="00E50901" w:rsidRDefault="00E50901" w:rsidP="00E50901">
      <w:pPr>
        <w:spacing w:before="28" w:after="0" w:line="102" w:lineRule="atLeast"/>
        <w:rPr>
          <w:rFonts w:ascii="Times New Roman" w:eastAsia="Times New Roman" w:hAnsi="Times New Roman" w:cs="Times New Roman"/>
          <w:sz w:val="20"/>
          <w:szCs w:val="20"/>
        </w:rPr>
      </w:pPr>
    </w:p>
    <w:p w14:paraId="65B9E0B5" w14:textId="77777777" w:rsidR="00E50901" w:rsidRPr="00E50901" w:rsidRDefault="00E50901" w:rsidP="00E50901">
      <w:pPr>
        <w:spacing w:before="28" w:after="0" w:line="102" w:lineRule="atLeast"/>
        <w:rPr>
          <w:rFonts w:ascii="Arial" w:eastAsia="Times New Roman" w:hAnsi="Arial" w:cs="Arial"/>
          <w:b/>
          <w:bCs/>
          <w:sz w:val="20"/>
          <w:szCs w:val="20"/>
        </w:rPr>
      </w:pPr>
      <w:r w:rsidRPr="00E50901">
        <w:rPr>
          <w:rFonts w:ascii="Arial" w:eastAsia="Times New Roman" w:hAnsi="Arial" w:cs="Arial"/>
          <w:sz w:val="20"/>
          <w:szCs w:val="20"/>
        </w:rPr>
        <w:br/>
      </w:r>
    </w:p>
    <w:p w14:paraId="26EE5EC4" w14:textId="77777777" w:rsidR="00E50901" w:rsidRPr="00E50901" w:rsidRDefault="00E50901" w:rsidP="00E50901">
      <w:pPr>
        <w:spacing w:before="28" w:after="0" w:line="102" w:lineRule="atLeast"/>
        <w:jc w:val="center"/>
        <w:rPr>
          <w:rFonts w:ascii="Arial" w:eastAsia="Times New Roman" w:hAnsi="Arial" w:cs="Arial"/>
          <w:b/>
          <w:bCs/>
          <w:sz w:val="20"/>
          <w:szCs w:val="20"/>
        </w:rPr>
      </w:pPr>
      <w:r w:rsidRPr="00E50901">
        <w:rPr>
          <w:rFonts w:ascii="Arial" w:eastAsia="Times New Roman" w:hAnsi="Arial" w:cs="Arial"/>
          <w:b/>
          <w:bCs/>
          <w:sz w:val="20"/>
          <w:szCs w:val="20"/>
        </w:rPr>
        <w:t>Oświadczenie  podmiotu udostępniającego zasoby, tj.:</w:t>
      </w:r>
    </w:p>
    <w:p w14:paraId="21B644F8" w14:textId="77777777" w:rsidR="00E50901" w:rsidRPr="00E50901" w:rsidRDefault="00E50901" w:rsidP="00E50901">
      <w:pPr>
        <w:spacing w:before="28" w:after="0" w:line="102" w:lineRule="atLeast"/>
        <w:jc w:val="center"/>
        <w:rPr>
          <w:rFonts w:ascii="Arial" w:eastAsia="Times New Roman" w:hAnsi="Arial" w:cs="Arial"/>
          <w:b/>
          <w:bCs/>
          <w:sz w:val="20"/>
          <w:szCs w:val="20"/>
        </w:rPr>
      </w:pPr>
    </w:p>
    <w:p w14:paraId="6880A7AC" w14:textId="77777777" w:rsidR="00E50901" w:rsidRPr="00E50901" w:rsidRDefault="00E50901" w:rsidP="00E50901">
      <w:pPr>
        <w:spacing w:before="28" w:after="0" w:line="102" w:lineRule="atLeast"/>
        <w:jc w:val="center"/>
        <w:rPr>
          <w:rFonts w:ascii="Arial" w:eastAsia="Times New Roman" w:hAnsi="Arial" w:cs="Arial"/>
          <w:b/>
          <w:bCs/>
          <w:sz w:val="20"/>
          <w:szCs w:val="20"/>
        </w:rPr>
      </w:pPr>
      <w:r w:rsidRPr="00E50901">
        <w:rPr>
          <w:rFonts w:ascii="Arial" w:eastAsia="Times New Roman" w:hAnsi="Arial" w:cs="Arial"/>
          <w:b/>
          <w:bCs/>
          <w:sz w:val="20"/>
          <w:szCs w:val="20"/>
        </w:rPr>
        <w:t>………………………………………………………………………………………………………</w:t>
      </w:r>
    </w:p>
    <w:p w14:paraId="2AAD5990" w14:textId="77777777" w:rsidR="00E50901" w:rsidRPr="00E50901" w:rsidRDefault="00E50901" w:rsidP="00E50901">
      <w:pPr>
        <w:spacing w:before="28" w:after="0" w:line="102" w:lineRule="atLeast"/>
        <w:jc w:val="center"/>
        <w:rPr>
          <w:rFonts w:ascii="Arial" w:eastAsia="Times New Roman" w:hAnsi="Arial" w:cs="Arial"/>
          <w:sz w:val="18"/>
          <w:szCs w:val="18"/>
          <w:vertAlign w:val="superscript"/>
        </w:rPr>
      </w:pPr>
      <w:r w:rsidRPr="00E50901">
        <w:rPr>
          <w:rFonts w:ascii="Arial" w:eastAsia="Times New Roman" w:hAnsi="Arial" w:cs="Arial"/>
          <w:sz w:val="20"/>
          <w:szCs w:val="20"/>
        </w:rPr>
        <w:t>(wskazać nazwę podmiotu)</w:t>
      </w:r>
    </w:p>
    <w:p w14:paraId="5751A840" w14:textId="77777777" w:rsidR="00E50901" w:rsidRPr="00E50901" w:rsidRDefault="00E50901" w:rsidP="00E50901">
      <w:pPr>
        <w:spacing w:before="28" w:after="0" w:line="360" w:lineRule="auto"/>
        <w:rPr>
          <w:rFonts w:ascii="Arial" w:eastAsia="Times New Roman" w:hAnsi="Arial" w:cs="Arial"/>
          <w:b/>
          <w:sz w:val="20"/>
          <w:szCs w:val="20"/>
          <w:u w:val="single"/>
        </w:rPr>
      </w:pPr>
      <w:r w:rsidRPr="00E50901">
        <w:rPr>
          <w:rFonts w:ascii="Arial" w:eastAsia="Times New Roman" w:hAnsi="Arial" w:cs="Arial"/>
          <w:sz w:val="20"/>
          <w:szCs w:val="20"/>
        </w:rPr>
        <w:br/>
        <w:t>aktualne na dzień składania ofert, składane na podstawie art. 125 ust. 1 i 5 ustawy z dnia 11 września 2019r. Prawo zamówień publicznych (dalej jako: ustawa Pzp),</w:t>
      </w:r>
    </w:p>
    <w:p w14:paraId="04B697AB" w14:textId="77777777" w:rsidR="006F78A4" w:rsidRDefault="00E50901" w:rsidP="00E50901">
      <w:pPr>
        <w:suppressAutoHyphens/>
        <w:spacing w:before="278" w:after="0" w:line="240" w:lineRule="auto"/>
        <w:jc w:val="both"/>
        <w:rPr>
          <w:rFonts w:ascii="Arial" w:eastAsia="Times New Roman" w:hAnsi="Arial" w:cs="Arial"/>
          <w:b/>
          <w:color w:val="000000"/>
          <w:sz w:val="20"/>
          <w:szCs w:val="20"/>
          <w:lang w:eastAsia="ar-SA"/>
        </w:rPr>
      </w:pPr>
      <w:r w:rsidRPr="00E50901">
        <w:rPr>
          <w:rFonts w:ascii="Arial" w:eastAsia="Times New Roman" w:hAnsi="Arial" w:cs="Arial"/>
          <w:sz w:val="20"/>
          <w:szCs w:val="20"/>
          <w:lang w:eastAsia="ar-SA"/>
        </w:rPr>
        <w:t xml:space="preserve">na potrzeby postępowania o udzielenie zamówienia publicznego  p.n.: </w:t>
      </w:r>
      <w:r w:rsidRPr="00E50901">
        <w:rPr>
          <w:rFonts w:ascii="Arial" w:eastAsia="Times New Roman" w:hAnsi="Arial" w:cs="Arial"/>
          <w:b/>
          <w:bCs/>
          <w:color w:val="000000"/>
          <w:sz w:val="20"/>
          <w:szCs w:val="20"/>
          <w:lang w:eastAsia="ar-SA"/>
        </w:rPr>
        <w:t>„</w:t>
      </w:r>
      <w:r w:rsidR="006F78A4" w:rsidRPr="006F78A4">
        <w:rPr>
          <w:rFonts w:ascii="Arial" w:eastAsia="Times New Roman" w:hAnsi="Arial" w:cs="Arial"/>
          <w:b/>
          <w:color w:val="000000"/>
          <w:sz w:val="20"/>
          <w:szCs w:val="20"/>
          <w:lang w:eastAsia="ar-SA"/>
        </w:rPr>
        <w:t>Instalacja c.o. i instalacja wodociągowa ( wody zimnej, c.w.u. i cyrkulacji ) m. Kutno ul. Kościuszki 8, ul. Kościuszki 6A, dz. nr ew. 280, 281, obręb 005 Śródmieście</w:t>
      </w:r>
      <w:r w:rsidRPr="00E50901">
        <w:rPr>
          <w:rFonts w:ascii="Arial" w:eastAsia="Times New Roman" w:hAnsi="Arial" w:cs="Arial"/>
          <w:b/>
          <w:color w:val="000000"/>
          <w:sz w:val="20"/>
          <w:szCs w:val="20"/>
          <w:lang w:eastAsia="ar-SA"/>
        </w:rPr>
        <w:t xml:space="preserve">”, </w:t>
      </w:r>
    </w:p>
    <w:p w14:paraId="72B08F44" w14:textId="41701A88" w:rsidR="00E50901" w:rsidRPr="006F78A4" w:rsidRDefault="00E50901" w:rsidP="00E50901">
      <w:pPr>
        <w:suppressAutoHyphens/>
        <w:spacing w:before="278" w:after="0" w:line="240" w:lineRule="auto"/>
        <w:jc w:val="both"/>
        <w:rPr>
          <w:rFonts w:ascii="Arial" w:eastAsia="Times New Roman" w:hAnsi="Arial" w:cs="Arial"/>
          <w:b/>
          <w:color w:val="000000"/>
          <w:sz w:val="20"/>
          <w:szCs w:val="20"/>
          <w:lang w:eastAsia="ar-SA"/>
        </w:rPr>
      </w:pPr>
      <w:r w:rsidRPr="00E50901">
        <w:rPr>
          <w:rFonts w:ascii="Arial" w:eastAsia="Times New Roman" w:hAnsi="Arial" w:cs="Arial"/>
          <w:color w:val="000000"/>
          <w:sz w:val="20"/>
          <w:szCs w:val="20"/>
          <w:lang w:eastAsia="ar-SA"/>
        </w:rPr>
        <w:t>prowadzonego przez Zamawiającego, tj. ZNM oświadczam, co następuje:</w:t>
      </w:r>
    </w:p>
    <w:p w14:paraId="7A7512BE" w14:textId="77777777" w:rsidR="00E50901" w:rsidRPr="00E50901" w:rsidRDefault="00E50901" w:rsidP="00E50901">
      <w:pPr>
        <w:suppressAutoHyphens/>
        <w:spacing w:before="278" w:after="0" w:line="240" w:lineRule="auto"/>
        <w:jc w:val="both"/>
        <w:rPr>
          <w:rFonts w:ascii="Arial" w:eastAsia="Times New Roman" w:hAnsi="Arial" w:cs="Arial"/>
          <w:b/>
          <w:color w:val="000000"/>
          <w:sz w:val="20"/>
          <w:szCs w:val="20"/>
          <w:lang w:eastAsia="ar-SA"/>
        </w:rPr>
      </w:pPr>
    </w:p>
    <w:p w14:paraId="785D0AB7"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Calibri" w:hAnsi="Arial" w:cs="Arial"/>
          <w:b/>
          <w:color w:val="000000"/>
          <w:sz w:val="20"/>
          <w:szCs w:val="20"/>
        </w:rPr>
        <w:t>I.  Oświadczenie dotyczące przesłanek wykluczenia z postępowania:</w:t>
      </w:r>
    </w:p>
    <w:p w14:paraId="24710CE3"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t xml:space="preserve">1) Oświadczam, że nie podlegam wykluczeniu z postępowania na podstawie art. 108 ust. 1 ustawy Pzp </w:t>
      </w:r>
    </w:p>
    <w:p w14:paraId="2008246D"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t xml:space="preserve">2) </w:t>
      </w:r>
      <w:r w:rsidRPr="00E50901">
        <w:rPr>
          <w:rFonts w:ascii="Arial" w:eastAsia="Times New Roman" w:hAnsi="Arial" w:cs="Arial"/>
          <w:b/>
          <w:bCs/>
          <w:sz w:val="20"/>
          <w:szCs w:val="20"/>
          <w:vertAlign w:val="superscript"/>
        </w:rPr>
        <w:t>1)</w:t>
      </w:r>
      <w:r w:rsidRPr="00E50901">
        <w:rPr>
          <w:rFonts w:ascii="Arial" w:eastAsia="Times New Roman" w:hAnsi="Arial" w:cs="Arial"/>
          <w:sz w:val="20"/>
          <w:szCs w:val="20"/>
          <w:vertAlign w:val="superscript"/>
        </w:rPr>
        <w:t xml:space="preserve"> </w:t>
      </w:r>
      <w:r w:rsidRPr="00E50901">
        <w:rPr>
          <w:rFonts w:ascii="Arial" w:eastAsia="Times New Roman" w:hAnsi="Arial" w:cs="Arial"/>
          <w:sz w:val="20"/>
          <w:szCs w:val="20"/>
        </w:rPr>
        <w:t xml:space="preserve">Oświadczam, że zachodzą w stosunku do mnie podstawy wykluczenia z postępowania na podstawie art. …………………… ustawy Pzp (podać mającą zastosowanie podstawę wykluczenia spośród wymienionych w art.108 ust. 1 ustawy Pzp. ). Jednocześnie oświadczam, że w związku z ww okolicznością, na podstawie art. 110 ust. 2 ustawy Pzp podjąłem następujące środki naprawcze: </w:t>
      </w:r>
    </w:p>
    <w:p w14:paraId="736A39C5" w14:textId="77777777" w:rsidR="00E50901" w:rsidRPr="00E50901" w:rsidRDefault="00E50901" w:rsidP="00E50901">
      <w:pPr>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t>………………………………………………………………………………………………………………………</w:t>
      </w:r>
    </w:p>
    <w:p w14:paraId="4D37220B" w14:textId="77777777" w:rsidR="00E50901" w:rsidRPr="00E50901" w:rsidRDefault="00E50901" w:rsidP="00E50901">
      <w:pPr>
        <w:spacing w:before="278" w:after="0" w:line="240" w:lineRule="auto"/>
        <w:jc w:val="both"/>
        <w:rPr>
          <w:rFonts w:ascii="Arial" w:eastAsia="Times New Roman" w:hAnsi="Arial" w:cs="Arial"/>
          <w:b/>
          <w:sz w:val="20"/>
          <w:szCs w:val="20"/>
        </w:rPr>
      </w:pPr>
      <w:r w:rsidRPr="00E50901">
        <w:rPr>
          <w:rFonts w:ascii="Arial" w:eastAsia="Times New Roman" w:hAnsi="Arial" w:cs="Arial"/>
          <w:sz w:val="20"/>
          <w:szCs w:val="20"/>
        </w:rPr>
        <w:t>……………………………………………………………………………………………………………………….</w:t>
      </w:r>
    </w:p>
    <w:p w14:paraId="5721D3FD" w14:textId="77777777" w:rsidR="00E50901" w:rsidRPr="00E50901" w:rsidRDefault="00E50901" w:rsidP="00E50901">
      <w:pPr>
        <w:spacing w:before="278" w:after="0" w:line="261" w:lineRule="atLeast"/>
        <w:rPr>
          <w:rFonts w:ascii="Arial" w:eastAsia="Times New Roman" w:hAnsi="Arial" w:cs="Arial"/>
          <w:b/>
          <w:bCs/>
          <w:sz w:val="20"/>
          <w:szCs w:val="20"/>
        </w:rPr>
      </w:pPr>
      <w:r w:rsidRPr="00E50901">
        <w:rPr>
          <w:rFonts w:ascii="Arial" w:eastAsia="Times New Roman" w:hAnsi="Arial" w:cs="Arial"/>
          <w:b/>
          <w:bCs/>
          <w:sz w:val="20"/>
          <w:szCs w:val="20"/>
        </w:rPr>
        <w:t xml:space="preserve">II. Oświadczenie dotyczące spełniania warunków udziału w postępowaniu </w:t>
      </w:r>
    </w:p>
    <w:p w14:paraId="47CE8280" w14:textId="77777777" w:rsidR="00E50901" w:rsidRPr="00E50901" w:rsidRDefault="00E50901" w:rsidP="00E50901">
      <w:pPr>
        <w:spacing w:before="278" w:after="0" w:line="261" w:lineRule="atLeast"/>
        <w:jc w:val="both"/>
        <w:rPr>
          <w:rFonts w:ascii="Arial" w:eastAsia="Times New Roman" w:hAnsi="Arial" w:cs="Arial"/>
          <w:bCs/>
          <w:sz w:val="24"/>
          <w:szCs w:val="24"/>
          <w:vertAlign w:val="subscript"/>
        </w:rPr>
      </w:pPr>
      <w:r w:rsidRPr="00E50901">
        <w:rPr>
          <w:rFonts w:ascii="Arial" w:eastAsia="Times New Roman" w:hAnsi="Arial" w:cs="Arial"/>
          <w:bCs/>
          <w:sz w:val="20"/>
          <w:szCs w:val="20"/>
        </w:rPr>
        <w:t>Oświadczam, że spełniam warunki udziału w postępowaniu określone w pkt 7 SWZ w zakresie w jakim udostępniam zasoby</w:t>
      </w:r>
      <w:r w:rsidRPr="00E50901">
        <w:rPr>
          <w:rFonts w:ascii="Arial" w:eastAsia="Times New Roman" w:hAnsi="Arial" w:cs="Arial"/>
          <w:bCs/>
          <w:sz w:val="24"/>
          <w:szCs w:val="24"/>
          <w:vertAlign w:val="subscript"/>
        </w:rPr>
        <w:t>.</w:t>
      </w:r>
    </w:p>
    <w:p w14:paraId="48B67516" w14:textId="77777777" w:rsidR="00E50901" w:rsidRPr="00E50901" w:rsidRDefault="00E50901" w:rsidP="00E50901">
      <w:pPr>
        <w:spacing w:before="278" w:after="0" w:line="261" w:lineRule="atLeast"/>
        <w:jc w:val="both"/>
        <w:rPr>
          <w:rFonts w:ascii="Arial" w:eastAsia="Times New Roman" w:hAnsi="Arial" w:cs="Arial"/>
          <w:bCs/>
          <w:sz w:val="20"/>
          <w:szCs w:val="20"/>
        </w:rPr>
      </w:pPr>
      <w:r w:rsidRPr="00E50901">
        <w:rPr>
          <w:rFonts w:ascii="Arial" w:eastAsia="Times New Roman" w:hAnsi="Arial" w:cs="Arial"/>
          <w:b/>
          <w:bCs/>
          <w:sz w:val="20"/>
          <w:szCs w:val="20"/>
        </w:rPr>
        <w:t>III. Oświadczenie dotyczące podanych informacji:</w:t>
      </w:r>
    </w:p>
    <w:p w14:paraId="1AB6A723" w14:textId="4D53A4C5" w:rsidR="00E50901" w:rsidRPr="00E50901" w:rsidRDefault="00E50901" w:rsidP="00E50901">
      <w:pPr>
        <w:spacing w:before="278" w:after="0" w:line="261" w:lineRule="atLeast"/>
        <w:jc w:val="both"/>
        <w:rPr>
          <w:rFonts w:ascii="Arial" w:eastAsia="Times New Roman" w:hAnsi="Arial" w:cs="Arial"/>
          <w:bCs/>
          <w:sz w:val="20"/>
          <w:szCs w:val="20"/>
        </w:rPr>
      </w:pPr>
      <w:r w:rsidRPr="00E50901">
        <w:rPr>
          <w:rFonts w:ascii="Arial" w:eastAsia="Times New Roman" w:hAnsi="Arial" w:cs="Arial"/>
          <w:bCs/>
          <w:sz w:val="20"/>
          <w:szCs w:val="20"/>
        </w:rPr>
        <w:t xml:space="preserve">Oświadczam, że wszystkie informacje podane w powyższych oświadczeniach są aktualne i zgodne </w:t>
      </w:r>
      <w:r w:rsidR="00AF1149">
        <w:rPr>
          <w:rFonts w:ascii="Arial" w:eastAsia="Times New Roman" w:hAnsi="Arial" w:cs="Arial"/>
          <w:bCs/>
          <w:sz w:val="20"/>
          <w:szCs w:val="20"/>
        </w:rPr>
        <w:br/>
      </w:r>
      <w:r w:rsidRPr="00E50901">
        <w:rPr>
          <w:rFonts w:ascii="Arial" w:eastAsia="Times New Roman" w:hAnsi="Arial" w:cs="Arial"/>
          <w:bCs/>
          <w:sz w:val="20"/>
          <w:szCs w:val="20"/>
        </w:rPr>
        <w:t>z prawdą oraz zostały przedstawione z pełną świadomością konsekwencji wprowadzenia Zamawiającego w błąd przy przedstawieniu informacji.</w:t>
      </w:r>
    </w:p>
    <w:p w14:paraId="6C36A189"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06DFEAFA"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68B87D3F" w14:textId="77777777" w:rsidR="00E50901" w:rsidRPr="00E50901" w:rsidRDefault="00E50901" w:rsidP="005F7244">
      <w:pPr>
        <w:spacing w:before="278" w:after="0" w:line="261" w:lineRule="atLeast"/>
        <w:rPr>
          <w:rFonts w:ascii="Arial" w:eastAsia="Times New Roman" w:hAnsi="Arial" w:cs="Arial"/>
          <w:b/>
          <w:bCs/>
          <w:sz w:val="20"/>
          <w:szCs w:val="20"/>
        </w:rPr>
      </w:pPr>
    </w:p>
    <w:p w14:paraId="500A0624" w14:textId="7282AC21" w:rsidR="002420CD" w:rsidRPr="006E37B5" w:rsidRDefault="00E50901" w:rsidP="006E37B5">
      <w:pPr>
        <w:pStyle w:val="Akapitzlist"/>
        <w:numPr>
          <w:ilvl w:val="0"/>
          <w:numId w:val="29"/>
        </w:numPr>
        <w:spacing w:before="278" w:after="0" w:line="240" w:lineRule="auto"/>
        <w:rPr>
          <w:rFonts w:ascii="Arial" w:eastAsia="Times New Roman" w:hAnsi="Arial" w:cs="Arial"/>
          <w:color w:val="000000"/>
          <w:sz w:val="20"/>
          <w:szCs w:val="20"/>
        </w:rPr>
      </w:pPr>
      <w:r w:rsidRPr="005F7244">
        <w:rPr>
          <w:rFonts w:ascii="Arial" w:eastAsia="Times New Roman" w:hAnsi="Arial" w:cs="Arial"/>
          <w:color w:val="000000"/>
          <w:sz w:val="20"/>
          <w:szCs w:val="20"/>
        </w:rPr>
        <w:t>wypełnić, gdy zachodzą podstawy wykluczenia</w:t>
      </w:r>
      <w:r w:rsidR="005F7244" w:rsidRPr="005F7244">
        <w:rPr>
          <w:rFonts w:ascii="Arial" w:eastAsia="Times New Roman" w:hAnsi="Arial" w:cs="Arial"/>
          <w:color w:val="000000"/>
          <w:sz w:val="20"/>
          <w:szCs w:val="20"/>
        </w:rPr>
        <w:t>.</w:t>
      </w:r>
    </w:p>
    <w:bookmarkEnd w:id="14"/>
    <w:p w14:paraId="17F063BA" w14:textId="1A126D5E" w:rsidR="00E50901" w:rsidRDefault="00E50901" w:rsidP="00E50901">
      <w:pPr>
        <w:spacing w:before="28" w:after="0" w:line="102" w:lineRule="atLeast"/>
        <w:jc w:val="right"/>
        <w:rPr>
          <w:rFonts w:ascii="Arial" w:eastAsia="Times New Roman" w:hAnsi="Arial" w:cs="Arial"/>
          <w:b/>
          <w:bCs/>
          <w:sz w:val="20"/>
          <w:szCs w:val="20"/>
        </w:rPr>
      </w:pPr>
      <w:r w:rsidRPr="00E50901">
        <w:rPr>
          <w:rFonts w:ascii="Arial" w:eastAsia="Times New Roman" w:hAnsi="Arial" w:cs="Arial"/>
          <w:b/>
          <w:bCs/>
          <w:sz w:val="20"/>
          <w:szCs w:val="20"/>
        </w:rPr>
        <w:lastRenderedPageBreak/>
        <w:t>Załącznik Nr 4 do SWZ</w:t>
      </w:r>
    </w:p>
    <w:p w14:paraId="4FFA80E5" w14:textId="016CBAA6" w:rsidR="006E37B5" w:rsidRDefault="006E37B5" w:rsidP="00E50901">
      <w:pPr>
        <w:spacing w:before="28" w:after="0" w:line="102" w:lineRule="atLeast"/>
        <w:jc w:val="right"/>
        <w:rPr>
          <w:rFonts w:ascii="Arial" w:eastAsia="Times New Roman" w:hAnsi="Arial" w:cs="Arial"/>
          <w:b/>
          <w:bCs/>
          <w:sz w:val="20"/>
          <w:szCs w:val="20"/>
        </w:rPr>
      </w:pPr>
    </w:p>
    <w:p w14:paraId="43411466" w14:textId="32B85956" w:rsidR="006E37B5" w:rsidRDefault="006E37B5" w:rsidP="00E50901">
      <w:pPr>
        <w:spacing w:before="28" w:after="0" w:line="102" w:lineRule="atLeast"/>
        <w:jc w:val="right"/>
        <w:rPr>
          <w:rFonts w:ascii="Arial" w:eastAsia="Times New Roman" w:hAnsi="Arial" w:cs="Arial"/>
          <w:b/>
          <w:bCs/>
          <w:sz w:val="20"/>
          <w:szCs w:val="20"/>
        </w:rPr>
      </w:pPr>
    </w:p>
    <w:p w14:paraId="0209BAA6" w14:textId="77777777" w:rsidR="006E37B5" w:rsidRPr="00E50901" w:rsidRDefault="006E37B5" w:rsidP="00E50901">
      <w:pPr>
        <w:spacing w:before="28" w:after="0" w:line="102" w:lineRule="atLeast"/>
        <w:jc w:val="right"/>
        <w:rPr>
          <w:rFonts w:ascii="Times New Roman" w:eastAsia="Times New Roman" w:hAnsi="Times New Roman" w:cs="Times New Roman"/>
          <w:sz w:val="20"/>
          <w:szCs w:val="20"/>
        </w:rPr>
      </w:pPr>
    </w:p>
    <w:p w14:paraId="7C2E8399" w14:textId="77777777" w:rsidR="00E50901" w:rsidRPr="00E50901" w:rsidRDefault="00E50901" w:rsidP="00E50901">
      <w:pPr>
        <w:spacing w:before="28" w:after="0" w:line="102" w:lineRule="atLeast"/>
        <w:jc w:val="right"/>
        <w:rPr>
          <w:rFonts w:ascii="Times New Roman" w:eastAsia="Times New Roman" w:hAnsi="Times New Roman" w:cs="Times New Roman"/>
          <w:sz w:val="20"/>
          <w:szCs w:val="20"/>
        </w:rPr>
      </w:pPr>
    </w:p>
    <w:p w14:paraId="1F7B8B28" w14:textId="4A4A1BE4" w:rsidR="00E50901" w:rsidRDefault="00E50901" w:rsidP="00E50901">
      <w:pPr>
        <w:spacing w:before="28" w:after="0" w:line="102" w:lineRule="atLeast"/>
        <w:jc w:val="center"/>
        <w:rPr>
          <w:rFonts w:ascii="Arial" w:eastAsia="Times New Roman" w:hAnsi="Arial" w:cs="Arial"/>
          <w:b/>
          <w:bCs/>
          <w:sz w:val="20"/>
          <w:szCs w:val="20"/>
        </w:rPr>
      </w:pPr>
      <w:r w:rsidRPr="00E50901">
        <w:rPr>
          <w:rFonts w:ascii="Arial" w:eastAsia="Times New Roman" w:hAnsi="Arial" w:cs="Arial"/>
          <w:b/>
          <w:bCs/>
          <w:sz w:val="20"/>
          <w:szCs w:val="20"/>
        </w:rPr>
        <w:t>UMOWA O ROBOTY BUDOWLANE NR ......... (wzór)*</w:t>
      </w:r>
    </w:p>
    <w:p w14:paraId="181CCC67" w14:textId="77777777" w:rsidR="006E37B5" w:rsidRPr="00E50901" w:rsidRDefault="006E37B5" w:rsidP="00E50901">
      <w:pPr>
        <w:spacing w:before="28" w:after="0" w:line="102" w:lineRule="atLeast"/>
        <w:jc w:val="center"/>
        <w:rPr>
          <w:rFonts w:ascii="Arial" w:eastAsia="Times New Roman" w:hAnsi="Arial" w:cs="Arial"/>
          <w:sz w:val="20"/>
          <w:szCs w:val="20"/>
        </w:rPr>
      </w:pPr>
    </w:p>
    <w:p w14:paraId="619639B2"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br/>
        <w:t xml:space="preserve">zawarta w dniu............................ 2022 roku pomiędzy Miasto Kutno, Pl. Marsz. J. Piłsudskiego 18, </w:t>
      </w:r>
      <w:r w:rsidRPr="00E50901">
        <w:rPr>
          <w:rFonts w:ascii="Arial" w:eastAsia="Times New Roman" w:hAnsi="Arial" w:cs="Arial"/>
          <w:sz w:val="20"/>
          <w:szCs w:val="20"/>
        </w:rPr>
        <w:br/>
        <w:t xml:space="preserve">99-300 Kutno, NIP: 775-00-24-735 w imieniu którego działa Zarząd Nieruchomości Miejskich, ul. Oporowska 5, 99-300 Kutno, reprezentowany przez Mariana Sierpińskiego- Dyrektora, na podstawie udzielonego pełnomocnictwa przez Prezydenta Miasta Kutno, zwanym w dalszej części umowy </w:t>
      </w:r>
      <w:r w:rsidRPr="00E50901">
        <w:rPr>
          <w:rFonts w:ascii="Arial" w:eastAsia="Times New Roman" w:hAnsi="Arial" w:cs="Arial"/>
          <w:b/>
          <w:bCs/>
          <w:sz w:val="20"/>
          <w:szCs w:val="20"/>
        </w:rPr>
        <w:t>„ZAMAWIAJĄCYM",</w:t>
      </w:r>
    </w:p>
    <w:p w14:paraId="5B305C65" w14:textId="77777777" w:rsidR="00E50901" w:rsidRPr="00E50901" w:rsidRDefault="00E50901" w:rsidP="00E50901">
      <w:pPr>
        <w:spacing w:before="278" w:after="0" w:line="360" w:lineRule="auto"/>
        <w:rPr>
          <w:rFonts w:ascii="Arial" w:eastAsia="Times New Roman" w:hAnsi="Arial" w:cs="Arial"/>
          <w:sz w:val="20"/>
          <w:szCs w:val="20"/>
        </w:rPr>
      </w:pPr>
      <w:r w:rsidRPr="00E50901">
        <w:rPr>
          <w:rFonts w:ascii="Arial" w:eastAsia="Times New Roman" w:hAnsi="Arial" w:cs="Arial"/>
          <w:sz w:val="20"/>
          <w:szCs w:val="20"/>
        </w:rPr>
        <w:t>a</w:t>
      </w:r>
      <w:r w:rsidRPr="00E50901">
        <w:rPr>
          <w:rFonts w:ascii="Arial" w:eastAsia="Times New Roman" w:hAnsi="Arial" w:cs="Arial"/>
          <w:sz w:val="20"/>
          <w:szCs w:val="20"/>
        </w:rPr>
        <w:br/>
        <w:t>........................................................................................................................................</w:t>
      </w:r>
    </w:p>
    <w:p w14:paraId="69557CC2" w14:textId="77777777" w:rsidR="00E50901" w:rsidRPr="00E50901" w:rsidRDefault="00E50901" w:rsidP="00E50901">
      <w:pPr>
        <w:spacing w:before="278" w:after="0" w:line="360" w:lineRule="auto"/>
        <w:rPr>
          <w:rFonts w:ascii="Arial" w:eastAsia="Times New Roman" w:hAnsi="Arial" w:cs="Arial"/>
          <w:sz w:val="20"/>
          <w:szCs w:val="20"/>
        </w:rPr>
      </w:pPr>
      <w:r w:rsidRPr="00E50901">
        <w:rPr>
          <w:rFonts w:ascii="Arial" w:eastAsia="Times New Roman" w:hAnsi="Arial" w:cs="Arial"/>
          <w:sz w:val="20"/>
          <w:szCs w:val="20"/>
        </w:rPr>
        <w:t>…………………………………………………………………………………………………..</w:t>
      </w:r>
    </w:p>
    <w:p w14:paraId="0FA0182A" w14:textId="77777777" w:rsidR="00E50901" w:rsidRPr="00E50901" w:rsidRDefault="00E50901" w:rsidP="00E50901">
      <w:pPr>
        <w:spacing w:before="278" w:after="0" w:line="360" w:lineRule="auto"/>
        <w:rPr>
          <w:rFonts w:ascii="Arial" w:eastAsia="Times New Roman" w:hAnsi="Arial" w:cs="Arial"/>
          <w:sz w:val="20"/>
          <w:szCs w:val="20"/>
        </w:rPr>
      </w:pPr>
      <w:r w:rsidRPr="00E50901">
        <w:rPr>
          <w:rFonts w:ascii="Arial" w:eastAsia="Times New Roman" w:hAnsi="Arial" w:cs="Arial"/>
          <w:sz w:val="20"/>
          <w:szCs w:val="20"/>
        </w:rPr>
        <w:t>reprezentowanym przez:</w:t>
      </w:r>
      <w:r w:rsidRPr="00E50901">
        <w:rPr>
          <w:rFonts w:ascii="Arial" w:eastAsia="Times New Roman" w:hAnsi="Arial" w:cs="Arial"/>
          <w:sz w:val="20"/>
          <w:szCs w:val="20"/>
        </w:rPr>
        <w:br/>
        <w:t>...................................................................................</w:t>
      </w:r>
    </w:p>
    <w:p w14:paraId="0BCBB623" w14:textId="77777777" w:rsidR="00E50901" w:rsidRPr="00E50901" w:rsidRDefault="00E50901" w:rsidP="00E50901">
      <w:pPr>
        <w:spacing w:before="278" w:after="0" w:line="360" w:lineRule="auto"/>
        <w:rPr>
          <w:rFonts w:ascii="Arial" w:eastAsia="Times New Roman" w:hAnsi="Arial" w:cs="Arial"/>
          <w:sz w:val="20"/>
          <w:szCs w:val="20"/>
        </w:rPr>
      </w:pPr>
      <w:r w:rsidRPr="00E50901">
        <w:rPr>
          <w:rFonts w:ascii="Arial" w:eastAsia="Times New Roman" w:hAnsi="Arial" w:cs="Arial"/>
          <w:sz w:val="20"/>
          <w:szCs w:val="20"/>
        </w:rPr>
        <w:t>NIP: ………………………………. REGON  …………………………</w:t>
      </w:r>
    </w:p>
    <w:p w14:paraId="21171D01" w14:textId="77777777" w:rsidR="00E50901" w:rsidRPr="00E50901" w:rsidRDefault="00E50901" w:rsidP="00E50901">
      <w:pPr>
        <w:spacing w:before="278" w:after="0" w:line="360" w:lineRule="auto"/>
        <w:rPr>
          <w:rFonts w:ascii="Arial" w:eastAsia="Times New Roman" w:hAnsi="Arial" w:cs="Arial"/>
          <w:sz w:val="20"/>
          <w:szCs w:val="20"/>
        </w:rPr>
      </w:pPr>
      <w:r w:rsidRPr="00E50901">
        <w:rPr>
          <w:rFonts w:ascii="Arial" w:eastAsia="Times New Roman" w:hAnsi="Arial" w:cs="Arial"/>
          <w:sz w:val="20"/>
          <w:szCs w:val="20"/>
        </w:rPr>
        <w:t xml:space="preserve">zwanym w dalszej części umowy </w:t>
      </w:r>
      <w:r w:rsidRPr="00E50901">
        <w:rPr>
          <w:rFonts w:ascii="Arial" w:eastAsia="Times New Roman" w:hAnsi="Arial" w:cs="Arial"/>
          <w:b/>
          <w:bCs/>
          <w:sz w:val="20"/>
          <w:szCs w:val="20"/>
        </w:rPr>
        <w:t>„WYKONAWCĄ”</w:t>
      </w:r>
      <w:r w:rsidRPr="00E50901">
        <w:rPr>
          <w:rFonts w:ascii="Arial" w:eastAsia="Times New Roman" w:hAnsi="Arial" w:cs="Arial"/>
          <w:sz w:val="20"/>
          <w:szCs w:val="20"/>
        </w:rPr>
        <w:t>,</w:t>
      </w:r>
      <w:r w:rsidRPr="00E50901">
        <w:rPr>
          <w:rFonts w:ascii="Arial" w:eastAsia="Times New Roman" w:hAnsi="Arial" w:cs="Arial"/>
          <w:b/>
          <w:bCs/>
          <w:sz w:val="20"/>
          <w:szCs w:val="20"/>
        </w:rPr>
        <w:t xml:space="preserve"> </w:t>
      </w:r>
    </w:p>
    <w:p w14:paraId="0EC0835C" w14:textId="77777777" w:rsidR="00E50901" w:rsidRPr="00E50901" w:rsidRDefault="00E50901" w:rsidP="00E50901">
      <w:pPr>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t>na podstawie dokonanego przez Zamawiającego wyboru oferty Wykonawcy w trybie podstawowym (Biuletyn Zamówień Publicznych z dnia ………………. nr …………............) o następującej treści:</w:t>
      </w:r>
    </w:p>
    <w:p w14:paraId="0A7C2BA7" w14:textId="77777777" w:rsidR="00E50901" w:rsidRPr="00E50901" w:rsidRDefault="00E50901" w:rsidP="00E50901">
      <w:pPr>
        <w:spacing w:before="278" w:after="0" w:line="240" w:lineRule="auto"/>
        <w:jc w:val="both"/>
        <w:rPr>
          <w:rFonts w:ascii="Arial" w:eastAsia="Times New Roman" w:hAnsi="Arial" w:cs="Arial"/>
          <w:b/>
          <w:bCs/>
          <w:sz w:val="20"/>
          <w:szCs w:val="20"/>
        </w:rPr>
      </w:pPr>
    </w:p>
    <w:p w14:paraId="58A3673B" w14:textId="77777777" w:rsidR="00E50901" w:rsidRPr="00E50901" w:rsidRDefault="00E50901" w:rsidP="00E50901">
      <w:pPr>
        <w:spacing w:before="278" w:after="0" w:line="240" w:lineRule="auto"/>
        <w:jc w:val="center"/>
        <w:rPr>
          <w:rFonts w:ascii="Arial" w:eastAsia="Calibri" w:hAnsi="Arial" w:cs="Arial"/>
          <w:sz w:val="20"/>
          <w:szCs w:val="20"/>
        </w:rPr>
      </w:pPr>
      <w:r w:rsidRPr="00E50901">
        <w:rPr>
          <w:rFonts w:ascii="Arial" w:eastAsia="Times New Roman" w:hAnsi="Arial" w:cs="Arial"/>
          <w:b/>
          <w:bCs/>
          <w:sz w:val="20"/>
          <w:szCs w:val="20"/>
        </w:rPr>
        <w:t>§ 1.</w:t>
      </w:r>
      <w:r w:rsidRPr="00E50901">
        <w:rPr>
          <w:rFonts w:ascii="Arial" w:eastAsia="Times New Roman" w:hAnsi="Arial" w:cs="Arial"/>
          <w:b/>
          <w:bCs/>
          <w:sz w:val="20"/>
          <w:szCs w:val="20"/>
        </w:rPr>
        <w:br/>
        <w:t>Przedmiot umowy</w:t>
      </w:r>
    </w:p>
    <w:p w14:paraId="0FBC19CE" w14:textId="0080D8E3" w:rsidR="00E50901" w:rsidRPr="0037090A" w:rsidRDefault="00E50901" w:rsidP="0037090A">
      <w:pPr>
        <w:suppressAutoHyphens/>
        <w:spacing w:before="278" w:after="0" w:line="240" w:lineRule="auto"/>
        <w:jc w:val="both"/>
        <w:rPr>
          <w:rFonts w:ascii="Arial" w:eastAsia="Times New Roman" w:hAnsi="Arial" w:cs="Arial"/>
          <w:b/>
          <w:sz w:val="20"/>
          <w:szCs w:val="20"/>
          <w:lang w:eastAsia="ar-SA"/>
        </w:rPr>
      </w:pPr>
      <w:r w:rsidRPr="00E50901">
        <w:rPr>
          <w:rFonts w:ascii="Arial" w:eastAsia="Times New Roman" w:hAnsi="Arial" w:cs="Arial"/>
          <w:sz w:val="20"/>
          <w:szCs w:val="20"/>
          <w:lang w:eastAsia="ar-SA"/>
        </w:rPr>
        <w:t>1. Przedmiotem umowy</w:t>
      </w:r>
      <w:r w:rsidRPr="00E50901">
        <w:rPr>
          <w:rFonts w:ascii="Arial" w:eastAsia="Times New Roman" w:hAnsi="Arial" w:cs="Arial"/>
          <w:bCs/>
          <w:sz w:val="20"/>
          <w:szCs w:val="20"/>
          <w:lang w:eastAsia="ar-SA"/>
        </w:rPr>
        <w:t xml:space="preserve"> są roboty budowlane polegająca na</w:t>
      </w:r>
      <w:r w:rsidRPr="00E50901">
        <w:rPr>
          <w:rFonts w:ascii="Arial" w:eastAsia="Times New Roman" w:hAnsi="Arial" w:cs="Arial"/>
          <w:bCs/>
          <w:color w:val="000000"/>
          <w:sz w:val="20"/>
          <w:szCs w:val="20"/>
          <w:lang w:eastAsia="ar-SA"/>
        </w:rPr>
        <w:t xml:space="preserve"> </w:t>
      </w:r>
      <w:r w:rsidRPr="00E50901">
        <w:rPr>
          <w:rFonts w:ascii="Arial" w:eastAsia="Times New Roman" w:hAnsi="Arial" w:cs="Arial"/>
          <w:color w:val="000000"/>
          <w:sz w:val="20"/>
          <w:szCs w:val="20"/>
          <w:lang w:eastAsia="ar-SA"/>
        </w:rPr>
        <w:t>wykonaniu „</w:t>
      </w:r>
      <w:r w:rsidR="0037090A" w:rsidRPr="0037090A">
        <w:rPr>
          <w:rFonts w:ascii="Arial" w:eastAsia="Times New Roman" w:hAnsi="Arial" w:cs="Arial"/>
          <w:b/>
          <w:color w:val="000000"/>
          <w:sz w:val="20"/>
          <w:szCs w:val="20"/>
          <w:lang w:eastAsia="ar-SA"/>
        </w:rPr>
        <w:t>Instalacj</w:t>
      </w:r>
      <w:r w:rsidR="0037090A">
        <w:rPr>
          <w:rFonts w:ascii="Arial" w:eastAsia="Times New Roman" w:hAnsi="Arial" w:cs="Arial"/>
          <w:b/>
          <w:color w:val="000000"/>
          <w:sz w:val="20"/>
          <w:szCs w:val="20"/>
          <w:lang w:eastAsia="ar-SA"/>
        </w:rPr>
        <w:t>i</w:t>
      </w:r>
      <w:r w:rsidR="0037090A" w:rsidRPr="0037090A">
        <w:rPr>
          <w:rFonts w:ascii="Arial" w:eastAsia="Times New Roman" w:hAnsi="Arial" w:cs="Arial"/>
          <w:b/>
          <w:color w:val="000000"/>
          <w:sz w:val="20"/>
          <w:szCs w:val="20"/>
          <w:lang w:eastAsia="ar-SA"/>
        </w:rPr>
        <w:t xml:space="preserve"> c.o. i instalacj</w:t>
      </w:r>
      <w:r w:rsidR="0037090A">
        <w:rPr>
          <w:rFonts w:ascii="Arial" w:eastAsia="Times New Roman" w:hAnsi="Arial" w:cs="Arial"/>
          <w:b/>
          <w:color w:val="000000"/>
          <w:sz w:val="20"/>
          <w:szCs w:val="20"/>
          <w:lang w:eastAsia="ar-SA"/>
        </w:rPr>
        <w:t>i</w:t>
      </w:r>
      <w:r w:rsidR="0037090A" w:rsidRPr="0037090A">
        <w:rPr>
          <w:rFonts w:ascii="Arial" w:eastAsia="Times New Roman" w:hAnsi="Arial" w:cs="Arial"/>
          <w:b/>
          <w:color w:val="000000"/>
          <w:sz w:val="20"/>
          <w:szCs w:val="20"/>
          <w:lang w:eastAsia="ar-SA"/>
        </w:rPr>
        <w:t xml:space="preserve"> wodociągow</w:t>
      </w:r>
      <w:r w:rsidR="0037090A">
        <w:rPr>
          <w:rFonts w:ascii="Arial" w:eastAsia="Times New Roman" w:hAnsi="Arial" w:cs="Arial"/>
          <w:b/>
          <w:color w:val="000000"/>
          <w:sz w:val="20"/>
          <w:szCs w:val="20"/>
          <w:lang w:eastAsia="ar-SA"/>
        </w:rPr>
        <w:t>ej</w:t>
      </w:r>
      <w:r w:rsidR="0037090A" w:rsidRPr="0037090A">
        <w:rPr>
          <w:rFonts w:ascii="Arial" w:eastAsia="Times New Roman" w:hAnsi="Arial" w:cs="Arial"/>
          <w:b/>
          <w:color w:val="000000"/>
          <w:sz w:val="20"/>
          <w:szCs w:val="20"/>
          <w:lang w:eastAsia="ar-SA"/>
        </w:rPr>
        <w:t xml:space="preserve"> ( wody zimnej, c.w.u. i cyrkulacji ) m. Kutno ul. Kościuszki 8, ul. Kościuszki 6A, dz. nr ew. 280, 281, obręb 005 Śródmieście.</w:t>
      </w:r>
      <w:r w:rsidRPr="00E50901">
        <w:rPr>
          <w:rFonts w:ascii="Arial" w:eastAsia="Times New Roman" w:hAnsi="Arial" w:cs="Arial"/>
          <w:b/>
          <w:color w:val="000000"/>
          <w:sz w:val="20"/>
          <w:szCs w:val="20"/>
          <w:lang w:eastAsia="ar-SA"/>
        </w:rPr>
        <w:t>”</w:t>
      </w:r>
      <w:r w:rsidRPr="00E50901">
        <w:rPr>
          <w:rFonts w:ascii="Arial" w:eastAsia="Times New Roman" w:hAnsi="Arial" w:cs="Arial"/>
          <w:b/>
          <w:sz w:val="20"/>
          <w:szCs w:val="20"/>
          <w:lang w:eastAsia="ar-SA"/>
        </w:rPr>
        <w:t xml:space="preserve">, </w:t>
      </w:r>
      <w:r w:rsidRPr="00E50901">
        <w:rPr>
          <w:rFonts w:ascii="Arial" w:eastAsia="Times New Roman" w:hAnsi="Arial" w:cs="Arial"/>
          <w:sz w:val="20"/>
          <w:szCs w:val="20"/>
          <w:lang w:eastAsia="ar-SA"/>
        </w:rPr>
        <w:t>będąc</w:t>
      </w:r>
      <w:r w:rsidR="0037090A">
        <w:rPr>
          <w:rFonts w:ascii="Arial" w:eastAsia="Times New Roman" w:hAnsi="Arial" w:cs="Arial"/>
          <w:sz w:val="20"/>
          <w:szCs w:val="20"/>
          <w:lang w:eastAsia="ar-SA"/>
        </w:rPr>
        <w:t>ych</w:t>
      </w:r>
      <w:r w:rsidRPr="00E50901">
        <w:rPr>
          <w:rFonts w:ascii="Arial" w:eastAsia="Times New Roman" w:hAnsi="Arial" w:cs="Arial"/>
          <w:sz w:val="20"/>
          <w:szCs w:val="20"/>
          <w:lang w:eastAsia="ar-SA"/>
        </w:rPr>
        <w:t xml:space="preserve"> w zasobach</w:t>
      </w:r>
      <w:r w:rsidRPr="00E50901">
        <w:rPr>
          <w:rFonts w:ascii="Arial" w:eastAsia="Times New Roman" w:hAnsi="Arial" w:cs="Arial"/>
          <w:color w:val="000000"/>
          <w:sz w:val="20"/>
          <w:szCs w:val="20"/>
          <w:lang w:eastAsia="ar-SA"/>
        </w:rPr>
        <w:t xml:space="preserve">  mieszkaniowych zarządzanych przez Zamawiającego, tj. Zarząd Nieruchomości Miejskich w Kutnie.</w:t>
      </w:r>
    </w:p>
    <w:p w14:paraId="3E369F5F" w14:textId="77777777" w:rsidR="00E50901" w:rsidRPr="00E50901" w:rsidRDefault="00E50901" w:rsidP="00E50901">
      <w:pPr>
        <w:suppressAutoHyphens/>
        <w:spacing w:before="278" w:after="0" w:line="240" w:lineRule="auto"/>
        <w:jc w:val="both"/>
        <w:rPr>
          <w:rFonts w:ascii="Arial" w:eastAsia="Times New Roman" w:hAnsi="Arial" w:cs="Arial"/>
          <w:color w:val="000000"/>
          <w:sz w:val="20"/>
          <w:szCs w:val="20"/>
          <w:lang w:eastAsia="ar-SA"/>
        </w:rPr>
      </w:pPr>
      <w:r w:rsidRPr="00E50901">
        <w:rPr>
          <w:rFonts w:ascii="Arial" w:eastAsia="Times New Roman" w:hAnsi="Arial" w:cs="Arial"/>
          <w:color w:val="000000"/>
          <w:sz w:val="20"/>
          <w:szCs w:val="20"/>
          <w:lang w:eastAsia="ar-SA"/>
        </w:rPr>
        <w:t>2.Szczegółowy zakres robót wynika z dokumentacji projektowej, szczegółowej specyfikacji technicznej wykonania i odbioru robót budowlanych, oraz Wspólnego Słownika Zamówień (CPV).</w:t>
      </w:r>
    </w:p>
    <w:p w14:paraId="508CC771" w14:textId="77777777" w:rsidR="00E50901" w:rsidRPr="00E50901" w:rsidRDefault="00E50901" w:rsidP="00E50901">
      <w:pPr>
        <w:suppressAutoHyphens/>
        <w:spacing w:before="278" w:after="0" w:line="240" w:lineRule="auto"/>
        <w:jc w:val="both"/>
        <w:rPr>
          <w:rFonts w:ascii="Arial" w:eastAsia="Times New Roman" w:hAnsi="Arial" w:cs="Arial"/>
          <w:sz w:val="20"/>
          <w:szCs w:val="20"/>
          <w:lang w:eastAsia="ar-SA"/>
        </w:rPr>
      </w:pPr>
    </w:p>
    <w:p w14:paraId="43CC2247" w14:textId="77777777" w:rsidR="00E50901" w:rsidRPr="00E50901" w:rsidRDefault="00E50901" w:rsidP="00E50901">
      <w:pPr>
        <w:spacing w:before="278" w:after="0" w:line="240" w:lineRule="auto"/>
        <w:jc w:val="center"/>
        <w:rPr>
          <w:rFonts w:ascii="Arial" w:eastAsia="Times New Roman" w:hAnsi="Arial" w:cs="Arial"/>
          <w:sz w:val="20"/>
          <w:szCs w:val="20"/>
        </w:rPr>
      </w:pPr>
      <w:r w:rsidRPr="00E50901">
        <w:rPr>
          <w:rFonts w:ascii="Arial" w:eastAsia="Times New Roman" w:hAnsi="Arial" w:cs="Arial"/>
          <w:b/>
          <w:bCs/>
          <w:sz w:val="20"/>
          <w:szCs w:val="20"/>
        </w:rPr>
        <w:t>§ 2.</w:t>
      </w:r>
      <w:r w:rsidRPr="00E50901">
        <w:rPr>
          <w:rFonts w:ascii="Arial" w:eastAsia="Times New Roman" w:hAnsi="Arial" w:cs="Arial"/>
          <w:b/>
          <w:bCs/>
          <w:sz w:val="20"/>
          <w:szCs w:val="20"/>
        </w:rPr>
        <w:br/>
        <w:t>Terminy wykonania przedmiotu umowy</w:t>
      </w:r>
    </w:p>
    <w:p w14:paraId="094BCAAC" w14:textId="1AA496CB" w:rsidR="00E50901" w:rsidRPr="00E50901" w:rsidRDefault="00E50901" w:rsidP="00E50901">
      <w:pPr>
        <w:numPr>
          <w:ilvl w:val="0"/>
          <w:numId w:val="5"/>
        </w:numPr>
        <w:suppressAutoHyphens/>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t xml:space="preserve">Przekazanie placu budowy nastąpi </w:t>
      </w:r>
      <w:r w:rsidR="00B11E44">
        <w:rPr>
          <w:rFonts w:ascii="Arial" w:eastAsia="Times New Roman" w:hAnsi="Arial" w:cs="Arial"/>
          <w:sz w:val="20"/>
          <w:szCs w:val="20"/>
        </w:rPr>
        <w:t xml:space="preserve">do </w:t>
      </w:r>
      <w:r w:rsidRPr="00E50901">
        <w:rPr>
          <w:rFonts w:ascii="Arial" w:eastAsia="Times New Roman" w:hAnsi="Arial" w:cs="Arial"/>
          <w:sz w:val="20"/>
          <w:szCs w:val="20"/>
        </w:rPr>
        <w:t xml:space="preserve"> 7 (siedmiu) dni od zawarcia niniejszej umowy.</w:t>
      </w:r>
    </w:p>
    <w:p w14:paraId="26DBE5FC" w14:textId="4FA19B1A" w:rsidR="00E50901" w:rsidRPr="006E37B5" w:rsidRDefault="00E50901" w:rsidP="000E4837">
      <w:pPr>
        <w:numPr>
          <w:ilvl w:val="0"/>
          <w:numId w:val="5"/>
        </w:numPr>
        <w:suppressAutoHyphens/>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lastRenderedPageBreak/>
        <w:t>Termin wykonania przedmiotu zamówienia</w:t>
      </w:r>
      <w:r w:rsidRPr="00E50901">
        <w:rPr>
          <w:rFonts w:ascii="Arial" w:eastAsia="Times New Roman" w:hAnsi="Arial" w:cs="Arial"/>
        </w:rPr>
        <w:t xml:space="preserve"> </w:t>
      </w:r>
      <w:r w:rsidR="006926A0">
        <w:rPr>
          <w:rFonts w:ascii="Arial" w:eastAsia="Times New Roman" w:hAnsi="Arial" w:cs="Arial"/>
          <w:sz w:val="20"/>
          <w:szCs w:val="20"/>
        </w:rPr>
        <w:t>wynosi 105 dni</w:t>
      </w:r>
      <w:r w:rsidRPr="00E50901">
        <w:rPr>
          <w:rFonts w:ascii="Arial" w:eastAsia="Times New Roman" w:hAnsi="Arial" w:cs="Arial"/>
          <w:sz w:val="20"/>
          <w:szCs w:val="20"/>
        </w:rPr>
        <w:t>, licząc od dnia przekazania placu budowy do dnia zgłoszenia przez wykonawcę gotowości do odbioru.</w:t>
      </w:r>
    </w:p>
    <w:p w14:paraId="05C8230B" w14:textId="3E5B60CF" w:rsidR="006E37B5" w:rsidRDefault="006E37B5" w:rsidP="000E4837">
      <w:pPr>
        <w:numPr>
          <w:ilvl w:val="0"/>
          <w:numId w:val="5"/>
        </w:numPr>
        <w:suppressAutoHyphens/>
        <w:spacing w:before="278" w:after="0" w:line="240" w:lineRule="auto"/>
        <w:jc w:val="both"/>
        <w:rPr>
          <w:rFonts w:ascii="Arial" w:eastAsia="Times New Roman" w:hAnsi="Arial" w:cs="Arial"/>
          <w:sz w:val="20"/>
          <w:szCs w:val="20"/>
          <w:u w:val="single"/>
        </w:rPr>
      </w:pPr>
      <w:r w:rsidRPr="006E37B5">
        <w:rPr>
          <w:rFonts w:ascii="Arial" w:eastAsia="Times New Roman" w:hAnsi="Arial" w:cs="Arial"/>
          <w:sz w:val="20"/>
          <w:szCs w:val="20"/>
          <w:u w:val="single"/>
        </w:rPr>
        <w:t>W terminie do 31.12.2022r. Wykonawca zobowiązany jest do wykonania i zgłoszenia do odbioru co najmniej 30% zakresu robót określonych w § 1.</w:t>
      </w:r>
    </w:p>
    <w:p w14:paraId="529DC508" w14:textId="77777777" w:rsidR="00C21299" w:rsidRPr="006E37B5" w:rsidRDefault="00C21299" w:rsidP="00C21299">
      <w:pPr>
        <w:suppressAutoHyphens/>
        <w:spacing w:before="278" w:after="0" w:line="240" w:lineRule="auto"/>
        <w:jc w:val="both"/>
        <w:rPr>
          <w:rFonts w:ascii="Arial" w:eastAsia="Times New Roman" w:hAnsi="Arial" w:cs="Arial"/>
          <w:sz w:val="20"/>
          <w:szCs w:val="20"/>
          <w:u w:val="single"/>
        </w:rPr>
      </w:pPr>
    </w:p>
    <w:p w14:paraId="5D12CEAF" w14:textId="77777777" w:rsidR="00E50901" w:rsidRPr="00E50901" w:rsidRDefault="00E50901" w:rsidP="00E50901">
      <w:pPr>
        <w:spacing w:before="278" w:after="0" w:line="240" w:lineRule="auto"/>
        <w:jc w:val="center"/>
        <w:rPr>
          <w:rFonts w:ascii="Arial" w:eastAsia="Times New Roman" w:hAnsi="Arial" w:cs="Arial"/>
          <w:sz w:val="20"/>
          <w:szCs w:val="20"/>
        </w:rPr>
      </w:pPr>
      <w:r w:rsidRPr="00E50901">
        <w:rPr>
          <w:rFonts w:ascii="Arial" w:eastAsia="Times New Roman" w:hAnsi="Arial" w:cs="Arial"/>
          <w:b/>
          <w:bCs/>
          <w:sz w:val="20"/>
          <w:szCs w:val="20"/>
        </w:rPr>
        <w:t>§ 3.</w:t>
      </w:r>
      <w:r w:rsidRPr="00E50901">
        <w:rPr>
          <w:rFonts w:ascii="Arial" w:eastAsia="Times New Roman" w:hAnsi="Arial" w:cs="Arial"/>
          <w:b/>
          <w:bCs/>
          <w:sz w:val="20"/>
          <w:szCs w:val="20"/>
        </w:rPr>
        <w:br/>
        <w:t xml:space="preserve">Obowiązki Zamawiającego </w:t>
      </w:r>
    </w:p>
    <w:p w14:paraId="358FFD1F" w14:textId="77777777" w:rsidR="00E50901" w:rsidRPr="00E50901" w:rsidRDefault="00E50901" w:rsidP="00E50901">
      <w:pPr>
        <w:spacing w:before="278" w:after="0" w:line="240" w:lineRule="auto"/>
        <w:rPr>
          <w:rFonts w:ascii="Arial" w:eastAsia="Times New Roman" w:hAnsi="Arial" w:cs="Arial"/>
          <w:sz w:val="20"/>
          <w:szCs w:val="20"/>
        </w:rPr>
      </w:pPr>
      <w:r w:rsidRPr="00E50901">
        <w:rPr>
          <w:rFonts w:ascii="Arial" w:eastAsia="Times New Roman" w:hAnsi="Arial" w:cs="Arial"/>
          <w:sz w:val="20"/>
          <w:szCs w:val="20"/>
        </w:rPr>
        <w:t>Do obowiązków Zamawiającego należy:</w:t>
      </w:r>
    </w:p>
    <w:p w14:paraId="6FEE572A" w14:textId="1CE509F6" w:rsidR="00E50901" w:rsidRPr="00E50901" w:rsidRDefault="00E50901" w:rsidP="00E50901">
      <w:pPr>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t xml:space="preserve">1.Dostarczenie w 1 egzemplarzu dokumentacji projektowej i specyfikacji technicznej wykonania </w:t>
      </w:r>
      <w:r w:rsidR="00AF1149">
        <w:rPr>
          <w:rFonts w:ascii="Arial" w:eastAsia="Times New Roman" w:hAnsi="Arial" w:cs="Arial"/>
          <w:sz w:val="20"/>
          <w:szCs w:val="20"/>
        </w:rPr>
        <w:br/>
      </w:r>
      <w:r w:rsidRPr="00E50901">
        <w:rPr>
          <w:rFonts w:ascii="Arial" w:eastAsia="Times New Roman" w:hAnsi="Arial" w:cs="Arial"/>
          <w:sz w:val="20"/>
          <w:szCs w:val="20"/>
        </w:rPr>
        <w:t>i odbioru robót budowlanych najpóźniej w dniu przekazania placu budowy.</w:t>
      </w:r>
    </w:p>
    <w:p w14:paraId="2592DC59" w14:textId="5554C23B" w:rsidR="00E50901" w:rsidRPr="00E50901" w:rsidRDefault="00E50901" w:rsidP="00E50901">
      <w:pPr>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t>2. Przekazanie placu  budowy</w:t>
      </w:r>
      <w:r w:rsidR="00B11E44">
        <w:rPr>
          <w:rFonts w:ascii="Arial" w:eastAsia="Times New Roman" w:hAnsi="Arial" w:cs="Arial"/>
          <w:sz w:val="20"/>
          <w:szCs w:val="20"/>
        </w:rPr>
        <w:t xml:space="preserve"> w terminie, o którym mowa w § 2 ust. 1 niniejszej umowy</w:t>
      </w:r>
      <w:r w:rsidRPr="00E50901">
        <w:rPr>
          <w:rFonts w:ascii="Arial" w:eastAsia="Times New Roman" w:hAnsi="Arial" w:cs="Arial"/>
          <w:sz w:val="20"/>
          <w:szCs w:val="20"/>
        </w:rPr>
        <w:t>.</w:t>
      </w:r>
    </w:p>
    <w:p w14:paraId="0CFB5915" w14:textId="4D28CB47" w:rsidR="004F72FD" w:rsidRPr="004F72FD" w:rsidRDefault="00E50901" w:rsidP="00E50901">
      <w:pPr>
        <w:spacing w:before="278" w:after="0" w:line="240" w:lineRule="auto"/>
        <w:jc w:val="both"/>
        <w:rPr>
          <w:rFonts w:ascii="Arial" w:eastAsia="Times New Roman" w:hAnsi="Arial" w:cs="Arial"/>
          <w:sz w:val="20"/>
          <w:szCs w:val="20"/>
        </w:rPr>
      </w:pPr>
      <w:r w:rsidRPr="004F72FD">
        <w:rPr>
          <w:rFonts w:ascii="Arial" w:eastAsia="Times New Roman" w:hAnsi="Arial" w:cs="Arial"/>
          <w:sz w:val="20"/>
          <w:szCs w:val="20"/>
        </w:rPr>
        <w:t xml:space="preserve">3. </w:t>
      </w:r>
      <w:r w:rsidR="004F72FD" w:rsidRPr="004F72FD">
        <w:rPr>
          <w:rFonts w:ascii="Arial" w:eastAsia="Times New Roman" w:hAnsi="Arial" w:cs="Arial"/>
          <w:sz w:val="20"/>
          <w:szCs w:val="20"/>
        </w:rPr>
        <w:t>Przekazanie Dziennika budowy w terminie 3 dni roboczych od daty podpisania umowy.</w:t>
      </w:r>
    </w:p>
    <w:p w14:paraId="0E1C0000" w14:textId="49555009" w:rsidR="00E50901" w:rsidRPr="00E50901" w:rsidRDefault="004F72FD" w:rsidP="00E50901">
      <w:pPr>
        <w:spacing w:before="278" w:after="0" w:line="240" w:lineRule="auto"/>
        <w:jc w:val="both"/>
        <w:rPr>
          <w:rFonts w:ascii="Arial" w:eastAsia="Times New Roman" w:hAnsi="Arial" w:cs="Arial"/>
          <w:sz w:val="20"/>
          <w:szCs w:val="20"/>
        </w:rPr>
      </w:pPr>
      <w:r>
        <w:rPr>
          <w:rFonts w:ascii="Arial" w:eastAsia="Times New Roman" w:hAnsi="Arial" w:cs="Arial"/>
          <w:sz w:val="20"/>
          <w:szCs w:val="20"/>
        </w:rPr>
        <w:t xml:space="preserve">4. </w:t>
      </w:r>
      <w:r w:rsidR="00E50901" w:rsidRPr="00E50901">
        <w:rPr>
          <w:rFonts w:ascii="Arial" w:eastAsia="Times New Roman" w:hAnsi="Arial" w:cs="Arial"/>
          <w:sz w:val="20"/>
          <w:szCs w:val="20"/>
        </w:rPr>
        <w:t>Zapewnienie nadzoru inwestorskiego obejmującego wszystkie branże przedmiotu zamówienia .</w:t>
      </w:r>
    </w:p>
    <w:p w14:paraId="6338C648" w14:textId="4DD6D850" w:rsidR="00E50901" w:rsidRPr="00E50901" w:rsidRDefault="004F72FD" w:rsidP="00E50901">
      <w:pPr>
        <w:spacing w:before="278" w:after="0" w:line="240" w:lineRule="auto"/>
        <w:jc w:val="both"/>
        <w:rPr>
          <w:rFonts w:ascii="Arial" w:eastAsia="Times New Roman" w:hAnsi="Arial" w:cs="Arial"/>
          <w:sz w:val="20"/>
          <w:szCs w:val="20"/>
        </w:rPr>
      </w:pPr>
      <w:r>
        <w:rPr>
          <w:rFonts w:ascii="Arial" w:eastAsia="Times New Roman" w:hAnsi="Arial" w:cs="Arial"/>
          <w:sz w:val="20"/>
          <w:szCs w:val="20"/>
        </w:rPr>
        <w:t>5</w:t>
      </w:r>
      <w:r w:rsidR="00E50901" w:rsidRPr="00E50901">
        <w:rPr>
          <w:rFonts w:ascii="Arial" w:eastAsia="Times New Roman" w:hAnsi="Arial" w:cs="Arial"/>
          <w:sz w:val="20"/>
          <w:szCs w:val="20"/>
        </w:rPr>
        <w:t>.Dokonanie odbioru wykonanych prac po ich wykonaniu i zgłoszeniu przez Wykonawcę.</w:t>
      </w:r>
    </w:p>
    <w:p w14:paraId="141BA089" w14:textId="07E4114A" w:rsidR="00E50901" w:rsidRPr="00E50901" w:rsidRDefault="004F72FD" w:rsidP="00E50901">
      <w:pPr>
        <w:spacing w:before="278" w:after="0" w:line="240" w:lineRule="auto"/>
        <w:jc w:val="both"/>
        <w:rPr>
          <w:rFonts w:ascii="Arial" w:eastAsia="Times New Roman" w:hAnsi="Arial" w:cs="Arial"/>
          <w:sz w:val="20"/>
          <w:szCs w:val="20"/>
        </w:rPr>
      </w:pPr>
      <w:r>
        <w:rPr>
          <w:rFonts w:ascii="Arial" w:eastAsia="Times New Roman" w:hAnsi="Arial" w:cs="Arial"/>
          <w:sz w:val="20"/>
          <w:szCs w:val="20"/>
        </w:rPr>
        <w:t>6</w:t>
      </w:r>
      <w:r w:rsidR="00E50901" w:rsidRPr="00E50901">
        <w:rPr>
          <w:rFonts w:ascii="Arial" w:eastAsia="Times New Roman" w:hAnsi="Arial" w:cs="Arial"/>
          <w:sz w:val="20"/>
          <w:szCs w:val="20"/>
        </w:rPr>
        <w:t>.Zapłata wynagrodzenia za wykonane roboty budowlane.</w:t>
      </w:r>
    </w:p>
    <w:p w14:paraId="02EA5C39" w14:textId="3D0E6DF2" w:rsidR="00E50901" w:rsidRPr="00E50901" w:rsidRDefault="004F72FD" w:rsidP="00E50901">
      <w:pPr>
        <w:spacing w:before="278" w:after="0" w:line="240" w:lineRule="auto"/>
        <w:jc w:val="both"/>
        <w:rPr>
          <w:rFonts w:ascii="Arial" w:eastAsia="Times New Roman" w:hAnsi="Arial" w:cs="Arial"/>
          <w:sz w:val="20"/>
          <w:szCs w:val="20"/>
        </w:rPr>
      </w:pPr>
      <w:r>
        <w:rPr>
          <w:rFonts w:ascii="Arial" w:eastAsia="Times New Roman" w:hAnsi="Arial" w:cs="Arial"/>
          <w:sz w:val="20"/>
          <w:szCs w:val="20"/>
        </w:rPr>
        <w:t>7</w:t>
      </w:r>
      <w:r w:rsidR="00E50901" w:rsidRPr="00E50901">
        <w:rPr>
          <w:rFonts w:ascii="Arial" w:eastAsia="Times New Roman" w:hAnsi="Arial" w:cs="Arial"/>
          <w:sz w:val="20"/>
          <w:szCs w:val="20"/>
        </w:rPr>
        <w:t>.Współpraca z Wykonawcą w niezbędnym zakresie.</w:t>
      </w:r>
    </w:p>
    <w:p w14:paraId="73E0AFE0" w14:textId="77777777" w:rsidR="00E50901" w:rsidRPr="00E50901" w:rsidRDefault="00E50901" w:rsidP="00E50901">
      <w:pPr>
        <w:spacing w:before="278" w:after="0" w:line="240" w:lineRule="auto"/>
        <w:jc w:val="both"/>
        <w:rPr>
          <w:rFonts w:ascii="Arial" w:eastAsia="Times New Roman" w:hAnsi="Arial" w:cs="Arial"/>
          <w:sz w:val="20"/>
          <w:szCs w:val="20"/>
        </w:rPr>
      </w:pPr>
    </w:p>
    <w:p w14:paraId="0DC814EC" w14:textId="77777777" w:rsidR="00E50901" w:rsidRPr="00E50901" w:rsidRDefault="00E50901" w:rsidP="00E50901">
      <w:pPr>
        <w:spacing w:before="278" w:after="0" w:line="240" w:lineRule="auto"/>
        <w:jc w:val="center"/>
        <w:rPr>
          <w:rFonts w:ascii="Arial" w:eastAsia="Times New Roman" w:hAnsi="Arial" w:cs="Arial"/>
          <w:sz w:val="20"/>
          <w:szCs w:val="20"/>
        </w:rPr>
      </w:pPr>
      <w:r w:rsidRPr="00E50901">
        <w:rPr>
          <w:rFonts w:ascii="Arial" w:eastAsia="Times New Roman" w:hAnsi="Arial" w:cs="Arial"/>
          <w:b/>
          <w:bCs/>
          <w:sz w:val="20"/>
          <w:szCs w:val="20"/>
        </w:rPr>
        <w:t>§ 4.</w:t>
      </w:r>
      <w:r w:rsidRPr="00E50901">
        <w:rPr>
          <w:rFonts w:ascii="Arial" w:eastAsia="Times New Roman" w:hAnsi="Arial" w:cs="Arial"/>
          <w:b/>
          <w:bCs/>
          <w:sz w:val="20"/>
          <w:szCs w:val="20"/>
        </w:rPr>
        <w:br/>
        <w:t>Obowiązki Wykonawcy</w:t>
      </w:r>
    </w:p>
    <w:p w14:paraId="4FD7658B" w14:textId="77777777" w:rsidR="00E50901" w:rsidRPr="00E50901" w:rsidRDefault="00E50901" w:rsidP="00E50901">
      <w:pPr>
        <w:spacing w:before="278" w:after="0" w:line="240" w:lineRule="auto"/>
        <w:ind w:right="45"/>
        <w:rPr>
          <w:rFonts w:ascii="Arial" w:eastAsia="Times New Roman" w:hAnsi="Arial" w:cs="Arial"/>
          <w:color w:val="000000"/>
          <w:sz w:val="20"/>
          <w:szCs w:val="20"/>
        </w:rPr>
      </w:pPr>
      <w:r w:rsidRPr="00E50901">
        <w:rPr>
          <w:rFonts w:ascii="Arial" w:eastAsia="Times New Roman" w:hAnsi="Arial" w:cs="Arial"/>
          <w:sz w:val="20"/>
          <w:szCs w:val="20"/>
        </w:rPr>
        <w:t>1. Wykonawca zobowiązany jest do:</w:t>
      </w:r>
    </w:p>
    <w:p w14:paraId="155F6E19" w14:textId="77777777" w:rsidR="00E50901" w:rsidRPr="00E50901" w:rsidRDefault="00E50901" w:rsidP="00E50901">
      <w:pPr>
        <w:spacing w:before="278" w:after="0" w:line="240" w:lineRule="auto"/>
        <w:jc w:val="both"/>
        <w:rPr>
          <w:rFonts w:ascii="Arial" w:eastAsia="Times New Roman" w:hAnsi="Arial" w:cs="Arial"/>
          <w:color w:val="000000"/>
          <w:sz w:val="20"/>
          <w:szCs w:val="20"/>
        </w:rPr>
      </w:pPr>
      <w:r w:rsidRPr="00E50901">
        <w:rPr>
          <w:rFonts w:ascii="Arial" w:eastAsia="Times New Roman" w:hAnsi="Arial" w:cs="Arial"/>
          <w:color w:val="000000"/>
          <w:sz w:val="20"/>
          <w:szCs w:val="20"/>
        </w:rPr>
        <w:t>1)</w:t>
      </w:r>
      <w:r w:rsidRPr="00E50901">
        <w:rPr>
          <w:rFonts w:ascii="Arial" w:eastAsia="Times New Roman" w:hAnsi="Arial" w:cs="Arial"/>
          <w:b/>
          <w:color w:val="000000"/>
          <w:sz w:val="20"/>
          <w:szCs w:val="20"/>
        </w:rPr>
        <w:t>Przedłożenia Zamawiającemu w dniu podpisania umowy oświadczenia o przyjęciu obowiązku kierownika budowy</w:t>
      </w:r>
      <w:r w:rsidRPr="00E50901">
        <w:rPr>
          <w:rFonts w:ascii="Arial" w:eastAsia="Times New Roman" w:hAnsi="Arial" w:cs="Arial"/>
          <w:b/>
          <w:sz w:val="20"/>
          <w:szCs w:val="20"/>
        </w:rPr>
        <w:t xml:space="preserve"> wraz z kserokopią</w:t>
      </w:r>
      <w:r w:rsidRPr="00E50901">
        <w:rPr>
          <w:rFonts w:ascii="Arial" w:eastAsia="Times New Roman" w:hAnsi="Arial" w:cs="Arial"/>
          <w:b/>
          <w:color w:val="000000"/>
          <w:sz w:val="20"/>
          <w:szCs w:val="20"/>
        </w:rPr>
        <w:t xml:space="preserve"> dokumentów wskazujących prawo do pełnienia samodzielnych funkcji technicznych w budownictwie w wymaganej specjalności i aktualnym zaświadczeniem o wpisaniu na listę członków właściwej Okręgowej Izby Inżynierów Budownictwa;</w:t>
      </w:r>
    </w:p>
    <w:p w14:paraId="090F7E71" w14:textId="6D077273" w:rsidR="00E50901" w:rsidRPr="00E50901" w:rsidRDefault="00E50901" w:rsidP="00E50901">
      <w:pPr>
        <w:spacing w:before="278" w:after="0" w:line="240" w:lineRule="auto"/>
        <w:jc w:val="both"/>
        <w:rPr>
          <w:rFonts w:ascii="Arial" w:eastAsia="Times New Roman" w:hAnsi="Arial" w:cs="Arial"/>
          <w:b/>
          <w:color w:val="000000"/>
          <w:sz w:val="20"/>
          <w:szCs w:val="20"/>
        </w:rPr>
      </w:pPr>
      <w:r w:rsidRPr="00E50901">
        <w:rPr>
          <w:rFonts w:ascii="Arial" w:eastAsia="Times New Roman" w:hAnsi="Arial" w:cs="Arial"/>
          <w:color w:val="000000"/>
          <w:sz w:val="20"/>
          <w:szCs w:val="20"/>
        </w:rPr>
        <w:t>2)</w:t>
      </w:r>
      <w:r w:rsidRPr="00E50901">
        <w:rPr>
          <w:rFonts w:ascii="Arial" w:eastAsia="Times New Roman" w:hAnsi="Arial" w:cs="Arial"/>
          <w:b/>
          <w:color w:val="000000"/>
          <w:sz w:val="20"/>
          <w:szCs w:val="20"/>
        </w:rPr>
        <w:t xml:space="preserve">Przedłożenia Zamawiającemu najpóźniej w dniu przekazania placu budowy kosztorysu wraz </w:t>
      </w:r>
      <w:r w:rsidR="000C1AEE">
        <w:rPr>
          <w:rFonts w:ascii="Arial" w:eastAsia="Times New Roman" w:hAnsi="Arial" w:cs="Arial"/>
          <w:b/>
          <w:color w:val="000000"/>
          <w:sz w:val="20"/>
          <w:szCs w:val="20"/>
        </w:rPr>
        <w:br/>
      </w:r>
      <w:r w:rsidRPr="00E50901">
        <w:rPr>
          <w:rFonts w:ascii="Arial" w:eastAsia="Times New Roman" w:hAnsi="Arial" w:cs="Arial"/>
          <w:b/>
          <w:color w:val="000000"/>
          <w:sz w:val="20"/>
          <w:szCs w:val="20"/>
        </w:rPr>
        <w:t xml:space="preserve">z zestawieniem czynników cenotwórczych: R – robocizny, M – materiału, S- sprzętu wraz </w:t>
      </w:r>
      <w:r w:rsidR="000C1AEE">
        <w:rPr>
          <w:rFonts w:ascii="Arial" w:eastAsia="Times New Roman" w:hAnsi="Arial" w:cs="Arial"/>
          <w:b/>
          <w:color w:val="000000"/>
          <w:sz w:val="20"/>
          <w:szCs w:val="20"/>
        </w:rPr>
        <w:br/>
      </w:r>
      <w:r w:rsidRPr="00E50901">
        <w:rPr>
          <w:rFonts w:ascii="Arial" w:eastAsia="Times New Roman" w:hAnsi="Arial" w:cs="Arial"/>
          <w:b/>
          <w:color w:val="000000"/>
          <w:sz w:val="20"/>
          <w:szCs w:val="20"/>
        </w:rPr>
        <w:t>z narzutami (Kp – koszty pośrednie, Kz – koszty zakupu, Z – zysk) zastosowanymi przy wycenie robót budowlanych ujętych w kosztorysie.</w:t>
      </w:r>
    </w:p>
    <w:p w14:paraId="067F4844" w14:textId="3DE64D43" w:rsidR="000C1AEE" w:rsidRPr="000C1AEE" w:rsidRDefault="00E50901" w:rsidP="00E50901">
      <w:pPr>
        <w:spacing w:before="278" w:after="0" w:line="240" w:lineRule="auto"/>
        <w:jc w:val="both"/>
        <w:rPr>
          <w:rFonts w:ascii="Arial" w:eastAsia="Times New Roman" w:hAnsi="Arial" w:cs="Arial"/>
          <w:b/>
          <w:color w:val="000000"/>
          <w:sz w:val="20"/>
          <w:szCs w:val="20"/>
          <w:u w:val="single"/>
        </w:rPr>
      </w:pPr>
      <w:r w:rsidRPr="000C1AEE">
        <w:rPr>
          <w:rFonts w:ascii="Arial" w:eastAsia="Times New Roman" w:hAnsi="Arial" w:cs="Arial"/>
          <w:b/>
          <w:color w:val="000000"/>
          <w:sz w:val="20"/>
          <w:szCs w:val="20"/>
        </w:rPr>
        <w:t>3)</w:t>
      </w:r>
      <w:r w:rsidR="000C1AEE" w:rsidRPr="000C1AEE">
        <w:rPr>
          <w:rFonts w:ascii="Arial" w:eastAsia="Times New Roman" w:hAnsi="Arial" w:cs="Arial"/>
          <w:b/>
          <w:color w:val="000000"/>
          <w:sz w:val="20"/>
          <w:szCs w:val="20"/>
        </w:rPr>
        <w:t xml:space="preserve"> </w:t>
      </w:r>
      <w:r w:rsidR="000C1AEE" w:rsidRPr="000C1AEE">
        <w:rPr>
          <w:rFonts w:ascii="Arial" w:eastAsia="Times New Roman" w:hAnsi="Arial" w:cs="Arial"/>
          <w:b/>
          <w:color w:val="000000"/>
          <w:sz w:val="20"/>
          <w:szCs w:val="20"/>
          <w:u w:val="single"/>
        </w:rPr>
        <w:t xml:space="preserve">Wykonanie projektu technicznego węzła dwufunkcyjnego oraz jego uzgodnienie z ECO Sp. </w:t>
      </w:r>
      <w:r w:rsidR="000C1AEE">
        <w:rPr>
          <w:rFonts w:ascii="Arial" w:eastAsia="Times New Roman" w:hAnsi="Arial" w:cs="Arial"/>
          <w:b/>
          <w:color w:val="000000"/>
          <w:sz w:val="20"/>
          <w:szCs w:val="20"/>
          <w:u w:val="single"/>
        </w:rPr>
        <w:br/>
      </w:r>
      <w:r w:rsidR="000C1AEE" w:rsidRPr="000C1AEE">
        <w:rPr>
          <w:rFonts w:ascii="Arial" w:eastAsia="Times New Roman" w:hAnsi="Arial" w:cs="Arial"/>
          <w:b/>
          <w:color w:val="000000"/>
          <w:sz w:val="20"/>
          <w:szCs w:val="20"/>
          <w:u w:val="single"/>
        </w:rPr>
        <w:t>z o.o. w Kutnie.</w:t>
      </w:r>
    </w:p>
    <w:p w14:paraId="327261DC" w14:textId="3978D601" w:rsidR="00E50901" w:rsidRPr="00E50901" w:rsidRDefault="000C1AEE" w:rsidP="00E50901">
      <w:pPr>
        <w:spacing w:before="278" w:after="0" w:line="240" w:lineRule="auto"/>
        <w:jc w:val="both"/>
        <w:rPr>
          <w:rFonts w:ascii="Arial" w:eastAsia="Calibri" w:hAnsi="Arial" w:cs="Arial"/>
          <w:color w:val="FF0000"/>
          <w:sz w:val="20"/>
          <w:szCs w:val="20"/>
          <w:u w:val="single"/>
        </w:rPr>
      </w:pPr>
      <w:r>
        <w:rPr>
          <w:rFonts w:ascii="Arial" w:eastAsia="Times New Roman" w:hAnsi="Arial" w:cs="Arial"/>
          <w:color w:val="000000"/>
          <w:sz w:val="20"/>
          <w:szCs w:val="20"/>
          <w:lang w:eastAsia="ar-SA"/>
        </w:rPr>
        <w:t>4)</w:t>
      </w:r>
      <w:r w:rsidR="00E50901" w:rsidRPr="00E50901">
        <w:rPr>
          <w:rFonts w:ascii="Arial" w:eastAsia="Times New Roman" w:hAnsi="Arial" w:cs="Arial"/>
          <w:color w:val="000000"/>
          <w:sz w:val="20"/>
          <w:szCs w:val="20"/>
          <w:lang w:eastAsia="ar-SA"/>
        </w:rPr>
        <w:t xml:space="preserve">Realizacji robót budowlanych zgodnie z dokumentacją projektową, z </w:t>
      </w:r>
      <w:r w:rsidR="00907C7E">
        <w:rPr>
          <w:rFonts w:ascii="Arial" w:eastAsia="Times New Roman" w:hAnsi="Arial" w:cs="Arial"/>
          <w:color w:val="000000"/>
          <w:sz w:val="20"/>
          <w:szCs w:val="20"/>
          <w:lang w:eastAsia="ar-SA"/>
        </w:rPr>
        <w:t>przedmiarem robót</w:t>
      </w:r>
      <w:r w:rsidR="00E50901" w:rsidRPr="00E50901">
        <w:rPr>
          <w:rFonts w:ascii="Arial" w:eastAsia="Times New Roman" w:hAnsi="Arial" w:cs="Arial"/>
          <w:color w:val="000000"/>
          <w:sz w:val="20"/>
          <w:szCs w:val="20"/>
          <w:lang w:eastAsia="ar-SA"/>
        </w:rPr>
        <w:t xml:space="preserve">, obowiązującym prawem budowlanym, specyfikacjami technicznymi wykonania i odbioru robót budowlanych, zasadami wiedzy technicznej i sztuką budowlaną, odpowiednimi przepisami prawa budowlanego, normami państwowymi oraz innymi obowiązującymi normami i przepisami prawa </w:t>
      </w:r>
      <w:r>
        <w:rPr>
          <w:rFonts w:ascii="Arial" w:eastAsia="Times New Roman" w:hAnsi="Arial" w:cs="Arial"/>
          <w:color w:val="000000"/>
          <w:sz w:val="20"/>
          <w:szCs w:val="20"/>
          <w:lang w:eastAsia="ar-SA"/>
        </w:rPr>
        <w:br/>
      </w:r>
      <w:r w:rsidR="00E50901" w:rsidRPr="00E50901">
        <w:rPr>
          <w:rFonts w:ascii="Arial" w:eastAsia="Times New Roman" w:hAnsi="Arial" w:cs="Arial"/>
          <w:color w:val="000000"/>
          <w:sz w:val="20"/>
          <w:szCs w:val="20"/>
          <w:lang w:eastAsia="ar-SA"/>
        </w:rPr>
        <w:t>w terminie wskazanym w § 2 ust. 2;</w:t>
      </w:r>
    </w:p>
    <w:p w14:paraId="69210039" w14:textId="5B696163" w:rsidR="00E50901" w:rsidRPr="00E50901" w:rsidRDefault="000C1AEE" w:rsidP="00E50901">
      <w:pPr>
        <w:spacing w:before="278"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5</w:t>
      </w:r>
      <w:r w:rsidR="00E50901" w:rsidRPr="00E50901">
        <w:rPr>
          <w:rFonts w:ascii="Arial" w:eastAsia="Times New Roman" w:hAnsi="Arial" w:cs="Arial"/>
          <w:color w:val="000000"/>
          <w:sz w:val="20"/>
          <w:szCs w:val="20"/>
        </w:rPr>
        <w:t>)Zgłoszenia wykonanych robót do odbioru przez Zamawiającego.</w:t>
      </w:r>
    </w:p>
    <w:p w14:paraId="3212799A" w14:textId="00D0B50C" w:rsidR="00E50901" w:rsidRPr="00E50901" w:rsidRDefault="000C1AEE" w:rsidP="00E50901">
      <w:pPr>
        <w:spacing w:before="278" w:after="119" w:line="240" w:lineRule="auto"/>
        <w:rPr>
          <w:rFonts w:ascii="Arial" w:eastAsia="Times New Roman" w:hAnsi="Arial" w:cs="Arial"/>
          <w:sz w:val="20"/>
          <w:szCs w:val="20"/>
        </w:rPr>
      </w:pPr>
      <w:r>
        <w:rPr>
          <w:rFonts w:ascii="Arial" w:eastAsia="Times New Roman" w:hAnsi="Arial" w:cs="Arial"/>
          <w:sz w:val="20"/>
          <w:szCs w:val="20"/>
        </w:rPr>
        <w:t>6</w:t>
      </w:r>
      <w:r w:rsidR="00E50901" w:rsidRPr="00E50901">
        <w:rPr>
          <w:rFonts w:ascii="Arial" w:eastAsia="Times New Roman" w:hAnsi="Arial" w:cs="Arial"/>
          <w:sz w:val="20"/>
          <w:szCs w:val="20"/>
        </w:rPr>
        <w:t>) Wykonania przedmiotu umowy z materiałów przez siebie zakupionych i dostarczonych na miejsce montażu.</w:t>
      </w:r>
    </w:p>
    <w:p w14:paraId="09CFDC32" w14:textId="5B3D1E3E" w:rsidR="00E50901" w:rsidRPr="00E50901" w:rsidRDefault="000C1AEE" w:rsidP="00E50901">
      <w:pPr>
        <w:spacing w:before="278" w:after="240" w:line="240" w:lineRule="auto"/>
        <w:jc w:val="both"/>
        <w:rPr>
          <w:rFonts w:ascii="Arial" w:eastAsia="Times New Roman" w:hAnsi="Arial" w:cs="Arial"/>
          <w:sz w:val="20"/>
          <w:szCs w:val="20"/>
        </w:rPr>
      </w:pPr>
      <w:r>
        <w:rPr>
          <w:rFonts w:ascii="Arial" w:eastAsia="Times New Roman" w:hAnsi="Arial" w:cs="Arial"/>
          <w:sz w:val="20"/>
          <w:szCs w:val="20"/>
        </w:rPr>
        <w:t>7</w:t>
      </w:r>
      <w:r w:rsidR="00E50901" w:rsidRPr="00E50901">
        <w:rPr>
          <w:rFonts w:ascii="Arial" w:eastAsia="Times New Roman" w:hAnsi="Arial" w:cs="Arial"/>
          <w:sz w:val="20"/>
          <w:szCs w:val="20"/>
        </w:rPr>
        <w:t>) Dostarczenia na miejsce robót materiałów i sprzętu niezbędny do ich wykonania własnym transportem, na własny koszt i ryzyko, składowania zgodnie ze sztuką budowlaną i wymogami wynikającymi z przepisów dotyczących ochrony ppoż i bhp.</w:t>
      </w:r>
    </w:p>
    <w:p w14:paraId="3D3E9B50" w14:textId="5D82F16B" w:rsidR="00E50901" w:rsidRPr="00E50901" w:rsidRDefault="000C1AEE" w:rsidP="00E50901">
      <w:pPr>
        <w:spacing w:before="278" w:after="240" w:line="240" w:lineRule="auto"/>
        <w:jc w:val="both"/>
        <w:rPr>
          <w:rFonts w:ascii="Arial" w:eastAsia="Times New Roman" w:hAnsi="Arial" w:cs="Arial"/>
          <w:sz w:val="20"/>
          <w:szCs w:val="20"/>
        </w:rPr>
      </w:pPr>
      <w:r>
        <w:rPr>
          <w:rFonts w:ascii="Arial" w:eastAsia="Times New Roman" w:hAnsi="Arial" w:cs="Arial"/>
          <w:sz w:val="20"/>
          <w:szCs w:val="20"/>
        </w:rPr>
        <w:t>8</w:t>
      </w:r>
      <w:r w:rsidR="00E50901" w:rsidRPr="00E50901">
        <w:rPr>
          <w:rFonts w:ascii="Arial" w:eastAsia="Times New Roman" w:hAnsi="Arial" w:cs="Arial"/>
          <w:sz w:val="20"/>
          <w:szCs w:val="20"/>
        </w:rPr>
        <w:t>) Sprawdzenia oraz udrożnienia przewodów kominowych w razie ich konieczności po wykonaniu robót</w:t>
      </w:r>
      <w:r w:rsidR="00226310">
        <w:rPr>
          <w:rFonts w:ascii="Arial" w:eastAsia="Times New Roman" w:hAnsi="Arial" w:cs="Arial"/>
          <w:sz w:val="20"/>
          <w:szCs w:val="20"/>
        </w:rPr>
        <w:t>.</w:t>
      </w:r>
    </w:p>
    <w:p w14:paraId="25D91FAF" w14:textId="77777777" w:rsidR="00E50901" w:rsidRPr="00E50901" w:rsidRDefault="00E50901" w:rsidP="00E50901">
      <w:pPr>
        <w:spacing w:before="278" w:after="0" w:line="240" w:lineRule="auto"/>
        <w:ind w:right="45"/>
        <w:rPr>
          <w:rFonts w:ascii="Arial" w:eastAsia="Times New Roman" w:hAnsi="Arial" w:cs="Arial"/>
          <w:sz w:val="20"/>
          <w:szCs w:val="20"/>
        </w:rPr>
      </w:pPr>
      <w:r w:rsidRPr="00E50901">
        <w:rPr>
          <w:rFonts w:ascii="Arial" w:eastAsia="Times New Roman" w:hAnsi="Arial" w:cs="Arial"/>
          <w:sz w:val="20"/>
          <w:szCs w:val="20"/>
        </w:rPr>
        <w:t>2. Do obowiązków Wykonawcy należy również:</w:t>
      </w:r>
    </w:p>
    <w:p w14:paraId="15A14B54" w14:textId="77777777" w:rsidR="00E50901" w:rsidRPr="00E50901" w:rsidRDefault="00E50901" w:rsidP="00E50901">
      <w:pPr>
        <w:spacing w:before="278" w:after="0" w:line="240" w:lineRule="auto"/>
        <w:jc w:val="both"/>
        <w:rPr>
          <w:rFonts w:ascii="Arial" w:eastAsia="Times New Roman" w:hAnsi="Arial" w:cs="Arial"/>
          <w:bCs/>
          <w:sz w:val="20"/>
          <w:szCs w:val="20"/>
        </w:rPr>
      </w:pPr>
      <w:r w:rsidRPr="00E50901">
        <w:rPr>
          <w:rFonts w:ascii="Arial" w:eastAsia="Times New Roman" w:hAnsi="Arial" w:cs="Arial"/>
          <w:sz w:val="20"/>
          <w:szCs w:val="20"/>
        </w:rPr>
        <w:t>1) zorganizowanie na własny koszt placu budowy, w tym wykonanie dróg i komunikacji, ogrodzeń, instalacji, zabudowań prowizorycznych i wszystkich innych czynności niezbędnych do właściwego wykonania prac. Wykonawca jest zobowiązany zabezpieczyć i oznakować prowadzone roboty oraz dbać o stan techniczny i prawidłowość oznakowania przez cały czas trwania realizacji zadania, ochrona mienia znajdującego się na terenie budowy. Wykonawca ponosi pełną odpowiedzialność za teren budowy od chwili przejęcia placu budowy;</w:t>
      </w:r>
    </w:p>
    <w:p w14:paraId="67D38551" w14:textId="4E84F1FC" w:rsidR="00E50901" w:rsidRPr="00E50901" w:rsidRDefault="00E50901" w:rsidP="00E50901">
      <w:pPr>
        <w:spacing w:before="278" w:after="0" w:line="240" w:lineRule="auto"/>
        <w:jc w:val="both"/>
        <w:rPr>
          <w:rFonts w:ascii="Arial" w:eastAsia="Times New Roman" w:hAnsi="Arial" w:cs="Arial"/>
          <w:bCs/>
          <w:color w:val="000000"/>
          <w:sz w:val="20"/>
          <w:szCs w:val="20"/>
        </w:rPr>
      </w:pPr>
      <w:r w:rsidRPr="00E50901">
        <w:rPr>
          <w:rFonts w:ascii="Arial" w:eastAsia="Times New Roman" w:hAnsi="Arial" w:cs="Arial"/>
          <w:bCs/>
          <w:sz w:val="20"/>
          <w:szCs w:val="20"/>
        </w:rPr>
        <w:t xml:space="preserve">2) </w:t>
      </w:r>
      <w:r w:rsidRPr="00E50901">
        <w:rPr>
          <w:rFonts w:ascii="Arial" w:eastAsia="Times New Roman" w:hAnsi="Arial" w:cs="Arial"/>
          <w:bCs/>
          <w:sz w:val="20"/>
          <w:szCs w:val="20"/>
          <w:u w:val="single"/>
        </w:rPr>
        <w:t>Zabezpieczenie dojść do mieszkań lokatorów, ponieważ prace będą się odbywały na zamieszka</w:t>
      </w:r>
      <w:r w:rsidR="00A12A8B">
        <w:rPr>
          <w:rFonts w:ascii="Arial" w:eastAsia="Times New Roman" w:hAnsi="Arial" w:cs="Arial"/>
          <w:bCs/>
          <w:sz w:val="20"/>
          <w:szCs w:val="20"/>
          <w:u w:val="single"/>
        </w:rPr>
        <w:t>łych</w:t>
      </w:r>
      <w:r w:rsidRPr="00E50901">
        <w:rPr>
          <w:rFonts w:ascii="Arial" w:eastAsia="Times New Roman" w:hAnsi="Arial" w:cs="Arial"/>
          <w:bCs/>
          <w:sz w:val="20"/>
          <w:szCs w:val="20"/>
          <w:u w:val="single"/>
        </w:rPr>
        <w:t xml:space="preserve"> obiek</w:t>
      </w:r>
      <w:r w:rsidR="00A12A8B">
        <w:rPr>
          <w:rFonts w:ascii="Arial" w:eastAsia="Times New Roman" w:hAnsi="Arial" w:cs="Arial"/>
          <w:bCs/>
          <w:sz w:val="20"/>
          <w:szCs w:val="20"/>
          <w:u w:val="single"/>
        </w:rPr>
        <w:t>tach</w:t>
      </w:r>
      <w:r w:rsidRPr="00E50901">
        <w:rPr>
          <w:rFonts w:ascii="Arial" w:eastAsia="Times New Roman" w:hAnsi="Arial" w:cs="Arial"/>
          <w:bCs/>
          <w:sz w:val="20"/>
          <w:szCs w:val="20"/>
        </w:rPr>
        <w:t>;</w:t>
      </w:r>
      <w:r w:rsidRPr="00E50901">
        <w:rPr>
          <w:rFonts w:ascii="Arial" w:eastAsia="Times New Roman" w:hAnsi="Arial" w:cs="Arial"/>
          <w:bCs/>
          <w:color w:val="000000"/>
          <w:sz w:val="20"/>
          <w:szCs w:val="20"/>
        </w:rPr>
        <w:t xml:space="preserve"> </w:t>
      </w:r>
    </w:p>
    <w:p w14:paraId="17165DAA" w14:textId="00FD623B" w:rsidR="00E50901" w:rsidRPr="00E50901" w:rsidRDefault="00E50901" w:rsidP="00E50901">
      <w:pPr>
        <w:spacing w:before="278" w:after="0" w:line="240" w:lineRule="auto"/>
        <w:jc w:val="both"/>
        <w:rPr>
          <w:rFonts w:ascii="Arial" w:eastAsia="Times New Roman" w:hAnsi="Arial" w:cs="Arial"/>
          <w:bCs/>
          <w:sz w:val="20"/>
          <w:szCs w:val="20"/>
        </w:rPr>
      </w:pPr>
      <w:r w:rsidRPr="00E50901">
        <w:rPr>
          <w:rFonts w:ascii="Arial" w:eastAsia="Times New Roman" w:hAnsi="Arial" w:cs="Arial"/>
          <w:bCs/>
          <w:color w:val="000000"/>
          <w:sz w:val="20"/>
          <w:szCs w:val="20"/>
        </w:rPr>
        <w:t xml:space="preserve">3) </w:t>
      </w:r>
      <w:r w:rsidRPr="00E50901">
        <w:rPr>
          <w:rFonts w:ascii="Arial" w:eastAsia="Times New Roman" w:hAnsi="Arial" w:cs="Arial"/>
          <w:bCs/>
          <w:sz w:val="20"/>
          <w:szCs w:val="20"/>
        </w:rPr>
        <w:t>zainstalowania na własny koszt dla potrzeb budowy licznika zużycia wody i energii oraz ponoszenia kosztów ich zużycia w okresie realizacji robót,</w:t>
      </w:r>
    </w:p>
    <w:p w14:paraId="5013FEA0" w14:textId="17C2B33D" w:rsidR="00E50901" w:rsidRPr="00E50901" w:rsidRDefault="00404D94" w:rsidP="00E50901">
      <w:pPr>
        <w:spacing w:before="278" w:after="0" w:line="240" w:lineRule="auto"/>
        <w:jc w:val="both"/>
        <w:rPr>
          <w:rFonts w:ascii="Arial" w:eastAsia="Times New Roman" w:hAnsi="Arial" w:cs="Arial"/>
          <w:sz w:val="20"/>
          <w:szCs w:val="20"/>
        </w:rPr>
      </w:pPr>
      <w:r>
        <w:rPr>
          <w:rFonts w:ascii="Arial" w:eastAsia="Times New Roman" w:hAnsi="Arial" w:cs="Arial"/>
          <w:bCs/>
          <w:sz w:val="20"/>
          <w:szCs w:val="20"/>
        </w:rPr>
        <w:t>4</w:t>
      </w:r>
      <w:r w:rsidR="00E50901" w:rsidRPr="00E50901">
        <w:rPr>
          <w:rFonts w:ascii="Arial" w:eastAsia="Times New Roman" w:hAnsi="Arial" w:cs="Arial"/>
          <w:bCs/>
          <w:sz w:val="20"/>
          <w:szCs w:val="20"/>
        </w:rPr>
        <w:t>)</w:t>
      </w:r>
      <w:r w:rsidR="00E50901" w:rsidRPr="00E50901">
        <w:rPr>
          <w:rFonts w:ascii="Arial" w:eastAsia="Times New Roman" w:hAnsi="Arial" w:cs="Arial"/>
          <w:sz w:val="20"/>
          <w:szCs w:val="20"/>
        </w:rPr>
        <w:t xml:space="preserve"> zapewnienie warunków bezpieczeństwa na terenie budowy zgodnie z odpowiednimi wymogami prawa;</w:t>
      </w:r>
    </w:p>
    <w:p w14:paraId="2A1C1EFC" w14:textId="24B1A18E" w:rsidR="00E50901" w:rsidRPr="00E50901" w:rsidRDefault="00404D94" w:rsidP="00E50901">
      <w:pPr>
        <w:spacing w:before="278" w:after="0" w:line="240" w:lineRule="auto"/>
        <w:jc w:val="both"/>
        <w:rPr>
          <w:rFonts w:ascii="Arial" w:eastAsia="Times New Roman" w:hAnsi="Arial" w:cs="Arial"/>
          <w:sz w:val="20"/>
          <w:szCs w:val="20"/>
        </w:rPr>
      </w:pPr>
      <w:r>
        <w:rPr>
          <w:rFonts w:ascii="Arial" w:eastAsia="Times New Roman" w:hAnsi="Arial" w:cs="Arial"/>
          <w:sz w:val="20"/>
          <w:szCs w:val="20"/>
        </w:rPr>
        <w:t>5</w:t>
      </w:r>
      <w:r w:rsidR="00E50901" w:rsidRPr="00E50901">
        <w:rPr>
          <w:rFonts w:ascii="Arial" w:eastAsia="Times New Roman" w:hAnsi="Arial" w:cs="Arial"/>
          <w:sz w:val="20"/>
          <w:szCs w:val="20"/>
        </w:rPr>
        <w:t>) przyjęcie odpowiedzialności za następstwa i wyniki działań w zakresie: organizacji robót budowlanych, zabezpieczenia interesów osób trzecich, ochrony środowiska, warunków bezpieczeństwa pracy, warunków bezpieczeństwa ruchu drogowego związanego z budową, zabezpieczeniem placu budowy przed dostępem osób trzecich;</w:t>
      </w:r>
    </w:p>
    <w:p w14:paraId="13DD81BE" w14:textId="0C0292BF" w:rsidR="00E50901" w:rsidRPr="00E50901" w:rsidRDefault="00404D94" w:rsidP="00E50901">
      <w:pPr>
        <w:spacing w:before="278" w:after="119" w:line="240" w:lineRule="auto"/>
        <w:jc w:val="both"/>
        <w:rPr>
          <w:rFonts w:ascii="Arial" w:eastAsia="Times New Roman" w:hAnsi="Arial" w:cs="Arial"/>
          <w:sz w:val="20"/>
          <w:szCs w:val="20"/>
        </w:rPr>
      </w:pPr>
      <w:r>
        <w:rPr>
          <w:rFonts w:ascii="Arial" w:eastAsia="Times New Roman" w:hAnsi="Arial" w:cs="Arial"/>
          <w:sz w:val="20"/>
          <w:szCs w:val="20"/>
        </w:rPr>
        <w:t>6</w:t>
      </w:r>
      <w:r w:rsidR="00E50901" w:rsidRPr="00E50901">
        <w:rPr>
          <w:rFonts w:ascii="Arial" w:eastAsia="Times New Roman" w:hAnsi="Arial" w:cs="Arial"/>
          <w:sz w:val="20"/>
          <w:szCs w:val="20"/>
        </w:rPr>
        <w:t xml:space="preserve">) zapewnienia wykonania przedmiotu umowy przez osoby, których kwalifikacje i stan zdrowia pozwalają na wykonane robót zgodnie z zasadami wiedzy technicznej, obowiązującym prawem </w:t>
      </w:r>
      <w:r w:rsidR="000957B2">
        <w:rPr>
          <w:rFonts w:ascii="Arial" w:eastAsia="Times New Roman" w:hAnsi="Arial" w:cs="Arial"/>
          <w:sz w:val="20"/>
          <w:szCs w:val="20"/>
        </w:rPr>
        <w:br/>
      </w:r>
      <w:r w:rsidR="00E50901" w:rsidRPr="00E50901">
        <w:rPr>
          <w:rFonts w:ascii="Arial" w:eastAsia="Times New Roman" w:hAnsi="Arial" w:cs="Arial"/>
          <w:sz w:val="20"/>
          <w:szCs w:val="20"/>
        </w:rPr>
        <w:t>i przepisami a w szczególności zapewnienie wykonania przedmiotu umowy przez osoby mające wymagane przez prawo uprawnienia,</w:t>
      </w:r>
    </w:p>
    <w:p w14:paraId="33C7017C" w14:textId="38E4687C" w:rsidR="00E50901" w:rsidRPr="00E50901" w:rsidRDefault="00404D94" w:rsidP="00E50901">
      <w:pPr>
        <w:spacing w:before="278" w:after="119" w:line="240" w:lineRule="auto"/>
        <w:jc w:val="both"/>
        <w:rPr>
          <w:rFonts w:ascii="Arial" w:eastAsia="Times New Roman" w:hAnsi="Arial" w:cs="Arial"/>
          <w:sz w:val="20"/>
          <w:szCs w:val="20"/>
        </w:rPr>
      </w:pPr>
      <w:r>
        <w:rPr>
          <w:rFonts w:ascii="Arial" w:eastAsia="Times New Roman" w:hAnsi="Arial" w:cs="Arial"/>
          <w:sz w:val="20"/>
          <w:szCs w:val="20"/>
        </w:rPr>
        <w:t>7</w:t>
      </w:r>
      <w:r w:rsidR="00E50901" w:rsidRPr="00E50901">
        <w:rPr>
          <w:rFonts w:ascii="Arial" w:eastAsia="Times New Roman" w:hAnsi="Arial" w:cs="Arial"/>
          <w:sz w:val="20"/>
          <w:szCs w:val="20"/>
        </w:rPr>
        <w:t>) dostarczenia Inspektorowi Nadzoru świadectw, że wszystkie stosowane urządzenia i sprzęt badawczy posiadają ważną legitymację, zostały prawidłowo wykalibrowane i odpowiadają wymaganiom norm określających procedury badań. W przypadku materiałów, dla których ww dokumenty są wymagane, każda partia dostarczona do robót będzie posiadać te dokumenty, określające w sposób jednoznaczny jej cechy. Jakiekolwiek materiały, które nie spełniają tych wymagań będą odrzucone,</w:t>
      </w:r>
    </w:p>
    <w:p w14:paraId="7490B302" w14:textId="044211AF" w:rsidR="00E50901" w:rsidRPr="00E50901" w:rsidRDefault="00404D94" w:rsidP="00E50901">
      <w:pPr>
        <w:spacing w:before="278" w:after="0" w:line="240" w:lineRule="auto"/>
        <w:jc w:val="both"/>
        <w:rPr>
          <w:rFonts w:ascii="Arial" w:eastAsia="Times New Roman" w:hAnsi="Arial" w:cs="Arial"/>
          <w:color w:val="000000"/>
          <w:sz w:val="20"/>
          <w:szCs w:val="20"/>
        </w:rPr>
      </w:pPr>
      <w:r>
        <w:rPr>
          <w:rFonts w:ascii="Arial" w:eastAsia="Times New Roman" w:hAnsi="Arial" w:cs="Arial"/>
          <w:sz w:val="20"/>
          <w:szCs w:val="20"/>
        </w:rPr>
        <w:t>8</w:t>
      </w:r>
      <w:r w:rsidR="00E50901" w:rsidRPr="00E50901">
        <w:rPr>
          <w:rFonts w:ascii="Arial" w:eastAsia="Times New Roman" w:hAnsi="Arial" w:cs="Arial"/>
          <w:sz w:val="20"/>
          <w:szCs w:val="20"/>
        </w:rPr>
        <w:t>) posiadanie dokumentów potwierdzających, że wyroby budowlane stosowane w trakcie budowy posiadają wymagane atesty i badania oraz że zostały wprowadzone do obrotu, zgodnie z regulacjami ustawy o wyrobach budowlanych;</w:t>
      </w:r>
    </w:p>
    <w:p w14:paraId="6E304012" w14:textId="163F6F1C" w:rsidR="00E50901" w:rsidRPr="00E50901" w:rsidRDefault="00404D94" w:rsidP="00E50901">
      <w:pPr>
        <w:spacing w:before="278" w:after="0" w:line="240" w:lineRule="auto"/>
        <w:jc w:val="both"/>
        <w:rPr>
          <w:rFonts w:ascii="Arial" w:eastAsia="Times New Roman" w:hAnsi="Arial" w:cs="Arial"/>
          <w:sz w:val="20"/>
          <w:szCs w:val="20"/>
        </w:rPr>
      </w:pPr>
      <w:r>
        <w:rPr>
          <w:rFonts w:ascii="Arial" w:eastAsia="Times New Roman" w:hAnsi="Arial" w:cs="Arial"/>
          <w:color w:val="000000"/>
          <w:sz w:val="20"/>
          <w:szCs w:val="20"/>
        </w:rPr>
        <w:t>9</w:t>
      </w:r>
      <w:r w:rsidR="00E50901" w:rsidRPr="00E50901">
        <w:rPr>
          <w:rFonts w:ascii="Arial" w:eastAsia="Times New Roman" w:hAnsi="Arial" w:cs="Arial"/>
          <w:color w:val="000000"/>
          <w:sz w:val="20"/>
          <w:szCs w:val="20"/>
        </w:rPr>
        <w:t>) zabezpieczenie, utylizacja oraz</w:t>
      </w:r>
      <w:r w:rsidR="00E50901" w:rsidRPr="00E50901">
        <w:rPr>
          <w:rFonts w:ascii="Arial" w:eastAsia="Times New Roman" w:hAnsi="Arial" w:cs="Arial"/>
          <w:color w:val="FF0000"/>
          <w:sz w:val="20"/>
          <w:szCs w:val="20"/>
        </w:rPr>
        <w:t xml:space="preserve"> </w:t>
      </w:r>
      <w:r w:rsidR="00E50901" w:rsidRPr="00E50901">
        <w:rPr>
          <w:rFonts w:ascii="Arial" w:eastAsia="Times New Roman" w:hAnsi="Arial" w:cs="Arial"/>
          <w:sz w:val="20"/>
          <w:szCs w:val="20"/>
        </w:rPr>
        <w:t>usuwanie na własny koszt odpadów i śmieci powstałych</w:t>
      </w:r>
      <w:r w:rsidR="00E50901" w:rsidRPr="00E50901">
        <w:rPr>
          <w:rFonts w:ascii="Arial" w:eastAsia="Times New Roman" w:hAnsi="Arial" w:cs="Arial"/>
          <w:sz w:val="20"/>
          <w:szCs w:val="20"/>
        </w:rPr>
        <w:br/>
        <w:t xml:space="preserve"> w trakcie prowadzenia prac budowlanych,</w:t>
      </w:r>
    </w:p>
    <w:p w14:paraId="4C16E58E" w14:textId="1391813E" w:rsidR="00E50901" w:rsidRPr="00E50901" w:rsidRDefault="00E50901" w:rsidP="00E50901">
      <w:pPr>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t>1</w:t>
      </w:r>
      <w:r w:rsidR="00404D94">
        <w:rPr>
          <w:rFonts w:ascii="Arial" w:eastAsia="Times New Roman" w:hAnsi="Arial" w:cs="Arial"/>
          <w:sz w:val="20"/>
          <w:szCs w:val="20"/>
        </w:rPr>
        <w:t>0</w:t>
      </w:r>
      <w:r w:rsidRPr="00E50901">
        <w:rPr>
          <w:rFonts w:ascii="Arial" w:eastAsia="Times New Roman" w:hAnsi="Arial" w:cs="Arial"/>
          <w:sz w:val="20"/>
          <w:szCs w:val="20"/>
        </w:rPr>
        <w:t xml:space="preserve">) użycia materiałów posiadających odpowiednie atesty i dopuszczonych do obrotu i stosowania na rynku polskim i posiadania dokumentów potwierdzających te wymagania; </w:t>
      </w:r>
    </w:p>
    <w:p w14:paraId="25714B89" w14:textId="59C46088" w:rsidR="00E50901" w:rsidRPr="00E50901" w:rsidRDefault="00E50901" w:rsidP="00E50901">
      <w:pPr>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lastRenderedPageBreak/>
        <w:t>1</w:t>
      </w:r>
      <w:r w:rsidR="00404D94">
        <w:rPr>
          <w:rFonts w:ascii="Arial" w:eastAsia="Times New Roman" w:hAnsi="Arial" w:cs="Arial"/>
          <w:sz w:val="20"/>
          <w:szCs w:val="20"/>
        </w:rPr>
        <w:t>1</w:t>
      </w:r>
      <w:r w:rsidRPr="00E50901">
        <w:rPr>
          <w:rFonts w:ascii="Arial" w:eastAsia="Times New Roman" w:hAnsi="Arial" w:cs="Arial"/>
          <w:sz w:val="20"/>
          <w:szCs w:val="20"/>
        </w:rPr>
        <w:t xml:space="preserve">)zapewnienia </w:t>
      </w:r>
      <w:r w:rsidR="00E518A9">
        <w:rPr>
          <w:rFonts w:ascii="Arial" w:eastAsia="Times New Roman" w:hAnsi="Arial" w:cs="Arial"/>
          <w:sz w:val="20"/>
          <w:szCs w:val="20"/>
        </w:rPr>
        <w:t>Z</w:t>
      </w:r>
      <w:r w:rsidRPr="00E50901">
        <w:rPr>
          <w:rFonts w:ascii="Arial" w:eastAsia="Times New Roman" w:hAnsi="Arial" w:cs="Arial"/>
          <w:sz w:val="20"/>
          <w:szCs w:val="20"/>
        </w:rPr>
        <w:t xml:space="preserve">amawiającemu oraz wszystkim osobom przez niego upoważnionym oraz pracownikom organów nadzoru budowlanego oraz Inspekcji pracy dostępu na teren budowy oraz do wszystkich miejsc, gdzie są wykonywane roboty budowlane lub gdzie przewiduje się ich wykonanie </w:t>
      </w:r>
      <w:r w:rsidR="000957B2">
        <w:rPr>
          <w:rFonts w:ascii="Arial" w:eastAsia="Times New Roman" w:hAnsi="Arial" w:cs="Arial"/>
          <w:sz w:val="20"/>
          <w:szCs w:val="20"/>
        </w:rPr>
        <w:br/>
      </w:r>
      <w:r w:rsidRPr="00E50901">
        <w:rPr>
          <w:rFonts w:ascii="Arial" w:eastAsia="Times New Roman" w:hAnsi="Arial" w:cs="Arial"/>
          <w:sz w:val="20"/>
          <w:szCs w:val="20"/>
        </w:rPr>
        <w:t>a są związane z realizacją przedmiotu umowy;</w:t>
      </w:r>
    </w:p>
    <w:p w14:paraId="066B7D2C" w14:textId="08B0A238" w:rsidR="00E50901" w:rsidRPr="00E50901" w:rsidRDefault="00E50901" w:rsidP="00E50901">
      <w:pPr>
        <w:spacing w:before="278" w:after="0" w:line="240" w:lineRule="auto"/>
        <w:jc w:val="both"/>
        <w:rPr>
          <w:rFonts w:ascii="Arial" w:eastAsia="Times New Roman" w:hAnsi="Arial" w:cs="Arial"/>
          <w:sz w:val="20"/>
          <w:szCs w:val="20"/>
        </w:rPr>
      </w:pPr>
      <w:r w:rsidRPr="00E50901">
        <w:rPr>
          <w:rFonts w:ascii="Arial" w:eastAsia="Times New Roman" w:hAnsi="Arial" w:cs="Arial"/>
          <w:sz w:val="20"/>
          <w:szCs w:val="20"/>
        </w:rPr>
        <w:t>1</w:t>
      </w:r>
      <w:r w:rsidR="00404D94">
        <w:rPr>
          <w:rFonts w:ascii="Arial" w:eastAsia="Times New Roman" w:hAnsi="Arial" w:cs="Arial"/>
          <w:sz w:val="20"/>
          <w:szCs w:val="20"/>
        </w:rPr>
        <w:t>2</w:t>
      </w:r>
      <w:r w:rsidRPr="00E50901">
        <w:rPr>
          <w:rFonts w:ascii="Arial" w:eastAsia="Times New Roman" w:hAnsi="Arial" w:cs="Arial"/>
          <w:sz w:val="20"/>
          <w:szCs w:val="20"/>
        </w:rPr>
        <w:t>)usuwania wad powstałych w trakcie wykonywania robót w terminie wyznaczonym przez Zamawiającego z uwzględnieniem możliwości technologicznych i zgodnie z zasadami sztuki budowlanej;</w:t>
      </w:r>
    </w:p>
    <w:p w14:paraId="64ADAF83" w14:textId="2907D3CD" w:rsidR="00E50901" w:rsidRPr="00E50901" w:rsidRDefault="00E50901" w:rsidP="00E50901">
      <w:pPr>
        <w:spacing w:before="278" w:after="0" w:line="240" w:lineRule="auto"/>
        <w:rPr>
          <w:rFonts w:ascii="Arial" w:eastAsia="Times New Roman" w:hAnsi="Arial" w:cs="Arial"/>
          <w:sz w:val="20"/>
          <w:szCs w:val="20"/>
        </w:rPr>
      </w:pPr>
      <w:r w:rsidRPr="00E50901">
        <w:rPr>
          <w:rFonts w:ascii="Arial" w:eastAsia="Times New Roman" w:hAnsi="Arial" w:cs="Arial"/>
          <w:sz w:val="20"/>
          <w:szCs w:val="20"/>
        </w:rPr>
        <w:t>1</w:t>
      </w:r>
      <w:r w:rsidR="00404D94">
        <w:rPr>
          <w:rFonts w:ascii="Arial" w:eastAsia="Times New Roman" w:hAnsi="Arial" w:cs="Arial"/>
          <w:sz w:val="20"/>
          <w:szCs w:val="20"/>
        </w:rPr>
        <w:t>3</w:t>
      </w:r>
      <w:r w:rsidRPr="00E50901">
        <w:rPr>
          <w:rFonts w:ascii="Arial" w:eastAsia="Times New Roman" w:hAnsi="Arial" w:cs="Arial"/>
          <w:sz w:val="20"/>
          <w:szCs w:val="20"/>
        </w:rPr>
        <w:t>) natychmiastowego zabezpieczania ewentualnych awarii;</w:t>
      </w:r>
    </w:p>
    <w:p w14:paraId="76332D12" w14:textId="5C34075B" w:rsidR="00E50901" w:rsidRPr="00E50901" w:rsidRDefault="00E50901" w:rsidP="00E50901">
      <w:pPr>
        <w:spacing w:before="278" w:after="0" w:line="240" w:lineRule="auto"/>
        <w:rPr>
          <w:rFonts w:ascii="Arial" w:eastAsia="Times New Roman" w:hAnsi="Arial" w:cs="Arial"/>
          <w:sz w:val="20"/>
          <w:szCs w:val="20"/>
        </w:rPr>
      </w:pPr>
      <w:r w:rsidRPr="00E50901">
        <w:rPr>
          <w:rFonts w:ascii="Arial" w:eastAsia="Times New Roman" w:hAnsi="Arial" w:cs="Arial"/>
          <w:sz w:val="20"/>
          <w:szCs w:val="20"/>
        </w:rPr>
        <w:t>1</w:t>
      </w:r>
      <w:r w:rsidR="00404D94">
        <w:rPr>
          <w:rFonts w:ascii="Arial" w:eastAsia="Times New Roman" w:hAnsi="Arial" w:cs="Arial"/>
          <w:sz w:val="20"/>
          <w:szCs w:val="20"/>
        </w:rPr>
        <w:t>4</w:t>
      </w:r>
      <w:r w:rsidRPr="00E50901">
        <w:rPr>
          <w:rFonts w:ascii="Arial" w:eastAsia="Times New Roman" w:hAnsi="Arial" w:cs="Arial"/>
          <w:sz w:val="20"/>
          <w:szCs w:val="20"/>
        </w:rPr>
        <w:t>) koordynacja prac realizowanych przez ewentualnych podwykonawców;</w:t>
      </w:r>
      <w:r w:rsidRPr="00E50901">
        <w:rPr>
          <w:rFonts w:ascii="Arial" w:eastAsia="Times New Roman" w:hAnsi="Arial" w:cs="Arial"/>
          <w:b/>
          <w:bCs/>
          <w:sz w:val="20"/>
          <w:szCs w:val="20"/>
        </w:rPr>
        <w:t>*</w:t>
      </w:r>
    </w:p>
    <w:p w14:paraId="24550EBE" w14:textId="578972B0" w:rsidR="00E50901" w:rsidRPr="00E50901" w:rsidRDefault="00E50901" w:rsidP="00E50901">
      <w:pPr>
        <w:spacing w:before="278" w:after="0" w:line="240" w:lineRule="auto"/>
        <w:rPr>
          <w:rFonts w:ascii="Arial" w:eastAsia="Times New Roman" w:hAnsi="Arial" w:cs="Arial"/>
          <w:sz w:val="20"/>
          <w:szCs w:val="20"/>
        </w:rPr>
      </w:pPr>
      <w:r w:rsidRPr="00E50901">
        <w:rPr>
          <w:rFonts w:ascii="Arial" w:eastAsia="Times New Roman" w:hAnsi="Arial" w:cs="Arial"/>
          <w:sz w:val="20"/>
          <w:szCs w:val="20"/>
        </w:rPr>
        <w:t>1</w:t>
      </w:r>
      <w:r w:rsidR="00404D94">
        <w:rPr>
          <w:rFonts w:ascii="Arial" w:eastAsia="Times New Roman" w:hAnsi="Arial" w:cs="Arial"/>
          <w:sz w:val="20"/>
          <w:szCs w:val="20"/>
        </w:rPr>
        <w:t>5</w:t>
      </w:r>
      <w:r w:rsidRPr="00E50901">
        <w:rPr>
          <w:rFonts w:ascii="Arial" w:eastAsia="Times New Roman" w:hAnsi="Arial" w:cs="Arial"/>
          <w:sz w:val="20"/>
          <w:szCs w:val="20"/>
        </w:rPr>
        <w:t>) zapewnienie kadry i nadzoru z wymaganymi uprawnieniami;</w:t>
      </w:r>
      <w:r w:rsidRPr="00E50901">
        <w:rPr>
          <w:rFonts w:ascii="Arial" w:eastAsia="Times New Roman" w:hAnsi="Arial" w:cs="Arial"/>
          <w:sz w:val="20"/>
          <w:szCs w:val="20"/>
        </w:rPr>
        <w:br/>
        <w:t>1</w:t>
      </w:r>
      <w:r w:rsidR="00404D94">
        <w:rPr>
          <w:rFonts w:ascii="Arial" w:eastAsia="Times New Roman" w:hAnsi="Arial" w:cs="Arial"/>
          <w:sz w:val="20"/>
          <w:szCs w:val="20"/>
        </w:rPr>
        <w:t>6</w:t>
      </w:r>
      <w:r w:rsidRPr="00E50901">
        <w:rPr>
          <w:rFonts w:ascii="Arial" w:eastAsia="Times New Roman" w:hAnsi="Arial" w:cs="Arial"/>
          <w:sz w:val="20"/>
          <w:szCs w:val="20"/>
        </w:rPr>
        <w:t>) przerwania robót na żądanie Zamawiającego oraz zabezpieczenia wykonania robót przed ich zniszczeniem.</w:t>
      </w:r>
    </w:p>
    <w:p w14:paraId="6E234498" w14:textId="77777777" w:rsidR="00E50901" w:rsidRPr="00E50901" w:rsidRDefault="00E50901" w:rsidP="00E50901">
      <w:pPr>
        <w:spacing w:before="278" w:after="0" w:line="240" w:lineRule="auto"/>
        <w:ind w:right="45"/>
        <w:rPr>
          <w:rFonts w:ascii="Arial" w:eastAsia="Times New Roman" w:hAnsi="Arial" w:cs="Arial"/>
          <w:sz w:val="20"/>
          <w:szCs w:val="20"/>
        </w:rPr>
      </w:pPr>
      <w:r w:rsidRPr="00E50901">
        <w:rPr>
          <w:rFonts w:ascii="Arial" w:eastAsia="Times New Roman" w:hAnsi="Arial" w:cs="Arial"/>
          <w:sz w:val="20"/>
          <w:szCs w:val="20"/>
        </w:rPr>
        <w:t>3. Wykonawca oświadcza, że:</w:t>
      </w:r>
    </w:p>
    <w:p w14:paraId="5A0B768D" w14:textId="77777777" w:rsidR="00E50901" w:rsidRPr="00E50901" w:rsidRDefault="00E50901" w:rsidP="00E50901">
      <w:pPr>
        <w:spacing w:before="278" w:after="0" w:line="240" w:lineRule="auto"/>
        <w:ind w:left="363" w:right="45" w:hanging="363"/>
        <w:rPr>
          <w:rFonts w:ascii="Arial" w:eastAsia="Times New Roman" w:hAnsi="Arial" w:cs="Arial"/>
          <w:sz w:val="20"/>
          <w:szCs w:val="20"/>
        </w:rPr>
      </w:pPr>
      <w:r w:rsidRPr="00E50901">
        <w:rPr>
          <w:rFonts w:ascii="Arial" w:eastAsia="Times New Roman" w:hAnsi="Arial" w:cs="Arial"/>
          <w:sz w:val="20"/>
          <w:szCs w:val="20"/>
        </w:rPr>
        <w:t xml:space="preserve">1) ponosi pełną odpowiedzialność wobec Zamawiającego za roboty i usługi wykonane przez jego podwykonawców, </w:t>
      </w:r>
      <w:r w:rsidRPr="00E50901">
        <w:rPr>
          <w:rFonts w:ascii="Arial" w:eastAsia="Times New Roman" w:hAnsi="Arial" w:cs="Arial"/>
          <w:b/>
          <w:bCs/>
          <w:sz w:val="20"/>
          <w:szCs w:val="20"/>
        </w:rPr>
        <w:t>*</w:t>
      </w:r>
    </w:p>
    <w:p w14:paraId="04CFD877" w14:textId="77777777" w:rsidR="00E50901" w:rsidRPr="00E50901" w:rsidRDefault="00E50901" w:rsidP="00E50901">
      <w:pPr>
        <w:spacing w:before="278" w:after="0" w:line="240" w:lineRule="auto"/>
        <w:ind w:left="363" w:right="45" w:hanging="363"/>
        <w:jc w:val="both"/>
        <w:rPr>
          <w:rFonts w:ascii="Arial" w:eastAsia="Times New Roman" w:hAnsi="Arial" w:cs="Arial"/>
          <w:sz w:val="20"/>
          <w:szCs w:val="20"/>
        </w:rPr>
      </w:pPr>
      <w:r w:rsidRPr="00E50901">
        <w:rPr>
          <w:rFonts w:ascii="Arial" w:eastAsia="Times New Roman" w:hAnsi="Arial" w:cs="Arial"/>
          <w:sz w:val="20"/>
          <w:szCs w:val="20"/>
        </w:rPr>
        <w:t xml:space="preserve">2) ponosi pełną odpowiedzialność wobec Zamawiającego i osób trzecich z powodu szkód </w:t>
      </w:r>
      <w:r w:rsidRPr="00E50901">
        <w:rPr>
          <w:rFonts w:ascii="Arial" w:eastAsia="Times New Roman" w:hAnsi="Arial" w:cs="Arial"/>
          <w:sz w:val="20"/>
          <w:szCs w:val="20"/>
        </w:rPr>
        <w:br/>
        <w:t>i strat związanych i wynikłych z realizacji przedmiotu umowy,</w:t>
      </w:r>
    </w:p>
    <w:p w14:paraId="34B00D85" w14:textId="4C0FD25B" w:rsidR="00E50901" w:rsidRPr="00E50901" w:rsidRDefault="00E50901" w:rsidP="00E50901">
      <w:pPr>
        <w:spacing w:before="278" w:after="0" w:line="240" w:lineRule="auto"/>
        <w:ind w:left="363" w:right="45" w:hanging="363"/>
        <w:jc w:val="both"/>
        <w:rPr>
          <w:rFonts w:ascii="Arial" w:eastAsia="Times New Roman" w:hAnsi="Arial" w:cs="Arial"/>
          <w:sz w:val="20"/>
          <w:szCs w:val="20"/>
        </w:rPr>
      </w:pPr>
      <w:r w:rsidRPr="00E50901">
        <w:rPr>
          <w:rFonts w:ascii="Arial" w:eastAsia="Times New Roman" w:hAnsi="Arial" w:cs="Arial"/>
          <w:sz w:val="20"/>
          <w:szCs w:val="20"/>
        </w:rPr>
        <w:t xml:space="preserve">3) ponosi pełną odpowiedzialność za wszelkie naruszenia praw ochronnych, a w szczególności praw </w:t>
      </w:r>
      <w:r w:rsidR="007F3A11">
        <w:rPr>
          <w:rFonts w:ascii="Arial" w:eastAsia="Times New Roman" w:hAnsi="Arial" w:cs="Arial"/>
          <w:sz w:val="20"/>
          <w:szCs w:val="20"/>
        </w:rPr>
        <w:br/>
      </w:r>
      <w:r w:rsidRPr="00E50901">
        <w:rPr>
          <w:rFonts w:ascii="Arial" w:eastAsia="Times New Roman" w:hAnsi="Arial" w:cs="Arial"/>
          <w:sz w:val="20"/>
          <w:szCs w:val="20"/>
        </w:rPr>
        <w:t xml:space="preserve">z patentów, praw autorskich i praw do wzorów użytkowych w związku z realizacją przedmiotu umowy oraz za szkody wynikłe w związku z tymi naruszeniami, </w:t>
      </w:r>
    </w:p>
    <w:p w14:paraId="61037B4F" w14:textId="77777777" w:rsidR="00E50901" w:rsidRPr="00E50901" w:rsidRDefault="00E50901" w:rsidP="00E50901">
      <w:pPr>
        <w:spacing w:before="278" w:after="0" w:line="240" w:lineRule="auto"/>
        <w:ind w:left="363" w:right="45" w:hanging="363"/>
        <w:jc w:val="both"/>
        <w:rPr>
          <w:rFonts w:ascii="Arial" w:eastAsia="Times New Roman" w:hAnsi="Arial" w:cs="Arial"/>
          <w:sz w:val="20"/>
          <w:szCs w:val="20"/>
        </w:rPr>
      </w:pPr>
      <w:r w:rsidRPr="00E50901">
        <w:rPr>
          <w:rFonts w:ascii="Arial" w:eastAsia="Times New Roman" w:hAnsi="Arial" w:cs="Arial"/>
          <w:sz w:val="20"/>
          <w:szCs w:val="20"/>
        </w:rPr>
        <w:t>4) ponosi ryzyko finansowe uszkodzenia, zniszczenia obiektu budowlanego,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 wywołanych ingerencją osób trzecich - opóźnień w wykonaniu robót jak i w usuwaniu stwierdzonych wad i usterek.</w:t>
      </w:r>
    </w:p>
    <w:p w14:paraId="5D9E774A"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 xml:space="preserve">4. Wykonawca realizując we własnym zakresie i na własny koszt dostawy urządzeń </w:t>
      </w:r>
      <w:r w:rsidRPr="00E50901">
        <w:rPr>
          <w:rFonts w:ascii="Arial" w:eastAsia="Times New Roman" w:hAnsi="Arial" w:cs="Arial"/>
          <w:sz w:val="20"/>
          <w:szCs w:val="20"/>
        </w:rPr>
        <w:br/>
        <w:t>i materiałów niezbędnych do realizacji przedmiotu umowy zapewnia, iż odpowiadają one wymogom wyrobów dopuszczonych do obrotu i stosowania w budownictwie zgodnie z art.10 ustawy Prawo Budowlane.</w:t>
      </w:r>
    </w:p>
    <w:p w14:paraId="235339CF" w14:textId="5DB8359E" w:rsidR="00E50901" w:rsidRPr="00E50901" w:rsidRDefault="00E50901" w:rsidP="00E50901">
      <w:pPr>
        <w:suppressAutoHyphens/>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 xml:space="preserve">5.Na każde żądanie Zamawiającego (Inspektora Nadzoru) Wykonawca zobowiązuje się do okazania </w:t>
      </w:r>
      <w:r w:rsidR="000957B2">
        <w:rPr>
          <w:rFonts w:ascii="Arial" w:eastAsia="Times New Roman" w:hAnsi="Arial" w:cs="Arial"/>
          <w:sz w:val="20"/>
          <w:szCs w:val="20"/>
        </w:rPr>
        <w:br/>
      </w:r>
      <w:r w:rsidRPr="00E50901">
        <w:rPr>
          <w:rFonts w:ascii="Arial" w:eastAsia="Times New Roman" w:hAnsi="Arial" w:cs="Arial"/>
          <w:sz w:val="20"/>
          <w:szCs w:val="20"/>
        </w:rPr>
        <w:t>w odniesieniu do wskazanych materiałów, urządzeń i kompletnych instalacji dane techniczne oraz certyfikat na znak bezpieczeństwa, a dla materiałów nie objętych certyfikacją deklarację zgodności lub certyfikat zgodności z Polską Normą lub aprobatą techniczną.</w:t>
      </w:r>
    </w:p>
    <w:p w14:paraId="4ADD9191" w14:textId="77777777" w:rsidR="00E50901" w:rsidRPr="00E50901" w:rsidRDefault="00E50901" w:rsidP="00E50901">
      <w:pPr>
        <w:suppressAutoHyphens/>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6. Na żądanie Zamawiającego Wykonawca zapewni potrzebne oprzyrządowanie, potencjał ludzki oraz materiały wymagane do zbadania jakości wbudowanych wyrobów budowlanych i wykonanych robót, oraz instalowanych urządzeń.</w:t>
      </w:r>
    </w:p>
    <w:p w14:paraId="31263993" w14:textId="7EEDE408"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 xml:space="preserve">7. Wykonawca zobowiązuje się prowadzić na bieżąco pomiary i badania jakości wykonywanych robót </w:t>
      </w:r>
      <w:r w:rsidR="000957B2">
        <w:rPr>
          <w:rFonts w:ascii="Arial" w:eastAsia="Times New Roman" w:hAnsi="Arial" w:cs="Arial"/>
          <w:sz w:val="20"/>
          <w:szCs w:val="20"/>
        </w:rPr>
        <w:br/>
      </w:r>
      <w:r w:rsidRPr="00E50901">
        <w:rPr>
          <w:rFonts w:ascii="Arial" w:eastAsia="Times New Roman" w:hAnsi="Arial" w:cs="Arial"/>
          <w:sz w:val="20"/>
          <w:szCs w:val="20"/>
        </w:rPr>
        <w:t>i użytych materiałów w celu udokumentowania spełnienia przez nie wymagań określonych w projektach i Polskich Normach.</w:t>
      </w:r>
    </w:p>
    <w:p w14:paraId="227B8456" w14:textId="77777777" w:rsidR="00E50901" w:rsidRPr="00E50901" w:rsidRDefault="00E50901" w:rsidP="00E50901">
      <w:pPr>
        <w:spacing w:before="278" w:after="0" w:line="240" w:lineRule="auto"/>
        <w:ind w:right="45"/>
        <w:rPr>
          <w:rFonts w:ascii="Arial" w:eastAsia="Times New Roman" w:hAnsi="Arial" w:cs="Arial"/>
          <w:sz w:val="20"/>
          <w:szCs w:val="20"/>
        </w:rPr>
      </w:pPr>
      <w:r w:rsidRPr="00E50901">
        <w:rPr>
          <w:rFonts w:ascii="Arial" w:eastAsia="Times New Roman" w:hAnsi="Arial" w:cs="Arial"/>
          <w:sz w:val="20"/>
          <w:szCs w:val="20"/>
        </w:rPr>
        <w:t>8. Wykonawca zapewni niezbędne oprzyrządowanie, sprzęt oraz personel wymagany do wykonania robót.</w:t>
      </w:r>
    </w:p>
    <w:p w14:paraId="7790991A"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lastRenderedPageBreak/>
        <w:t>9. Badania, o których mowa w ust. 7 będą realizowane przez Wykonawcę na własny koszt.</w:t>
      </w:r>
    </w:p>
    <w:p w14:paraId="014E6DB0"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10. Wykonawca ponosi koszty wykonania ekspertyz, badań, pomiarów itp. niezbędnych, a koniecznych do prawidłowego wykonania przedmiotu zamówienia, które wynikły w trakcie realizacji zadania.</w:t>
      </w:r>
    </w:p>
    <w:p w14:paraId="38D2BA80"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12. Wykonawca zobowiązuje się wykonać przedmiot umowy z zachowaniem najwyższej zawodowej staranności, zgodnie z aktualnym poziomem wiedzy technicznej i sztuki budowlanej, z wyrobów budowlanych i urządzeń własnych.</w:t>
      </w:r>
    </w:p>
    <w:p w14:paraId="074997DF" w14:textId="35547831"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 xml:space="preserve">13. Na każde żądanie Zamawiającego (inspektora nadzoru) Wykonawca obowiązany jest okazać </w:t>
      </w:r>
      <w:r w:rsidR="008624BD">
        <w:rPr>
          <w:rFonts w:ascii="Arial" w:eastAsia="Times New Roman" w:hAnsi="Arial" w:cs="Arial"/>
          <w:sz w:val="20"/>
          <w:szCs w:val="20"/>
        </w:rPr>
        <w:br/>
      </w:r>
      <w:r w:rsidRPr="00E50901">
        <w:rPr>
          <w:rFonts w:ascii="Arial" w:eastAsia="Times New Roman" w:hAnsi="Arial" w:cs="Arial"/>
          <w:sz w:val="20"/>
          <w:szCs w:val="20"/>
        </w:rPr>
        <w:t xml:space="preserve">w stosunku do wskazanych wyrobów i urządzeń dane potwierdzające spełnienie wymagań, o których mowa w ust. 4 i 5. </w:t>
      </w:r>
    </w:p>
    <w:p w14:paraId="2D53FD03"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14. Informowanie Zamawiającego (inspektora nadzoru) o terminie zakrycia robót ulegających zakryciu oraz  terminie odbioru robót zanikających w terminie i zakresie określonym w specyfikacjach technicznych. Jeżeli wykonawca nie poinformował o tych faktach inspektora nadzoru zobowiązany jest odkryć roboty lub wykonać otwory niezbędne do zbadania robót, a następnie przywrócić roboty do stanu poprzedniego na swój koszt.</w:t>
      </w:r>
    </w:p>
    <w:p w14:paraId="0A1E1C02"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15. Informowanie Zamawiającego (inspektora nadzoru) o problemach lub okolicznościach mogących wpłynąć na jakość robót lub termin zakończenia robót.</w:t>
      </w:r>
    </w:p>
    <w:p w14:paraId="402529E1" w14:textId="5AE7E63C"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 xml:space="preserve">16. Niezwłoczne informowanie </w:t>
      </w:r>
      <w:r w:rsidR="0006797D">
        <w:rPr>
          <w:rFonts w:ascii="Arial" w:eastAsia="Times New Roman" w:hAnsi="Arial" w:cs="Arial"/>
          <w:sz w:val="20"/>
          <w:szCs w:val="20"/>
        </w:rPr>
        <w:t>Z</w:t>
      </w:r>
      <w:r w:rsidRPr="00E50901">
        <w:rPr>
          <w:rFonts w:ascii="Arial" w:eastAsia="Times New Roman" w:hAnsi="Arial" w:cs="Arial"/>
          <w:sz w:val="20"/>
          <w:szCs w:val="20"/>
        </w:rPr>
        <w:t xml:space="preserve">amawiającego o zaistniałych na terenie budowy kontrolach </w:t>
      </w:r>
      <w:r w:rsidR="00060F12">
        <w:rPr>
          <w:rFonts w:ascii="Arial" w:eastAsia="Times New Roman" w:hAnsi="Arial" w:cs="Arial"/>
          <w:sz w:val="20"/>
          <w:szCs w:val="20"/>
        </w:rPr>
        <w:br/>
      </w:r>
      <w:r w:rsidRPr="00E50901">
        <w:rPr>
          <w:rFonts w:ascii="Arial" w:eastAsia="Times New Roman" w:hAnsi="Arial" w:cs="Arial"/>
          <w:sz w:val="20"/>
          <w:szCs w:val="20"/>
        </w:rPr>
        <w:t>i wypadkach.</w:t>
      </w:r>
    </w:p>
    <w:p w14:paraId="6CC47C92"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17. Zagospodarowanie terenu budowy w szczególności zorganizowanie zaplecza socjalno technicznego budowy w rozmiarach koniecznych do realizacji przedmiotu umowy.</w:t>
      </w:r>
    </w:p>
    <w:p w14:paraId="48EBD317" w14:textId="77777777" w:rsidR="00E50901" w:rsidRPr="00E50901" w:rsidRDefault="00E50901" w:rsidP="00E50901">
      <w:pPr>
        <w:spacing w:before="278" w:after="0" w:line="240" w:lineRule="auto"/>
        <w:ind w:right="45"/>
        <w:jc w:val="both"/>
        <w:rPr>
          <w:rFonts w:ascii="Arial" w:eastAsia="Times New Roman" w:hAnsi="Arial" w:cs="Arial"/>
          <w:color w:val="000000"/>
          <w:sz w:val="20"/>
          <w:szCs w:val="20"/>
        </w:rPr>
      </w:pPr>
      <w:r w:rsidRPr="00E50901">
        <w:rPr>
          <w:rFonts w:ascii="Arial" w:eastAsia="Times New Roman" w:hAnsi="Arial" w:cs="Arial"/>
          <w:sz w:val="20"/>
          <w:szCs w:val="20"/>
        </w:rPr>
        <w:t>18. Ponoszenia kosztów związanych z zużyciem wody oraz energii elektrycznej.</w:t>
      </w:r>
    </w:p>
    <w:p w14:paraId="1A0E027C" w14:textId="77777777" w:rsidR="00E50901" w:rsidRPr="00E50901" w:rsidRDefault="00E50901" w:rsidP="00E50901">
      <w:pPr>
        <w:spacing w:before="278" w:after="0" w:line="240" w:lineRule="auto"/>
        <w:ind w:right="45"/>
        <w:jc w:val="both"/>
        <w:rPr>
          <w:rFonts w:ascii="Arial" w:eastAsia="Times New Roman" w:hAnsi="Arial" w:cs="Arial"/>
          <w:color w:val="000000"/>
          <w:sz w:val="20"/>
          <w:szCs w:val="20"/>
        </w:rPr>
      </w:pPr>
      <w:r w:rsidRPr="00E50901">
        <w:rPr>
          <w:rFonts w:ascii="Arial" w:eastAsia="Times New Roman" w:hAnsi="Arial" w:cs="Arial"/>
          <w:color w:val="000000"/>
          <w:sz w:val="20"/>
          <w:szCs w:val="20"/>
        </w:rPr>
        <w:t>19.Oznaczenie terenu budowy i innych miejsc, w których mają być prowadzone  roboty podstawowe lub zabezpieczające na własny koszt.</w:t>
      </w:r>
    </w:p>
    <w:p w14:paraId="2681FC75" w14:textId="6355CBD0"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color w:val="000000"/>
          <w:sz w:val="20"/>
          <w:szCs w:val="20"/>
        </w:rPr>
        <w:t xml:space="preserve">20. Zapewnienie na własny koszt pełnej obsługi geodezyjnej w zakresie wytyczenia, pomiarów </w:t>
      </w:r>
      <w:r w:rsidR="004242E1">
        <w:rPr>
          <w:rFonts w:ascii="Arial" w:eastAsia="Times New Roman" w:hAnsi="Arial" w:cs="Arial"/>
          <w:color w:val="000000"/>
          <w:sz w:val="20"/>
          <w:szCs w:val="20"/>
        </w:rPr>
        <w:br/>
      </w:r>
      <w:r w:rsidRPr="00E50901">
        <w:rPr>
          <w:rFonts w:ascii="Arial" w:eastAsia="Times New Roman" w:hAnsi="Arial" w:cs="Arial"/>
          <w:color w:val="000000"/>
          <w:sz w:val="20"/>
          <w:szCs w:val="20"/>
        </w:rPr>
        <w:t>i wykonania geodezyjnej dokumentacji powykonawczej.</w:t>
      </w:r>
    </w:p>
    <w:p w14:paraId="63BECAD3" w14:textId="4F2DBCC2"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 xml:space="preserve">21. Opracowanie dokumentacji powykonawczej przedmiotu umowy oraz skompletowanie </w:t>
      </w:r>
      <w:r w:rsidR="009E47B6">
        <w:rPr>
          <w:rFonts w:ascii="Arial" w:eastAsia="Times New Roman" w:hAnsi="Arial" w:cs="Arial"/>
          <w:sz w:val="20"/>
          <w:szCs w:val="20"/>
        </w:rPr>
        <w:br/>
      </w:r>
      <w:r w:rsidRPr="00E50901">
        <w:rPr>
          <w:rFonts w:ascii="Arial" w:eastAsia="Times New Roman" w:hAnsi="Arial" w:cs="Arial"/>
          <w:sz w:val="20"/>
          <w:szCs w:val="20"/>
        </w:rPr>
        <w:t xml:space="preserve">i przedłożenie </w:t>
      </w:r>
      <w:r w:rsidR="00ED0C15">
        <w:rPr>
          <w:rFonts w:ascii="Arial" w:eastAsia="Times New Roman" w:hAnsi="Arial" w:cs="Arial"/>
          <w:sz w:val="20"/>
          <w:szCs w:val="20"/>
        </w:rPr>
        <w:t>Z</w:t>
      </w:r>
      <w:r w:rsidRPr="00E50901">
        <w:rPr>
          <w:rFonts w:ascii="Arial" w:eastAsia="Times New Roman" w:hAnsi="Arial" w:cs="Arial"/>
          <w:sz w:val="20"/>
          <w:szCs w:val="20"/>
        </w:rPr>
        <w:t>amawiającemu dokumentów pozwalających na ocenę prawidłowego wykonania przedmiotu umowy, a w szczególności: protokołów badań i sprawdzeń, protokołów technicznych odbiorów, dziennika budowy, niezbędnych świadectw kontroli jakości.</w:t>
      </w:r>
    </w:p>
    <w:p w14:paraId="2977F4F1" w14:textId="2004399E"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 xml:space="preserve">22. Utrzymanie ładu i porządku na terenie budowy w czasie trwania robót w należytym porządku, </w:t>
      </w:r>
      <w:r w:rsidR="002539A6">
        <w:rPr>
          <w:rFonts w:ascii="Arial" w:eastAsia="Times New Roman" w:hAnsi="Arial" w:cs="Arial"/>
          <w:sz w:val="20"/>
          <w:szCs w:val="20"/>
        </w:rPr>
        <w:br/>
      </w:r>
      <w:r w:rsidRPr="00E50901">
        <w:rPr>
          <w:rFonts w:ascii="Arial" w:eastAsia="Times New Roman" w:hAnsi="Arial" w:cs="Arial"/>
          <w:sz w:val="20"/>
          <w:szCs w:val="20"/>
        </w:rPr>
        <w:t xml:space="preserve">w stanie wolnym od przeszkód komunikacyjnych i w stanie zgodnym z przepisami bhp i ppoż, uwzględnieniem zaleceń udzielonych przez </w:t>
      </w:r>
      <w:r w:rsidR="00C702EC">
        <w:rPr>
          <w:rFonts w:ascii="Arial" w:eastAsia="Times New Roman" w:hAnsi="Arial" w:cs="Arial"/>
          <w:sz w:val="20"/>
          <w:szCs w:val="20"/>
        </w:rPr>
        <w:t>Z</w:t>
      </w:r>
      <w:r w:rsidRPr="00E50901">
        <w:rPr>
          <w:rFonts w:ascii="Arial" w:eastAsia="Times New Roman" w:hAnsi="Arial" w:cs="Arial"/>
          <w:sz w:val="20"/>
          <w:szCs w:val="20"/>
        </w:rPr>
        <w:t xml:space="preserve">amawiającego, a po zakończeniu realizacji przedmiotu umowy przed dokonaniem odbioru końcowego do uprzątnięcia ternu budowy wraz z przyległym otoczenie; usunięcie poza teren budowy wszelkich urządzeń tymczasowego zaplecza, oraz pozostawienie całego terenu czystego i nadającego się do użytkowania. W przypadku niewykonania tych obowiązków, </w:t>
      </w:r>
      <w:r w:rsidR="00C702EC">
        <w:rPr>
          <w:rFonts w:ascii="Arial" w:eastAsia="Times New Roman" w:hAnsi="Arial" w:cs="Arial"/>
          <w:sz w:val="20"/>
          <w:szCs w:val="20"/>
        </w:rPr>
        <w:t>Z</w:t>
      </w:r>
      <w:r w:rsidRPr="00E50901">
        <w:rPr>
          <w:rFonts w:ascii="Arial" w:eastAsia="Times New Roman" w:hAnsi="Arial" w:cs="Arial"/>
          <w:sz w:val="20"/>
          <w:szCs w:val="20"/>
        </w:rPr>
        <w:t xml:space="preserve">amawiający po uprzednim wyznaczeniu </w:t>
      </w:r>
      <w:r w:rsidR="00C702EC">
        <w:rPr>
          <w:rFonts w:ascii="Arial" w:eastAsia="Times New Roman" w:hAnsi="Arial" w:cs="Arial"/>
          <w:sz w:val="20"/>
          <w:szCs w:val="20"/>
        </w:rPr>
        <w:t>W</w:t>
      </w:r>
      <w:r w:rsidRPr="00E50901">
        <w:rPr>
          <w:rFonts w:ascii="Arial" w:eastAsia="Times New Roman" w:hAnsi="Arial" w:cs="Arial"/>
          <w:sz w:val="20"/>
          <w:szCs w:val="20"/>
        </w:rPr>
        <w:t xml:space="preserve">ykonawcy odpowiedniego dodatkowego terminu i jego bezskutecznym upływie może nakazać osobie trzeciej wykonanie tych czynności na koszt i ryzyko </w:t>
      </w:r>
      <w:r w:rsidR="00C702EC">
        <w:rPr>
          <w:rFonts w:ascii="Arial" w:eastAsia="Times New Roman" w:hAnsi="Arial" w:cs="Arial"/>
          <w:sz w:val="20"/>
          <w:szCs w:val="20"/>
        </w:rPr>
        <w:t>W</w:t>
      </w:r>
      <w:r w:rsidRPr="00E50901">
        <w:rPr>
          <w:rFonts w:ascii="Arial" w:eastAsia="Times New Roman" w:hAnsi="Arial" w:cs="Arial"/>
          <w:sz w:val="20"/>
          <w:szCs w:val="20"/>
        </w:rPr>
        <w:t>ykonawcy;</w:t>
      </w:r>
    </w:p>
    <w:p w14:paraId="79FC97CA"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23. Koordynacja prac realizowanych przez ewentualnych podwykonawców.</w:t>
      </w:r>
    </w:p>
    <w:p w14:paraId="6A582335" w14:textId="79B103CD"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 xml:space="preserve">24. Uzgodnienie z </w:t>
      </w:r>
      <w:r w:rsidR="00867366">
        <w:rPr>
          <w:rFonts w:ascii="Arial" w:eastAsia="Times New Roman" w:hAnsi="Arial" w:cs="Arial"/>
          <w:sz w:val="20"/>
          <w:szCs w:val="20"/>
        </w:rPr>
        <w:t>Z</w:t>
      </w:r>
      <w:r w:rsidRPr="00E50901">
        <w:rPr>
          <w:rFonts w:ascii="Arial" w:eastAsia="Times New Roman" w:hAnsi="Arial" w:cs="Arial"/>
          <w:sz w:val="20"/>
          <w:szCs w:val="20"/>
        </w:rPr>
        <w:t>amawiającym godzin wyłączenia prądu i innych mediów.</w:t>
      </w:r>
    </w:p>
    <w:p w14:paraId="524B87C9" w14:textId="777CCC14"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lastRenderedPageBreak/>
        <w:t xml:space="preserve">25. W przypadku zniszczenia lub uszkodzenia przedmiotu robót, ich części bądź majątku </w:t>
      </w:r>
      <w:r w:rsidR="00F51490">
        <w:rPr>
          <w:rFonts w:ascii="Arial" w:eastAsia="Times New Roman" w:hAnsi="Arial" w:cs="Arial"/>
          <w:sz w:val="20"/>
          <w:szCs w:val="20"/>
        </w:rPr>
        <w:t>Z</w:t>
      </w:r>
      <w:r w:rsidRPr="00E50901">
        <w:rPr>
          <w:rFonts w:ascii="Arial" w:eastAsia="Times New Roman" w:hAnsi="Arial" w:cs="Arial"/>
          <w:sz w:val="20"/>
          <w:szCs w:val="20"/>
        </w:rPr>
        <w:t>amawiającego – naprawa ich i doprowadzenia do stanu poprzedniego lub wymianie na nowy, na własny koszt.</w:t>
      </w:r>
    </w:p>
    <w:p w14:paraId="36A51A90"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26. Ustawienie kontenera na śmieci, gruz i odpady bieżące, opróżnianie tego kontenera.</w:t>
      </w:r>
    </w:p>
    <w:p w14:paraId="76F8D968"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27. Przeprowadzenie próby pracy zainstalowanych urządzeń i przeszkolenie pracowników Zamawiającego w zakresie obsługi tych urządzeń zgodnie z warunkami technicznymi odbioru.</w:t>
      </w:r>
    </w:p>
    <w:p w14:paraId="43B9557B" w14:textId="2E89C5B2"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 xml:space="preserve">28. Natychmiastowego wykonania prac w przypadku konieczności usunięcia awarii lub zapobieżenia rozprzestrzeniania się skutków tej awarii lub zagrożenia dla ludzi lub mienia powstałego w budynku </w:t>
      </w:r>
      <w:r w:rsidR="009524AD">
        <w:rPr>
          <w:rFonts w:ascii="Arial" w:eastAsia="Times New Roman" w:hAnsi="Arial" w:cs="Arial"/>
          <w:sz w:val="20"/>
          <w:szCs w:val="20"/>
        </w:rPr>
        <w:br/>
      </w:r>
      <w:r w:rsidRPr="00E50901">
        <w:rPr>
          <w:rFonts w:ascii="Arial" w:eastAsia="Times New Roman" w:hAnsi="Arial" w:cs="Arial"/>
          <w:sz w:val="20"/>
          <w:szCs w:val="20"/>
        </w:rPr>
        <w:t>w którym realizowane będą roboty odjęte niniejszą umową.</w:t>
      </w:r>
    </w:p>
    <w:p w14:paraId="38111C56" w14:textId="77777777" w:rsidR="00E50901" w:rsidRPr="00E50901" w:rsidRDefault="00E50901" w:rsidP="00E50901">
      <w:pPr>
        <w:spacing w:before="278" w:after="0" w:line="240" w:lineRule="auto"/>
        <w:ind w:right="45"/>
        <w:jc w:val="both"/>
        <w:rPr>
          <w:rFonts w:ascii="Arial" w:eastAsia="Times New Roman" w:hAnsi="Arial" w:cs="Arial"/>
          <w:sz w:val="20"/>
          <w:szCs w:val="20"/>
        </w:rPr>
      </w:pPr>
      <w:r w:rsidRPr="00E50901">
        <w:rPr>
          <w:rFonts w:ascii="Arial" w:eastAsia="Times New Roman" w:hAnsi="Arial" w:cs="Arial"/>
          <w:sz w:val="20"/>
          <w:szCs w:val="20"/>
        </w:rPr>
        <w:t>29. Likwidacji placu budowy i zaplecza własnego Wykonawcy niezwłocznie po zakończeniu prac, lecz nie później niż w terminie 7 dni od daty dokonania odbioru końcowego robót.</w:t>
      </w:r>
    </w:p>
    <w:p w14:paraId="0378E21E" w14:textId="77777777" w:rsidR="00E50901" w:rsidRPr="00E50901" w:rsidRDefault="00E50901" w:rsidP="00E50901">
      <w:pPr>
        <w:spacing w:before="278" w:after="0" w:line="240" w:lineRule="auto"/>
        <w:ind w:right="45"/>
        <w:jc w:val="both"/>
        <w:rPr>
          <w:rFonts w:ascii="Arial" w:eastAsia="Times New Roman" w:hAnsi="Arial" w:cs="Arial"/>
          <w:sz w:val="20"/>
          <w:szCs w:val="20"/>
        </w:rPr>
      </w:pPr>
    </w:p>
    <w:p w14:paraId="4F874854" w14:textId="77777777" w:rsidR="00E50901" w:rsidRPr="00E50901" w:rsidRDefault="00E50901" w:rsidP="00E50901">
      <w:pPr>
        <w:spacing w:before="278" w:after="0" w:line="360" w:lineRule="auto"/>
        <w:ind w:left="301"/>
        <w:jc w:val="center"/>
        <w:rPr>
          <w:rFonts w:ascii="Arial" w:eastAsia="Times New Roman" w:hAnsi="Arial" w:cs="Arial"/>
          <w:sz w:val="20"/>
          <w:szCs w:val="20"/>
        </w:rPr>
      </w:pPr>
      <w:r w:rsidRPr="00E50901">
        <w:rPr>
          <w:rFonts w:ascii="Arial" w:eastAsia="Times New Roman" w:hAnsi="Arial" w:cs="Arial"/>
          <w:b/>
          <w:bCs/>
          <w:sz w:val="20"/>
          <w:szCs w:val="20"/>
        </w:rPr>
        <w:t>§ 5</w:t>
      </w:r>
      <w:r w:rsidRPr="00E50901">
        <w:rPr>
          <w:rFonts w:ascii="Arial" w:eastAsia="Times New Roman" w:hAnsi="Arial" w:cs="Arial"/>
          <w:b/>
          <w:bCs/>
          <w:sz w:val="20"/>
          <w:szCs w:val="20"/>
        </w:rPr>
        <w:br/>
        <w:t>Odbiory</w:t>
      </w:r>
    </w:p>
    <w:p w14:paraId="13EE9789" w14:textId="3E89AE49"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1.Strony ustalają, że przedmiotem odbioru końcowego jest wykonanie przedmiotu zamówienia objętego niniejszą umową, określonego w § 1 ust. 1 i ust 2, potwierdzone protokołem odbioru końcowego. Podstawy odbioru nie stanowią wielkości przyjęte przez Wykonawcę w kosztorysie, o którym mowa </w:t>
      </w:r>
      <w:r w:rsidR="00926119">
        <w:rPr>
          <w:rFonts w:ascii="Arial" w:eastAsia="Times New Roman" w:hAnsi="Arial" w:cs="Arial"/>
          <w:sz w:val="20"/>
          <w:szCs w:val="20"/>
        </w:rPr>
        <w:br/>
      </w:r>
      <w:r w:rsidRPr="00E50901">
        <w:rPr>
          <w:rFonts w:ascii="Arial" w:eastAsia="Times New Roman" w:hAnsi="Arial" w:cs="Arial"/>
          <w:sz w:val="20"/>
          <w:szCs w:val="20"/>
        </w:rPr>
        <w:t xml:space="preserve">w § 4 ust. 1 pkt 2) niniejszej umowy. </w:t>
      </w:r>
    </w:p>
    <w:p w14:paraId="43380E27"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2.Odbiorom częściowym będą podlegały roboty zanikające i ulegające zakryciu, z tym że odbiór tych robót przez Zamawiającego nastąpi w terminie bezzwłocznym po zgłoszeniu przez Wykonawcę, nie dłużej niż 4 (cztery) dni robocze.</w:t>
      </w:r>
    </w:p>
    <w:p w14:paraId="5883CE86" w14:textId="0CC6A25A"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3.Zamawiający powoła specjalną komisję i dokona odbioru końcowego. Do rozpoczęcia czynności końcowego odbioru robót zamawiający przystąpi w ciągu 7 (siedmiu) dni roboczych od daty telefonicznego/ lub faksem / zgłoszenia przez </w:t>
      </w:r>
      <w:r w:rsidR="00411BAA">
        <w:rPr>
          <w:rFonts w:ascii="Arial" w:eastAsia="Times New Roman" w:hAnsi="Arial" w:cs="Arial"/>
          <w:sz w:val="20"/>
          <w:szCs w:val="20"/>
        </w:rPr>
        <w:t>W</w:t>
      </w:r>
      <w:r w:rsidRPr="00E50901">
        <w:rPr>
          <w:rFonts w:ascii="Arial" w:eastAsia="Times New Roman" w:hAnsi="Arial" w:cs="Arial"/>
          <w:sz w:val="20"/>
          <w:szCs w:val="20"/>
        </w:rPr>
        <w:t>ykonawcę o gotowości do odbioru. Zakończenie czynności odbiorowych winno nastąpić najpóźniej do 21 (dwudziestu jeden) dni, licząc od dnia rozpoczęcia.</w:t>
      </w:r>
    </w:p>
    <w:p w14:paraId="5396DB25"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4.W czynnościach odbioru końcowego powinni uczestniczyć również przedstawiciele Wykonawcy oraz jednostek, których udział nakazują odrębne przepisy.</w:t>
      </w:r>
    </w:p>
    <w:p w14:paraId="5D620CEE"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5.W dniu odbioru końcowego Wykonawca przedłoży Zamawiającemu wszystkie dokumenty pozwalające na ocenę prawidłowości wykonania przedmiotu odbioru, a w szczególności dziennik budowy, świadectwa jakości, certyfikaty oraz świadectwa wykonania prób i atesty.</w:t>
      </w:r>
    </w:p>
    <w:p w14:paraId="1596F548" w14:textId="519429BD"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6. Z czynności odbiorowych sporządza się protokół, który zawierać będzie wszystkie ustalenia </w:t>
      </w:r>
      <w:r w:rsidR="00730F51">
        <w:rPr>
          <w:rFonts w:ascii="Arial" w:eastAsia="Times New Roman" w:hAnsi="Arial" w:cs="Arial"/>
          <w:sz w:val="20"/>
          <w:szCs w:val="20"/>
        </w:rPr>
        <w:br/>
      </w:r>
      <w:r w:rsidRPr="00E50901">
        <w:rPr>
          <w:rFonts w:ascii="Arial" w:eastAsia="Times New Roman" w:hAnsi="Arial" w:cs="Arial"/>
          <w:sz w:val="20"/>
          <w:szCs w:val="20"/>
        </w:rPr>
        <w:t>i zalecenia poczynione w trakcie odbioru.</w:t>
      </w:r>
    </w:p>
    <w:p w14:paraId="5B4C976F"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7.Jeżeli odbiór nie został dokonany w ustalonych terminach z winy Zamawiającego pomimo zgłoszenia gotowości do odbioru, to Wykonawca:</w:t>
      </w:r>
    </w:p>
    <w:p w14:paraId="245A53B8"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1)nie pozostaje w zwłoce ze spełnieniem zobowiązania wynikającego z umowy;</w:t>
      </w:r>
    </w:p>
    <w:p w14:paraId="384A7DE1" w14:textId="3C121A1E"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2)ustali jednostronnie, protokolarnie stan przedmiotu odbioru przez powołaną do tego komisję. </w:t>
      </w:r>
      <w:r w:rsidR="00730F51">
        <w:rPr>
          <w:rFonts w:ascii="Arial" w:eastAsia="Times New Roman" w:hAnsi="Arial" w:cs="Arial"/>
          <w:sz w:val="20"/>
          <w:szCs w:val="20"/>
        </w:rPr>
        <w:br/>
      </w:r>
      <w:r w:rsidRPr="00E50901">
        <w:rPr>
          <w:rFonts w:ascii="Arial" w:eastAsia="Times New Roman" w:hAnsi="Arial" w:cs="Arial"/>
          <w:sz w:val="20"/>
          <w:szCs w:val="20"/>
        </w:rPr>
        <w:t>O terminie przeprowadzenia czynności odbioru Wykonawca powiadomi Zamawiającego. Protokół z tak przeprowadzonego odbioru stanowić będzie podstawę do wystawienia faktury i żądania zapłaty należnego wynagrodzenia.</w:t>
      </w:r>
    </w:p>
    <w:p w14:paraId="1CCBF7E2"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lastRenderedPageBreak/>
        <w:t>8. Z dniem protokolarnego odbioru końcowego przechodzi na Zamawiającego ryzyko utraty lub uszkodzenia zadania.</w:t>
      </w:r>
    </w:p>
    <w:p w14:paraId="57F15618"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9. Jeżeli w toku czynności odbioru zostanie stwierdzone, że przedmiot odbioru nie osiągnął gotowości do odbioru z powodu nie zakończenia robót lub jego wadliwego wykonania, to Zamawiający odmówi odbioru z winy Wykonawcy, co skutkuje uznaniem dokonanego zgłoszenia gotowości do odbioru za niebyłe.</w:t>
      </w:r>
    </w:p>
    <w:p w14:paraId="6080AB03"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10.Jeżeli w toku odbioru zostaną stwierdzone wady – zamawiającemu przysługują następujące uprawnienia:</w:t>
      </w:r>
    </w:p>
    <w:p w14:paraId="432D7931"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1) jeżeli wady kwalifikują się do usunięcia, Zamawiający może odstąpić od czynności odbiorowych do czasu ich usunięcia i wyznaczyć wykonawcy termin ich usunięcia. W tym przypadku Wykonawca obowiązany jest do zawiadomienia Zamawiającego o usunięciu wad, fakt usunięcia wad zostanie stwierdzony protokolarnie, a terminem odbioru w takich sytuacjach będzie termin usunięcia wad określony w protokole usunięcia wad.</w:t>
      </w:r>
    </w:p>
    <w:p w14:paraId="428F243E"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br/>
        <w:t>2) jeżeli wady nie kwalifikują się do usunięcia to zamawiający może:</w:t>
      </w:r>
    </w:p>
    <w:p w14:paraId="086E3764"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a)jeżeli wady umożliwiają użytkowanie obiektu zgodnie z jego przeznaczeniem obniżyć wynagrodzenie Wykonawcy odpowiednio do utraconej wartości użytkowej, estetycznej i technicznej.</w:t>
      </w:r>
    </w:p>
    <w:p w14:paraId="074FBB24"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b)jeżeli wady uniemożliwiają użytkowanie obiektu zgodnie z jego przeznaczeniem, zażądać wykonania przedmiotu umowy po raz drugi, zachowując prawo do naliczania Wykonawcy zastrzeżonych kar umownych i odszkodowań na zasadach określonych w § 9 niniejszej umowy, bądź odstąpić od umowy z winy Wykonawcy.</w:t>
      </w:r>
    </w:p>
    <w:p w14:paraId="18CB1651" w14:textId="77777777" w:rsidR="00E50901" w:rsidRPr="00E50901" w:rsidRDefault="00E50901" w:rsidP="00E50901">
      <w:pPr>
        <w:spacing w:before="278" w:after="0" w:line="102" w:lineRule="atLeast"/>
        <w:jc w:val="both"/>
        <w:rPr>
          <w:rFonts w:ascii="Arial" w:eastAsia="Times New Roman" w:hAnsi="Arial" w:cs="Arial"/>
          <w:sz w:val="20"/>
          <w:szCs w:val="20"/>
        </w:rPr>
      </w:pPr>
      <w:r w:rsidRPr="00E50901">
        <w:rPr>
          <w:rFonts w:ascii="Arial" w:eastAsia="Times New Roman" w:hAnsi="Arial" w:cs="Arial"/>
          <w:sz w:val="20"/>
          <w:szCs w:val="20"/>
        </w:rPr>
        <w:t>c)w przypadku niewykonania w ustalonym terminie przedmiotu umowy po raz drugi odstąpić od umowy z winy Wykonawcy.</w:t>
      </w:r>
    </w:p>
    <w:p w14:paraId="4223EAC8" w14:textId="77777777" w:rsidR="00E50901" w:rsidRPr="00E50901" w:rsidRDefault="00E50901" w:rsidP="00E50901">
      <w:pPr>
        <w:spacing w:before="278" w:after="0" w:line="240" w:lineRule="auto"/>
        <w:jc w:val="center"/>
        <w:rPr>
          <w:rFonts w:ascii="Arial" w:eastAsia="Times New Roman" w:hAnsi="Arial" w:cs="Arial"/>
          <w:sz w:val="20"/>
          <w:szCs w:val="20"/>
        </w:rPr>
      </w:pPr>
      <w:r w:rsidRPr="00E50901">
        <w:rPr>
          <w:rFonts w:ascii="Arial" w:eastAsia="Times New Roman" w:hAnsi="Arial" w:cs="Arial"/>
          <w:b/>
          <w:bCs/>
          <w:sz w:val="20"/>
          <w:szCs w:val="20"/>
        </w:rPr>
        <w:t>§ 6</w:t>
      </w:r>
      <w:r w:rsidRPr="00E50901">
        <w:rPr>
          <w:rFonts w:ascii="Arial" w:eastAsia="Times New Roman" w:hAnsi="Arial" w:cs="Arial"/>
          <w:b/>
          <w:bCs/>
          <w:sz w:val="20"/>
          <w:szCs w:val="20"/>
        </w:rPr>
        <w:br/>
        <w:t>Wynagrodzenie</w:t>
      </w:r>
    </w:p>
    <w:p w14:paraId="76F2CDD3" w14:textId="77777777" w:rsidR="00E50901" w:rsidRPr="00E50901" w:rsidRDefault="00E50901" w:rsidP="00E50901">
      <w:pPr>
        <w:spacing w:before="278" w:after="119" w:line="240" w:lineRule="auto"/>
        <w:jc w:val="both"/>
        <w:rPr>
          <w:rFonts w:ascii="Arial" w:eastAsia="Times New Roman" w:hAnsi="Arial" w:cs="Arial"/>
          <w:sz w:val="20"/>
          <w:szCs w:val="20"/>
        </w:rPr>
      </w:pPr>
      <w:r w:rsidRPr="00E50901">
        <w:rPr>
          <w:rFonts w:ascii="Arial" w:eastAsia="Times New Roman" w:hAnsi="Arial" w:cs="Arial"/>
          <w:sz w:val="20"/>
          <w:szCs w:val="20"/>
        </w:rPr>
        <w:t xml:space="preserve">1.Wynagrodzenie </w:t>
      </w:r>
      <w:r w:rsidRPr="00E50901">
        <w:rPr>
          <w:rFonts w:ascii="Arial" w:eastAsia="Times New Roman" w:hAnsi="Arial" w:cs="Arial"/>
          <w:b/>
          <w:sz w:val="20"/>
          <w:szCs w:val="20"/>
        </w:rPr>
        <w:t xml:space="preserve"> </w:t>
      </w:r>
      <w:r w:rsidRPr="00E50901">
        <w:rPr>
          <w:rFonts w:ascii="Arial" w:eastAsia="Times New Roman" w:hAnsi="Arial" w:cs="Arial"/>
          <w:sz w:val="20"/>
          <w:szCs w:val="20"/>
        </w:rPr>
        <w:t xml:space="preserve">za wykonanie przedmiotu umowy określa się na kwotę: </w:t>
      </w:r>
    </w:p>
    <w:p w14:paraId="5BCF0951" w14:textId="77777777" w:rsidR="00E50901" w:rsidRPr="00E50901" w:rsidRDefault="00E50901" w:rsidP="00E50901">
      <w:pPr>
        <w:spacing w:before="278" w:after="119" w:line="240" w:lineRule="auto"/>
        <w:jc w:val="both"/>
        <w:rPr>
          <w:rFonts w:ascii="Arial" w:eastAsia="Times New Roman" w:hAnsi="Arial" w:cs="Arial"/>
          <w:sz w:val="20"/>
          <w:szCs w:val="20"/>
        </w:rPr>
      </w:pPr>
      <w:r w:rsidRPr="00E50901">
        <w:rPr>
          <w:rFonts w:ascii="Arial" w:eastAsia="Times New Roman" w:hAnsi="Arial" w:cs="Arial"/>
          <w:b/>
          <w:sz w:val="20"/>
          <w:szCs w:val="20"/>
        </w:rPr>
        <w:t>brutto:</w:t>
      </w:r>
      <w:r w:rsidRPr="00E50901">
        <w:rPr>
          <w:rFonts w:ascii="Arial" w:eastAsia="Times New Roman" w:hAnsi="Arial" w:cs="Arial"/>
          <w:b/>
          <w:bCs/>
          <w:sz w:val="20"/>
          <w:szCs w:val="20"/>
        </w:rPr>
        <w:t xml:space="preserve"> </w:t>
      </w:r>
      <w:r w:rsidRPr="00E50901">
        <w:rPr>
          <w:rFonts w:ascii="Arial" w:eastAsia="Times New Roman" w:hAnsi="Arial" w:cs="Arial"/>
          <w:sz w:val="20"/>
          <w:szCs w:val="20"/>
        </w:rPr>
        <w:t xml:space="preserve">………………………… </w:t>
      </w:r>
      <w:r w:rsidRPr="00E50901">
        <w:rPr>
          <w:rFonts w:ascii="Arial" w:eastAsia="Times New Roman" w:hAnsi="Arial" w:cs="Arial"/>
          <w:b/>
          <w:bCs/>
          <w:sz w:val="20"/>
          <w:szCs w:val="20"/>
        </w:rPr>
        <w:t>PLN</w:t>
      </w:r>
    </w:p>
    <w:p w14:paraId="30A55765" w14:textId="77777777" w:rsidR="00E50901" w:rsidRPr="00E50901" w:rsidRDefault="00E50901" w:rsidP="00E50901">
      <w:pPr>
        <w:spacing w:before="278" w:after="0" w:line="240" w:lineRule="auto"/>
        <w:jc w:val="both"/>
        <w:rPr>
          <w:rFonts w:ascii="Arial" w:eastAsia="Times New Roman" w:hAnsi="Arial" w:cs="Arial"/>
          <w:b/>
          <w:sz w:val="20"/>
          <w:szCs w:val="20"/>
        </w:rPr>
      </w:pPr>
      <w:r w:rsidRPr="00E50901">
        <w:rPr>
          <w:rFonts w:ascii="Arial" w:eastAsia="Times New Roman" w:hAnsi="Arial" w:cs="Arial"/>
          <w:b/>
          <w:sz w:val="20"/>
          <w:szCs w:val="20"/>
        </w:rPr>
        <w:t>(słownie: ………………………………………………………………………………………..</w:t>
      </w:r>
    </w:p>
    <w:p w14:paraId="521697E7" w14:textId="77777777" w:rsidR="00E50901" w:rsidRPr="00E50901" w:rsidRDefault="00E50901" w:rsidP="00E50901">
      <w:pPr>
        <w:spacing w:before="278" w:after="0" w:line="240" w:lineRule="auto"/>
        <w:jc w:val="both"/>
        <w:rPr>
          <w:rFonts w:ascii="Arial" w:eastAsia="Times New Roman" w:hAnsi="Arial" w:cs="Arial"/>
          <w:sz w:val="20"/>
          <w:szCs w:val="20"/>
        </w:rPr>
      </w:pPr>
      <w:r w:rsidRPr="00E50901">
        <w:rPr>
          <w:rFonts w:ascii="Arial" w:eastAsia="Times New Roman" w:hAnsi="Arial" w:cs="Arial"/>
          <w:b/>
          <w:sz w:val="20"/>
          <w:szCs w:val="20"/>
        </w:rPr>
        <w:t>………………………………………………………………………………………… złotych)</w:t>
      </w:r>
    </w:p>
    <w:p w14:paraId="04C925C0" w14:textId="619A0B1A" w:rsidR="00612892" w:rsidRDefault="00612892"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w tym:</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2261"/>
        <w:gridCol w:w="2340"/>
        <w:gridCol w:w="1558"/>
        <w:gridCol w:w="2263"/>
      </w:tblGrid>
      <w:tr w:rsidR="003D0F99" w:rsidRPr="009B3084" w14:paraId="59360F9F" w14:textId="77777777" w:rsidTr="00156349">
        <w:tc>
          <w:tcPr>
            <w:tcW w:w="929" w:type="dxa"/>
          </w:tcPr>
          <w:p w14:paraId="172B118A"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L.p.</w:t>
            </w:r>
          </w:p>
        </w:tc>
        <w:tc>
          <w:tcPr>
            <w:tcW w:w="2261" w:type="dxa"/>
          </w:tcPr>
          <w:p w14:paraId="6A4CA84F"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Adres</w:t>
            </w:r>
          </w:p>
        </w:tc>
        <w:tc>
          <w:tcPr>
            <w:tcW w:w="2340" w:type="dxa"/>
          </w:tcPr>
          <w:p w14:paraId="19E1BBFD"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 xml:space="preserve">Instalacja c.o. </w:t>
            </w:r>
            <w:r w:rsidRPr="009B3084">
              <w:rPr>
                <w:rFonts w:ascii="Arial" w:eastAsia="Times New Roman" w:hAnsi="Arial" w:cs="Arial"/>
                <w:b/>
              </w:rPr>
              <w:br/>
              <w:t xml:space="preserve">i c.w.u., cyrkulacja </w:t>
            </w:r>
          </w:p>
        </w:tc>
        <w:tc>
          <w:tcPr>
            <w:tcW w:w="1558" w:type="dxa"/>
          </w:tcPr>
          <w:p w14:paraId="03F591DC"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VAT</w:t>
            </w:r>
          </w:p>
        </w:tc>
        <w:tc>
          <w:tcPr>
            <w:tcW w:w="2263" w:type="dxa"/>
          </w:tcPr>
          <w:p w14:paraId="7EE95A31"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 xml:space="preserve">Instalacja c.o. </w:t>
            </w:r>
            <w:r w:rsidRPr="009B3084">
              <w:rPr>
                <w:rFonts w:ascii="Arial" w:eastAsia="Times New Roman" w:hAnsi="Arial" w:cs="Arial"/>
                <w:b/>
              </w:rPr>
              <w:br/>
              <w:t xml:space="preserve">i c.w.u., cyrkulacja </w:t>
            </w:r>
          </w:p>
        </w:tc>
      </w:tr>
      <w:tr w:rsidR="003D0F99" w:rsidRPr="009B3084" w14:paraId="68A0A3BD" w14:textId="77777777" w:rsidTr="00156349">
        <w:tc>
          <w:tcPr>
            <w:tcW w:w="929" w:type="dxa"/>
          </w:tcPr>
          <w:p w14:paraId="0A02307D" w14:textId="77777777" w:rsidR="003D0F99" w:rsidRPr="009B3084" w:rsidRDefault="003D0F99" w:rsidP="005A6ED0">
            <w:pPr>
              <w:suppressAutoHyphens/>
              <w:spacing w:before="278" w:after="0" w:line="240" w:lineRule="auto"/>
              <w:jc w:val="center"/>
              <w:rPr>
                <w:rFonts w:ascii="Arial" w:eastAsia="Times New Roman" w:hAnsi="Arial" w:cs="Arial"/>
                <w:b/>
              </w:rPr>
            </w:pPr>
          </w:p>
        </w:tc>
        <w:tc>
          <w:tcPr>
            <w:tcW w:w="2261" w:type="dxa"/>
          </w:tcPr>
          <w:p w14:paraId="110AEA34" w14:textId="77777777" w:rsidR="003D0F99" w:rsidRPr="009B3084" w:rsidRDefault="003D0F99" w:rsidP="005A6ED0">
            <w:pPr>
              <w:suppressAutoHyphens/>
              <w:spacing w:before="278" w:after="0" w:line="240" w:lineRule="auto"/>
              <w:jc w:val="center"/>
              <w:rPr>
                <w:rFonts w:ascii="Arial" w:eastAsia="Times New Roman" w:hAnsi="Arial" w:cs="Arial"/>
                <w:b/>
              </w:rPr>
            </w:pPr>
          </w:p>
        </w:tc>
        <w:tc>
          <w:tcPr>
            <w:tcW w:w="2340" w:type="dxa"/>
          </w:tcPr>
          <w:p w14:paraId="6AC7889B"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netto PLN</w:t>
            </w:r>
          </w:p>
        </w:tc>
        <w:tc>
          <w:tcPr>
            <w:tcW w:w="1558" w:type="dxa"/>
          </w:tcPr>
          <w:p w14:paraId="03D09999"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VAT</w:t>
            </w:r>
          </w:p>
        </w:tc>
        <w:tc>
          <w:tcPr>
            <w:tcW w:w="2263" w:type="dxa"/>
          </w:tcPr>
          <w:p w14:paraId="74A13CA6"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brutto PLN</w:t>
            </w:r>
          </w:p>
        </w:tc>
      </w:tr>
      <w:tr w:rsidR="003D0F99" w:rsidRPr="009B3084" w14:paraId="6C673EFA" w14:textId="77777777" w:rsidTr="00156349">
        <w:tc>
          <w:tcPr>
            <w:tcW w:w="929" w:type="dxa"/>
          </w:tcPr>
          <w:p w14:paraId="75B6782D" w14:textId="77777777" w:rsidR="003D0F99" w:rsidRPr="00DA6CAB" w:rsidRDefault="003D0F99" w:rsidP="005A6ED0">
            <w:pPr>
              <w:suppressAutoHyphens/>
              <w:spacing w:before="278" w:after="0" w:line="240" w:lineRule="auto"/>
              <w:jc w:val="both"/>
              <w:rPr>
                <w:rFonts w:ascii="Arial" w:eastAsia="Times New Roman" w:hAnsi="Arial" w:cs="Arial"/>
                <w:b/>
                <w:bCs/>
              </w:rPr>
            </w:pPr>
            <w:r w:rsidRPr="00DA6CAB">
              <w:rPr>
                <w:rFonts w:ascii="Arial" w:eastAsia="Times New Roman" w:hAnsi="Arial" w:cs="Arial"/>
                <w:b/>
                <w:bCs/>
              </w:rPr>
              <w:t>1</w:t>
            </w:r>
          </w:p>
        </w:tc>
        <w:tc>
          <w:tcPr>
            <w:tcW w:w="2261" w:type="dxa"/>
          </w:tcPr>
          <w:p w14:paraId="742D537A" w14:textId="77777777" w:rsidR="003D0F99" w:rsidRPr="009B3084" w:rsidRDefault="003D0F99" w:rsidP="005A6ED0">
            <w:pPr>
              <w:suppressAutoHyphens/>
              <w:spacing w:before="278" w:after="0" w:line="240" w:lineRule="auto"/>
              <w:jc w:val="center"/>
              <w:rPr>
                <w:rFonts w:ascii="Arial" w:eastAsia="Times New Roman" w:hAnsi="Arial" w:cs="Arial"/>
              </w:rPr>
            </w:pPr>
            <w:r>
              <w:rPr>
                <w:rFonts w:ascii="Arial" w:eastAsia="Times New Roman" w:hAnsi="Arial" w:cs="Arial"/>
              </w:rPr>
              <w:t>Kościuszki 6A</w:t>
            </w:r>
            <w:r w:rsidRPr="009B3084">
              <w:rPr>
                <w:rFonts w:ascii="Arial" w:eastAsia="Times New Roman" w:hAnsi="Arial" w:cs="Arial"/>
              </w:rPr>
              <w:br/>
            </w:r>
          </w:p>
        </w:tc>
        <w:tc>
          <w:tcPr>
            <w:tcW w:w="2340" w:type="dxa"/>
          </w:tcPr>
          <w:p w14:paraId="09E8565A" w14:textId="77777777" w:rsidR="003D0F99" w:rsidRPr="009B3084" w:rsidRDefault="003D0F99" w:rsidP="005A6ED0">
            <w:pPr>
              <w:suppressAutoHyphens/>
              <w:spacing w:before="278" w:after="0" w:line="240" w:lineRule="auto"/>
              <w:jc w:val="both"/>
              <w:rPr>
                <w:rFonts w:ascii="Arial" w:eastAsia="Times New Roman" w:hAnsi="Arial" w:cs="Arial"/>
              </w:rPr>
            </w:pPr>
          </w:p>
        </w:tc>
        <w:tc>
          <w:tcPr>
            <w:tcW w:w="1558" w:type="dxa"/>
            <w:tcBorders>
              <w:bottom w:val="single" w:sz="4" w:space="0" w:color="auto"/>
            </w:tcBorders>
          </w:tcPr>
          <w:p w14:paraId="314564E2" w14:textId="77777777" w:rsidR="003D0F99" w:rsidRPr="009B3084" w:rsidRDefault="003D0F99" w:rsidP="005A6ED0">
            <w:pPr>
              <w:suppressAutoHyphens/>
              <w:spacing w:before="278" w:after="0" w:line="240" w:lineRule="auto"/>
              <w:jc w:val="center"/>
              <w:rPr>
                <w:rFonts w:ascii="Arial" w:eastAsia="Times New Roman" w:hAnsi="Arial" w:cs="Arial"/>
              </w:rPr>
            </w:pPr>
            <w:r w:rsidRPr="009B3084">
              <w:rPr>
                <w:rFonts w:ascii="Arial" w:eastAsia="Times New Roman" w:hAnsi="Arial" w:cs="Arial"/>
              </w:rPr>
              <w:t>8%</w:t>
            </w:r>
          </w:p>
        </w:tc>
        <w:tc>
          <w:tcPr>
            <w:tcW w:w="2263" w:type="dxa"/>
          </w:tcPr>
          <w:p w14:paraId="4E3BEFB1" w14:textId="77777777" w:rsidR="003D0F99" w:rsidRPr="009B3084" w:rsidRDefault="003D0F99" w:rsidP="005A6ED0">
            <w:pPr>
              <w:suppressAutoHyphens/>
              <w:spacing w:before="278" w:after="0" w:line="240" w:lineRule="auto"/>
              <w:jc w:val="both"/>
              <w:rPr>
                <w:rFonts w:ascii="Arial" w:eastAsia="Times New Roman" w:hAnsi="Arial" w:cs="Arial"/>
              </w:rPr>
            </w:pPr>
          </w:p>
        </w:tc>
      </w:tr>
      <w:tr w:rsidR="003D0F99" w:rsidRPr="009B3084" w14:paraId="53F9BF09" w14:textId="77777777" w:rsidTr="00156349">
        <w:tc>
          <w:tcPr>
            <w:tcW w:w="929" w:type="dxa"/>
          </w:tcPr>
          <w:p w14:paraId="4FE7E951" w14:textId="77777777" w:rsidR="003D0F99" w:rsidRPr="00DA6CAB" w:rsidRDefault="003D0F99" w:rsidP="005A6ED0">
            <w:pPr>
              <w:suppressAutoHyphens/>
              <w:spacing w:before="278" w:after="0" w:line="240" w:lineRule="auto"/>
              <w:jc w:val="both"/>
              <w:rPr>
                <w:rFonts w:ascii="Arial" w:eastAsia="Times New Roman" w:hAnsi="Arial" w:cs="Arial"/>
                <w:b/>
                <w:bCs/>
              </w:rPr>
            </w:pPr>
            <w:r w:rsidRPr="00DA6CAB">
              <w:rPr>
                <w:rFonts w:ascii="Arial" w:eastAsia="Times New Roman" w:hAnsi="Arial" w:cs="Arial"/>
                <w:b/>
                <w:bCs/>
              </w:rPr>
              <w:t>2</w:t>
            </w:r>
          </w:p>
        </w:tc>
        <w:tc>
          <w:tcPr>
            <w:tcW w:w="2261" w:type="dxa"/>
          </w:tcPr>
          <w:p w14:paraId="0EEEA2DE" w14:textId="77777777" w:rsidR="003D0F99" w:rsidRPr="009B3084" w:rsidRDefault="003D0F99" w:rsidP="005A6ED0">
            <w:pPr>
              <w:suppressAutoHyphens/>
              <w:spacing w:before="278" w:after="0" w:line="240" w:lineRule="auto"/>
              <w:jc w:val="center"/>
              <w:rPr>
                <w:rFonts w:ascii="Arial" w:eastAsia="Times New Roman" w:hAnsi="Arial" w:cs="Arial"/>
              </w:rPr>
            </w:pPr>
            <w:r>
              <w:rPr>
                <w:rFonts w:ascii="Arial" w:eastAsia="Times New Roman" w:hAnsi="Arial" w:cs="Arial"/>
              </w:rPr>
              <w:t>Kościuszki 8 (a+b)</w:t>
            </w:r>
            <w:r w:rsidRPr="009B3084">
              <w:rPr>
                <w:rFonts w:ascii="Arial" w:eastAsia="Times New Roman" w:hAnsi="Arial" w:cs="Arial"/>
              </w:rPr>
              <w:br/>
            </w:r>
          </w:p>
        </w:tc>
        <w:tc>
          <w:tcPr>
            <w:tcW w:w="2340" w:type="dxa"/>
          </w:tcPr>
          <w:p w14:paraId="73EADB56" w14:textId="77777777" w:rsidR="003D0F99" w:rsidRPr="009B3084" w:rsidRDefault="003D0F99" w:rsidP="005A6ED0">
            <w:pPr>
              <w:suppressAutoHyphens/>
              <w:spacing w:before="278" w:after="0" w:line="240" w:lineRule="auto"/>
              <w:jc w:val="both"/>
              <w:rPr>
                <w:rFonts w:ascii="Arial" w:eastAsia="Times New Roman" w:hAnsi="Arial" w:cs="Arial"/>
              </w:rPr>
            </w:pPr>
          </w:p>
        </w:tc>
        <w:tc>
          <w:tcPr>
            <w:tcW w:w="1558" w:type="dxa"/>
            <w:tcBorders>
              <w:tl2br w:val="single" w:sz="4" w:space="0" w:color="auto"/>
              <w:tr2bl w:val="single" w:sz="4" w:space="0" w:color="auto"/>
            </w:tcBorders>
          </w:tcPr>
          <w:p w14:paraId="13ED7765" w14:textId="7FD6D0DD" w:rsidR="003D0F99" w:rsidRPr="00557A43" w:rsidRDefault="003D0F99" w:rsidP="005A6ED0">
            <w:pPr>
              <w:suppressAutoHyphens/>
              <w:spacing w:before="278" w:after="0" w:line="240" w:lineRule="auto"/>
              <w:jc w:val="center"/>
              <w:rPr>
                <w:rFonts w:ascii="Arial" w:eastAsia="Times New Roman" w:hAnsi="Arial" w:cs="Arial"/>
              </w:rPr>
            </w:pPr>
          </w:p>
        </w:tc>
        <w:tc>
          <w:tcPr>
            <w:tcW w:w="2263" w:type="dxa"/>
          </w:tcPr>
          <w:p w14:paraId="180A08A1" w14:textId="77777777" w:rsidR="003D0F99" w:rsidRPr="009B3084" w:rsidRDefault="003D0F99" w:rsidP="005A6ED0">
            <w:pPr>
              <w:suppressAutoHyphens/>
              <w:spacing w:before="278" w:after="0" w:line="240" w:lineRule="auto"/>
              <w:jc w:val="both"/>
              <w:rPr>
                <w:rFonts w:ascii="Arial" w:eastAsia="Times New Roman" w:hAnsi="Arial" w:cs="Arial"/>
              </w:rPr>
            </w:pPr>
          </w:p>
        </w:tc>
      </w:tr>
      <w:tr w:rsidR="003D0F99" w:rsidRPr="009B3084" w14:paraId="7994D9B2" w14:textId="77777777" w:rsidTr="00156349">
        <w:tc>
          <w:tcPr>
            <w:tcW w:w="929" w:type="dxa"/>
          </w:tcPr>
          <w:p w14:paraId="2F229F1A" w14:textId="77777777" w:rsidR="003D0F99" w:rsidRPr="00DA6CAB" w:rsidRDefault="003D0F99" w:rsidP="005A6ED0">
            <w:pPr>
              <w:suppressAutoHyphens/>
              <w:spacing w:before="278" w:after="0" w:line="240" w:lineRule="auto"/>
              <w:jc w:val="both"/>
              <w:rPr>
                <w:rFonts w:ascii="Arial" w:eastAsia="Times New Roman" w:hAnsi="Arial" w:cs="Arial"/>
                <w:b/>
                <w:bCs/>
                <w:highlight w:val="yellow"/>
              </w:rPr>
            </w:pPr>
            <w:r w:rsidRPr="00DA6CAB">
              <w:rPr>
                <w:rFonts w:ascii="Arial" w:eastAsia="Times New Roman" w:hAnsi="Arial" w:cs="Arial"/>
                <w:b/>
                <w:bCs/>
                <w:highlight w:val="yellow"/>
              </w:rPr>
              <w:lastRenderedPageBreak/>
              <w:t>a</w:t>
            </w:r>
          </w:p>
        </w:tc>
        <w:tc>
          <w:tcPr>
            <w:tcW w:w="2261" w:type="dxa"/>
          </w:tcPr>
          <w:p w14:paraId="5E3E7253" w14:textId="77777777" w:rsidR="003D0F99" w:rsidRPr="009B3084" w:rsidRDefault="003D0F99" w:rsidP="005A6ED0">
            <w:pPr>
              <w:suppressAutoHyphens/>
              <w:spacing w:before="278" w:after="0" w:line="240" w:lineRule="auto"/>
              <w:jc w:val="both"/>
              <w:rPr>
                <w:rFonts w:ascii="Arial" w:eastAsia="Times New Roman" w:hAnsi="Arial" w:cs="Arial"/>
              </w:rPr>
            </w:pPr>
            <w:r>
              <w:rPr>
                <w:rFonts w:ascii="Arial" w:eastAsia="Times New Roman" w:hAnsi="Arial" w:cs="Arial"/>
              </w:rPr>
              <w:t xml:space="preserve">Roboty zewnętrzne </w:t>
            </w:r>
            <w:r w:rsidRPr="006D5ADE">
              <w:rPr>
                <w:rFonts w:ascii="Arial" w:eastAsia="Times New Roman" w:hAnsi="Arial" w:cs="Arial"/>
                <w:sz w:val="20"/>
                <w:szCs w:val="20"/>
              </w:rPr>
              <w:t>(instalacja wodociągowa)</w:t>
            </w:r>
          </w:p>
        </w:tc>
        <w:tc>
          <w:tcPr>
            <w:tcW w:w="2340" w:type="dxa"/>
          </w:tcPr>
          <w:p w14:paraId="1CB4B7BE" w14:textId="77777777" w:rsidR="003D0F99" w:rsidRPr="009B3084" w:rsidRDefault="003D0F99" w:rsidP="005A6ED0">
            <w:pPr>
              <w:suppressAutoHyphens/>
              <w:spacing w:before="278" w:after="0" w:line="240" w:lineRule="auto"/>
              <w:jc w:val="center"/>
              <w:rPr>
                <w:rFonts w:ascii="Arial" w:eastAsia="Times New Roman" w:hAnsi="Arial" w:cs="Arial"/>
              </w:rPr>
            </w:pPr>
          </w:p>
        </w:tc>
        <w:tc>
          <w:tcPr>
            <w:tcW w:w="1558" w:type="dxa"/>
          </w:tcPr>
          <w:p w14:paraId="5BF9A27A" w14:textId="77777777" w:rsidR="003D0F99" w:rsidRPr="009B3084" w:rsidRDefault="003D0F99" w:rsidP="005A6ED0">
            <w:pPr>
              <w:suppressAutoHyphens/>
              <w:spacing w:before="278" w:after="0" w:line="240" w:lineRule="auto"/>
              <w:jc w:val="center"/>
              <w:rPr>
                <w:rFonts w:ascii="Arial" w:eastAsia="Times New Roman" w:hAnsi="Arial" w:cs="Arial"/>
              </w:rPr>
            </w:pPr>
            <w:r>
              <w:rPr>
                <w:rFonts w:ascii="Arial" w:eastAsia="Times New Roman" w:hAnsi="Arial" w:cs="Arial"/>
              </w:rPr>
              <w:t>23%</w:t>
            </w:r>
          </w:p>
        </w:tc>
        <w:tc>
          <w:tcPr>
            <w:tcW w:w="2263" w:type="dxa"/>
          </w:tcPr>
          <w:p w14:paraId="12DB13D7" w14:textId="77777777" w:rsidR="003D0F99" w:rsidRPr="009B3084" w:rsidRDefault="003D0F99" w:rsidP="005A6ED0">
            <w:pPr>
              <w:suppressAutoHyphens/>
              <w:spacing w:before="278" w:after="0" w:line="240" w:lineRule="auto"/>
              <w:jc w:val="center"/>
              <w:rPr>
                <w:rFonts w:ascii="Arial" w:eastAsia="Times New Roman" w:hAnsi="Arial" w:cs="Arial"/>
              </w:rPr>
            </w:pPr>
          </w:p>
        </w:tc>
      </w:tr>
      <w:tr w:rsidR="003D0F99" w:rsidRPr="009B3084" w14:paraId="0AD8DD3C" w14:textId="77777777" w:rsidTr="00156349">
        <w:tc>
          <w:tcPr>
            <w:tcW w:w="929" w:type="dxa"/>
          </w:tcPr>
          <w:p w14:paraId="5E708383" w14:textId="77777777" w:rsidR="003D0F99" w:rsidRPr="00DA6CAB" w:rsidRDefault="003D0F99" w:rsidP="005A6ED0">
            <w:pPr>
              <w:suppressAutoHyphens/>
              <w:spacing w:before="278" w:after="0" w:line="240" w:lineRule="auto"/>
              <w:jc w:val="both"/>
              <w:rPr>
                <w:rFonts w:ascii="Arial" w:eastAsia="Times New Roman" w:hAnsi="Arial" w:cs="Arial"/>
                <w:b/>
                <w:bCs/>
                <w:highlight w:val="yellow"/>
              </w:rPr>
            </w:pPr>
            <w:r w:rsidRPr="00DA6CAB">
              <w:rPr>
                <w:rFonts w:ascii="Arial" w:eastAsia="Times New Roman" w:hAnsi="Arial" w:cs="Arial"/>
                <w:b/>
                <w:bCs/>
                <w:highlight w:val="yellow"/>
              </w:rPr>
              <w:t>b</w:t>
            </w:r>
          </w:p>
        </w:tc>
        <w:tc>
          <w:tcPr>
            <w:tcW w:w="2261" w:type="dxa"/>
          </w:tcPr>
          <w:p w14:paraId="1D72308D" w14:textId="77777777" w:rsidR="003D0F99" w:rsidRDefault="003D0F99" w:rsidP="005A6ED0">
            <w:pPr>
              <w:suppressAutoHyphens/>
              <w:spacing w:before="278" w:after="0" w:line="240" w:lineRule="auto"/>
              <w:jc w:val="both"/>
              <w:rPr>
                <w:rFonts w:ascii="Arial" w:eastAsia="Times New Roman" w:hAnsi="Arial" w:cs="Arial"/>
              </w:rPr>
            </w:pPr>
            <w:r>
              <w:rPr>
                <w:rFonts w:ascii="Arial" w:eastAsia="Times New Roman" w:hAnsi="Arial" w:cs="Arial"/>
              </w:rPr>
              <w:t>Roboty wewnętrzne</w:t>
            </w:r>
          </w:p>
        </w:tc>
        <w:tc>
          <w:tcPr>
            <w:tcW w:w="2340" w:type="dxa"/>
          </w:tcPr>
          <w:p w14:paraId="40BD63A5" w14:textId="77777777" w:rsidR="003D0F99" w:rsidRPr="009B3084" w:rsidRDefault="003D0F99" w:rsidP="005A6ED0">
            <w:pPr>
              <w:suppressAutoHyphens/>
              <w:spacing w:before="278" w:after="0" w:line="240" w:lineRule="auto"/>
              <w:jc w:val="center"/>
              <w:rPr>
                <w:rFonts w:ascii="Arial" w:eastAsia="Times New Roman" w:hAnsi="Arial" w:cs="Arial"/>
              </w:rPr>
            </w:pPr>
          </w:p>
        </w:tc>
        <w:tc>
          <w:tcPr>
            <w:tcW w:w="1558" w:type="dxa"/>
          </w:tcPr>
          <w:p w14:paraId="3CA4834A" w14:textId="77777777" w:rsidR="003D0F99" w:rsidRDefault="003D0F99" w:rsidP="005A6ED0">
            <w:pPr>
              <w:suppressAutoHyphens/>
              <w:spacing w:before="278" w:after="0" w:line="240" w:lineRule="auto"/>
              <w:jc w:val="center"/>
              <w:rPr>
                <w:rFonts w:ascii="Arial" w:eastAsia="Times New Roman" w:hAnsi="Arial" w:cs="Arial"/>
              </w:rPr>
            </w:pPr>
            <w:r>
              <w:rPr>
                <w:rFonts w:ascii="Arial" w:eastAsia="Times New Roman" w:hAnsi="Arial" w:cs="Arial"/>
              </w:rPr>
              <w:t>8%</w:t>
            </w:r>
          </w:p>
          <w:p w14:paraId="0E4D7944" w14:textId="77777777" w:rsidR="003D0F99" w:rsidRDefault="003D0F99" w:rsidP="005A6ED0">
            <w:pPr>
              <w:suppressAutoHyphens/>
              <w:spacing w:before="278" w:after="0" w:line="240" w:lineRule="auto"/>
              <w:jc w:val="center"/>
              <w:rPr>
                <w:rFonts w:ascii="Arial" w:eastAsia="Times New Roman" w:hAnsi="Arial" w:cs="Arial"/>
              </w:rPr>
            </w:pPr>
          </w:p>
        </w:tc>
        <w:tc>
          <w:tcPr>
            <w:tcW w:w="2263" w:type="dxa"/>
          </w:tcPr>
          <w:p w14:paraId="4D31CED7" w14:textId="77777777" w:rsidR="003D0F99" w:rsidRPr="009B3084" w:rsidRDefault="003D0F99" w:rsidP="005A6ED0">
            <w:pPr>
              <w:suppressAutoHyphens/>
              <w:spacing w:before="278" w:after="0" w:line="240" w:lineRule="auto"/>
              <w:jc w:val="center"/>
              <w:rPr>
                <w:rFonts w:ascii="Arial" w:eastAsia="Times New Roman" w:hAnsi="Arial" w:cs="Arial"/>
              </w:rPr>
            </w:pPr>
          </w:p>
        </w:tc>
      </w:tr>
      <w:tr w:rsidR="003D0F99" w:rsidRPr="009B3084" w14:paraId="0F98F8CB" w14:textId="77777777" w:rsidTr="00156349">
        <w:tc>
          <w:tcPr>
            <w:tcW w:w="929" w:type="dxa"/>
            <w:tcBorders>
              <w:tl2br w:val="single" w:sz="4" w:space="0" w:color="auto"/>
              <w:tr2bl w:val="single" w:sz="4" w:space="0" w:color="auto"/>
            </w:tcBorders>
          </w:tcPr>
          <w:p w14:paraId="3CABF314" w14:textId="77777777" w:rsidR="003D0F99" w:rsidRPr="009B3084" w:rsidRDefault="003D0F99" w:rsidP="005A6ED0">
            <w:pPr>
              <w:suppressAutoHyphens/>
              <w:spacing w:before="278" w:after="0" w:line="240" w:lineRule="auto"/>
              <w:jc w:val="both"/>
              <w:rPr>
                <w:rFonts w:ascii="Arial" w:eastAsia="Times New Roman" w:hAnsi="Arial" w:cs="Arial"/>
                <w:highlight w:val="yellow"/>
              </w:rPr>
            </w:pPr>
          </w:p>
        </w:tc>
        <w:tc>
          <w:tcPr>
            <w:tcW w:w="2261" w:type="dxa"/>
            <w:tcBorders>
              <w:tl2br w:val="single" w:sz="4" w:space="0" w:color="auto"/>
              <w:tr2bl w:val="single" w:sz="4" w:space="0" w:color="auto"/>
            </w:tcBorders>
          </w:tcPr>
          <w:p w14:paraId="2B992D85" w14:textId="77777777" w:rsidR="003D0F99" w:rsidRPr="009B3084" w:rsidRDefault="003D0F99" w:rsidP="005A6ED0">
            <w:pPr>
              <w:suppressAutoHyphens/>
              <w:spacing w:before="278" w:after="0" w:line="240" w:lineRule="auto"/>
              <w:jc w:val="both"/>
              <w:rPr>
                <w:rFonts w:ascii="Arial" w:eastAsia="Times New Roman" w:hAnsi="Arial" w:cs="Arial"/>
              </w:rPr>
            </w:pPr>
          </w:p>
        </w:tc>
        <w:tc>
          <w:tcPr>
            <w:tcW w:w="2340" w:type="dxa"/>
          </w:tcPr>
          <w:p w14:paraId="2E740655"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 xml:space="preserve">Węzeł cieplny </w:t>
            </w:r>
            <w:r w:rsidRPr="009B3084">
              <w:rPr>
                <w:rFonts w:ascii="Arial" w:eastAsia="Times New Roman" w:hAnsi="Arial" w:cs="Arial"/>
                <w:b/>
              </w:rPr>
              <w:br/>
              <w:t>netto PLN</w:t>
            </w:r>
          </w:p>
        </w:tc>
        <w:tc>
          <w:tcPr>
            <w:tcW w:w="1558" w:type="dxa"/>
          </w:tcPr>
          <w:p w14:paraId="3423BB81"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VAT</w:t>
            </w:r>
          </w:p>
        </w:tc>
        <w:tc>
          <w:tcPr>
            <w:tcW w:w="2263" w:type="dxa"/>
          </w:tcPr>
          <w:p w14:paraId="59DD086C" w14:textId="77777777" w:rsidR="003D0F99" w:rsidRPr="009B3084" w:rsidRDefault="003D0F99" w:rsidP="005A6ED0">
            <w:pPr>
              <w:suppressAutoHyphens/>
              <w:spacing w:before="278" w:after="0" w:line="240" w:lineRule="auto"/>
              <w:jc w:val="center"/>
              <w:rPr>
                <w:rFonts w:ascii="Arial" w:eastAsia="Times New Roman" w:hAnsi="Arial" w:cs="Arial"/>
                <w:b/>
              </w:rPr>
            </w:pPr>
            <w:r w:rsidRPr="009B3084">
              <w:rPr>
                <w:rFonts w:ascii="Arial" w:eastAsia="Times New Roman" w:hAnsi="Arial" w:cs="Arial"/>
                <w:b/>
              </w:rPr>
              <w:t>Węzeł cieplny brutto PLN</w:t>
            </w:r>
          </w:p>
        </w:tc>
      </w:tr>
      <w:tr w:rsidR="003D0F99" w:rsidRPr="009B3084" w14:paraId="5DDA5302" w14:textId="77777777" w:rsidTr="00156349">
        <w:tc>
          <w:tcPr>
            <w:tcW w:w="929" w:type="dxa"/>
          </w:tcPr>
          <w:p w14:paraId="7A8D4A40" w14:textId="77777777" w:rsidR="003D0F99" w:rsidRPr="00DA6CAB" w:rsidRDefault="003D0F99" w:rsidP="005A6ED0">
            <w:pPr>
              <w:suppressAutoHyphens/>
              <w:spacing w:before="278" w:after="0" w:line="240" w:lineRule="auto"/>
              <w:jc w:val="both"/>
              <w:rPr>
                <w:rFonts w:ascii="Arial" w:eastAsia="Times New Roman" w:hAnsi="Arial" w:cs="Arial"/>
                <w:b/>
                <w:bCs/>
              </w:rPr>
            </w:pPr>
            <w:r w:rsidRPr="00DA6CAB">
              <w:rPr>
                <w:rFonts w:ascii="Arial" w:eastAsia="Times New Roman" w:hAnsi="Arial" w:cs="Arial"/>
                <w:b/>
                <w:bCs/>
              </w:rPr>
              <w:t>3</w:t>
            </w:r>
          </w:p>
        </w:tc>
        <w:tc>
          <w:tcPr>
            <w:tcW w:w="2261" w:type="dxa"/>
            <w:tcBorders>
              <w:tl2br w:val="single" w:sz="4" w:space="0" w:color="auto"/>
              <w:tr2bl w:val="single" w:sz="4" w:space="0" w:color="auto"/>
            </w:tcBorders>
          </w:tcPr>
          <w:p w14:paraId="19667688" w14:textId="77777777" w:rsidR="003D0F99" w:rsidRPr="009B3084" w:rsidRDefault="003D0F99" w:rsidP="005A6ED0">
            <w:pPr>
              <w:suppressAutoHyphens/>
              <w:spacing w:before="278" w:after="0" w:line="240" w:lineRule="auto"/>
              <w:jc w:val="both"/>
              <w:rPr>
                <w:rFonts w:ascii="Arial" w:eastAsia="Times New Roman" w:hAnsi="Arial" w:cs="Arial"/>
              </w:rPr>
            </w:pPr>
          </w:p>
        </w:tc>
        <w:tc>
          <w:tcPr>
            <w:tcW w:w="2340" w:type="dxa"/>
          </w:tcPr>
          <w:p w14:paraId="0ADE0DDC" w14:textId="77777777" w:rsidR="003D0F99" w:rsidRPr="009B3084" w:rsidRDefault="003D0F99" w:rsidP="005A6ED0">
            <w:pPr>
              <w:suppressAutoHyphens/>
              <w:spacing w:before="278" w:after="0" w:line="240" w:lineRule="auto"/>
              <w:jc w:val="center"/>
              <w:rPr>
                <w:rFonts w:ascii="Arial" w:eastAsia="Times New Roman" w:hAnsi="Arial" w:cs="Arial"/>
              </w:rPr>
            </w:pPr>
          </w:p>
        </w:tc>
        <w:tc>
          <w:tcPr>
            <w:tcW w:w="1558" w:type="dxa"/>
            <w:tcBorders>
              <w:bottom w:val="single" w:sz="4" w:space="0" w:color="auto"/>
            </w:tcBorders>
          </w:tcPr>
          <w:p w14:paraId="03C66B38" w14:textId="77777777" w:rsidR="003D0F99" w:rsidRPr="009B3084" w:rsidRDefault="003D0F99" w:rsidP="005A6ED0">
            <w:pPr>
              <w:suppressAutoHyphens/>
              <w:spacing w:before="278" w:after="0" w:line="240" w:lineRule="auto"/>
              <w:jc w:val="center"/>
              <w:rPr>
                <w:rFonts w:ascii="Arial" w:eastAsia="Times New Roman" w:hAnsi="Arial" w:cs="Arial"/>
              </w:rPr>
            </w:pPr>
            <w:r w:rsidRPr="009B3084">
              <w:rPr>
                <w:rFonts w:ascii="Arial" w:eastAsia="Times New Roman" w:hAnsi="Arial" w:cs="Arial"/>
              </w:rPr>
              <w:t>8%</w:t>
            </w:r>
          </w:p>
        </w:tc>
        <w:tc>
          <w:tcPr>
            <w:tcW w:w="2263" w:type="dxa"/>
          </w:tcPr>
          <w:p w14:paraId="6E0C02F5" w14:textId="77777777" w:rsidR="003D0F99" w:rsidRPr="009B3084" w:rsidRDefault="003D0F99" w:rsidP="005A6ED0">
            <w:pPr>
              <w:suppressAutoHyphens/>
              <w:spacing w:before="278" w:after="0" w:line="240" w:lineRule="auto"/>
              <w:jc w:val="center"/>
              <w:rPr>
                <w:rFonts w:ascii="Arial" w:eastAsia="Times New Roman" w:hAnsi="Arial" w:cs="Arial"/>
              </w:rPr>
            </w:pPr>
          </w:p>
        </w:tc>
      </w:tr>
      <w:tr w:rsidR="003D0F99" w:rsidRPr="009B3084" w14:paraId="19C45BC7" w14:textId="77777777" w:rsidTr="00156349">
        <w:tc>
          <w:tcPr>
            <w:tcW w:w="3190" w:type="dxa"/>
            <w:gridSpan w:val="2"/>
          </w:tcPr>
          <w:p w14:paraId="1BAF640C" w14:textId="77777777" w:rsidR="003D0F99" w:rsidRPr="009B3084" w:rsidRDefault="003D0F99" w:rsidP="005A6ED0">
            <w:pPr>
              <w:suppressAutoHyphens/>
              <w:spacing w:before="278" w:after="0" w:line="240" w:lineRule="auto"/>
              <w:jc w:val="both"/>
              <w:rPr>
                <w:rFonts w:ascii="Arial" w:eastAsia="Times New Roman" w:hAnsi="Arial" w:cs="Arial"/>
                <w:b/>
              </w:rPr>
            </w:pPr>
            <w:r w:rsidRPr="009B3084">
              <w:rPr>
                <w:rFonts w:ascii="Arial" w:eastAsia="Times New Roman" w:hAnsi="Arial" w:cs="Arial"/>
                <w:b/>
              </w:rPr>
              <w:t>OGÓŁEM (</w:t>
            </w:r>
            <w:r>
              <w:rPr>
                <w:rFonts w:ascii="Arial" w:eastAsia="Times New Roman" w:hAnsi="Arial" w:cs="Arial"/>
                <w:b/>
              </w:rPr>
              <w:t>1+2+3</w:t>
            </w:r>
            <w:r w:rsidRPr="009B3084">
              <w:rPr>
                <w:rFonts w:ascii="Arial" w:eastAsia="Times New Roman" w:hAnsi="Arial" w:cs="Arial"/>
                <w:b/>
              </w:rPr>
              <w:t>)</w:t>
            </w:r>
          </w:p>
        </w:tc>
        <w:tc>
          <w:tcPr>
            <w:tcW w:w="2340" w:type="dxa"/>
            <w:tcBorders>
              <w:bottom w:val="single" w:sz="4" w:space="0" w:color="auto"/>
            </w:tcBorders>
            <w:shd w:val="clear" w:color="auto" w:fill="FFFFFF"/>
          </w:tcPr>
          <w:p w14:paraId="1CD3EAB5" w14:textId="77777777" w:rsidR="003D0F99" w:rsidRDefault="003D0F99" w:rsidP="005A6ED0">
            <w:pPr>
              <w:suppressAutoHyphens/>
              <w:spacing w:before="278" w:after="0" w:line="240" w:lineRule="auto"/>
              <w:jc w:val="center"/>
              <w:rPr>
                <w:rFonts w:ascii="Arial" w:eastAsia="Times New Roman" w:hAnsi="Arial" w:cs="Arial"/>
                <w:b/>
              </w:rPr>
            </w:pPr>
          </w:p>
          <w:p w14:paraId="329DDE8D" w14:textId="738051ED" w:rsidR="00156349" w:rsidRPr="009B3084" w:rsidRDefault="00156349" w:rsidP="005A6ED0">
            <w:pPr>
              <w:suppressAutoHyphens/>
              <w:spacing w:before="278" w:after="0" w:line="240" w:lineRule="auto"/>
              <w:jc w:val="center"/>
              <w:rPr>
                <w:rFonts w:ascii="Arial" w:eastAsia="Times New Roman" w:hAnsi="Arial" w:cs="Arial"/>
                <w:b/>
              </w:rPr>
            </w:pPr>
          </w:p>
        </w:tc>
        <w:tc>
          <w:tcPr>
            <w:tcW w:w="1558" w:type="dxa"/>
            <w:tcBorders>
              <w:bottom w:val="single" w:sz="4" w:space="0" w:color="auto"/>
              <w:tl2br w:val="single" w:sz="4" w:space="0" w:color="auto"/>
              <w:tr2bl w:val="single" w:sz="4" w:space="0" w:color="auto"/>
            </w:tcBorders>
            <w:shd w:val="clear" w:color="auto" w:fill="FFFFFF"/>
          </w:tcPr>
          <w:p w14:paraId="6D6F97EB" w14:textId="77777777" w:rsidR="003D0F99" w:rsidRPr="009B3084" w:rsidRDefault="003D0F99" w:rsidP="005A6ED0">
            <w:pPr>
              <w:suppressAutoHyphens/>
              <w:spacing w:before="278" w:after="0" w:line="240" w:lineRule="auto"/>
              <w:jc w:val="center"/>
              <w:rPr>
                <w:rFonts w:ascii="Arial" w:eastAsia="Times New Roman" w:hAnsi="Arial" w:cs="Arial"/>
                <w:b/>
              </w:rPr>
            </w:pPr>
          </w:p>
        </w:tc>
        <w:tc>
          <w:tcPr>
            <w:tcW w:w="2263" w:type="dxa"/>
            <w:tcBorders>
              <w:bottom w:val="single" w:sz="4" w:space="0" w:color="auto"/>
            </w:tcBorders>
            <w:shd w:val="clear" w:color="auto" w:fill="FFFFFF"/>
          </w:tcPr>
          <w:p w14:paraId="6D240442" w14:textId="77777777" w:rsidR="003D0F99" w:rsidRPr="009B3084" w:rsidRDefault="003D0F99" w:rsidP="005A6ED0">
            <w:pPr>
              <w:suppressAutoHyphens/>
              <w:spacing w:before="278" w:after="0" w:line="240" w:lineRule="auto"/>
              <w:jc w:val="center"/>
              <w:rPr>
                <w:rFonts w:ascii="Arial" w:eastAsia="Times New Roman" w:hAnsi="Arial" w:cs="Arial"/>
                <w:b/>
              </w:rPr>
            </w:pPr>
          </w:p>
        </w:tc>
      </w:tr>
    </w:tbl>
    <w:p w14:paraId="6DA8D31D" w14:textId="77777777" w:rsidR="004E0BBD" w:rsidRDefault="004E0BBD" w:rsidP="00E50901">
      <w:pPr>
        <w:spacing w:before="278" w:after="119" w:line="102" w:lineRule="atLeast"/>
        <w:jc w:val="both"/>
        <w:rPr>
          <w:rFonts w:ascii="Arial" w:eastAsia="Times New Roman" w:hAnsi="Arial" w:cs="Arial"/>
          <w:sz w:val="20"/>
          <w:szCs w:val="20"/>
        </w:rPr>
      </w:pPr>
    </w:p>
    <w:p w14:paraId="6C960245" w14:textId="1C8DBE45"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2.Wynagrodzenie ryczałtowe, o którym mowa w ust. 1 obejmuje koszty wszystkich robót, których wykonanie jest konieczne do realizacji zamówienia, zgodnie z dokumentacją projektową i specyfikacją techniczną wykonania  i odbioru robót budowlanych oraz wszelkie inne koszty wynikające z realizacji obowiązków Wykonawcy określonych w niniejszej umowie,  w tym także ryzyko Wykonawcy z tytułu oszacowania wszelkich kosztów związanych z realizacją przedmiotu umowy, oraz usunięcie i utylizację materiałów, ewentualną opłatę za zajęcia pasa drogowego a także oddziaływania innych czynników mających lub mogących mieć wpływ na koszty.</w:t>
      </w:r>
    </w:p>
    <w:p w14:paraId="51E1F193"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3.Wynagrodzenie, o którym mowa w ust. 1 nie podlega zmianie do końca obowiązywania umowy. Niedoszacowanie, pominięcie oraz brak rozpoznania zakresu przedmiotu umowy nie może być podstawą do żądania zmiany wynagrodzenia ryczałtowego, o którym mowa w ust. 1.</w:t>
      </w:r>
    </w:p>
    <w:p w14:paraId="11DBF42E" w14:textId="0D6DD843"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4.W przypadku zmiany przez ustawodawcę określonej w ust. 1 procentowej stawki podatku VAT, kwota brutto wynagrodzenia zostanie aneksem do niniejszej umowy odpowiednio dostosowana.</w:t>
      </w:r>
    </w:p>
    <w:p w14:paraId="3E334DF2" w14:textId="77777777" w:rsidR="00E50901" w:rsidRPr="00E50901" w:rsidRDefault="00E50901" w:rsidP="00E50901">
      <w:pPr>
        <w:spacing w:before="278" w:after="119" w:line="360" w:lineRule="auto"/>
        <w:ind w:left="363"/>
        <w:jc w:val="center"/>
        <w:rPr>
          <w:rFonts w:ascii="Arial" w:eastAsia="Times New Roman" w:hAnsi="Arial" w:cs="Arial"/>
          <w:sz w:val="20"/>
          <w:szCs w:val="20"/>
        </w:rPr>
      </w:pPr>
      <w:r w:rsidRPr="00E50901">
        <w:rPr>
          <w:rFonts w:ascii="Arial" w:eastAsia="Times New Roman" w:hAnsi="Arial" w:cs="Arial"/>
          <w:b/>
          <w:bCs/>
          <w:sz w:val="20"/>
          <w:szCs w:val="20"/>
        </w:rPr>
        <w:t>§ 7</w:t>
      </w:r>
      <w:r w:rsidRPr="00E50901">
        <w:rPr>
          <w:rFonts w:ascii="Arial" w:eastAsia="Times New Roman" w:hAnsi="Arial" w:cs="Arial"/>
          <w:b/>
          <w:bCs/>
          <w:sz w:val="20"/>
          <w:szCs w:val="20"/>
        </w:rPr>
        <w:br/>
        <w:t>Warunki płatności</w:t>
      </w:r>
    </w:p>
    <w:p w14:paraId="51421075" w14:textId="03AE9B07" w:rsid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1.Strony postanawiają, że rozliczenie za przedmiot odbioru będzie się odbywało faktur</w:t>
      </w:r>
      <w:r w:rsidR="00C03A66">
        <w:rPr>
          <w:rFonts w:ascii="Arial" w:eastAsia="Times New Roman" w:hAnsi="Arial" w:cs="Arial"/>
          <w:sz w:val="20"/>
          <w:szCs w:val="20"/>
        </w:rPr>
        <w:t>ami</w:t>
      </w:r>
      <w:r w:rsidRPr="00E50901">
        <w:rPr>
          <w:rFonts w:ascii="Arial" w:eastAsia="Times New Roman" w:hAnsi="Arial" w:cs="Arial"/>
          <w:sz w:val="20"/>
          <w:szCs w:val="20"/>
        </w:rPr>
        <w:t xml:space="preserve"> </w:t>
      </w:r>
      <w:r w:rsidR="00853274">
        <w:rPr>
          <w:rFonts w:ascii="Arial" w:eastAsia="Times New Roman" w:hAnsi="Arial" w:cs="Arial"/>
          <w:sz w:val="20"/>
          <w:szCs w:val="20"/>
        </w:rPr>
        <w:t>częściow</w:t>
      </w:r>
      <w:r w:rsidR="00C03A66">
        <w:rPr>
          <w:rFonts w:ascii="Arial" w:eastAsia="Times New Roman" w:hAnsi="Arial" w:cs="Arial"/>
          <w:sz w:val="20"/>
          <w:szCs w:val="20"/>
        </w:rPr>
        <w:t>ymi</w:t>
      </w:r>
      <w:r w:rsidR="00853274">
        <w:rPr>
          <w:rFonts w:ascii="Arial" w:eastAsia="Times New Roman" w:hAnsi="Arial" w:cs="Arial"/>
          <w:sz w:val="20"/>
          <w:szCs w:val="20"/>
        </w:rPr>
        <w:t xml:space="preserve"> </w:t>
      </w:r>
      <w:r w:rsidR="0023624E">
        <w:rPr>
          <w:rFonts w:ascii="Arial" w:eastAsia="Times New Roman" w:hAnsi="Arial" w:cs="Arial"/>
          <w:sz w:val="20"/>
          <w:szCs w:val="20"/>
        </w:rPr>
        <w:br/>
      </w:r>
      <w:r w:rsidR="00853274">
        <w:rPr>
          <w:rFonts w:ascii="Arial" w:eastAsia="Times New Roman" w:hAnsi="Arial" w:cs="Arial"/>
          <w:sz w:val="20"/>
          <w:szCs w:val="20"/>
        </w:rPr>
        <w:t xml:space="preserve">i fakturą końcową </w:t>
      </w:r>
      <w:r w:rsidRPr="00E50901">
        <w:rPr>
          <w:rFonts w:ascii="Arial" w:eastAsia="Times New Roman" w:hAnsi="Arial" w:cs="Arial"/>
          <w:sz w:val="20"/>
          <w:szCs w:val="20"/>
        </w:rPr>
        <w:t xml:space="preserve">wystawioną w </w:t>
      </w:r>
      <w:r w:rsidRPr="00E50901">
        <w:rPr>
          <w:rFonts w:ascii="Arial" w:eastAsia="Times New Roman" w:hAnsi="Arial" w:cs="Arial"/>
          <w:color w:val="000000"/>
          <w:sz w:val="20"/>
          <w:szCs w:val="20"/>
        </w:rPr>
        <w:t>oparciu o złożoną ofertę.</w:t>
      </w:r>
      <w:r w:rsidRPr="00E50901">
        <w:rPr>
          <w:rFonts w:ascii="Arial" w:eastAsia="Times New Roman" w:hAnsi="Arial" w:cs="Arial"/>
          <w:sz w:val="20"/>
          <w:szCs w:val="20"/>
        </w:rPr>
        <w:t xml:space="preserve">  Podstawę do rozliczenia stanowić będzie protokół odbioru robót podpisany przez Kierownika Budowy i Inspektora Nadzoru (-ów).</w:t>
      </w:r>
    </w:p>
    <w:p w14:paraId="5C7E11A4" w14:textId="72804D3B" w:rsidR="00C03A66" w:rsidRPr="00E50901" w:rsidRDefault="00C03A66"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Faktury częściowe będą składane w okresach miesięcznych, a ich łączna wartość w 2022 roku nie może być wyższa niż 65% wynagrodzenia określonego w § 6 ust. 1.</w:t>
      </w:r>
    </w:p>
    <w:p w14:paraId="5098686D" w14:textId="2D0764E1" w:rsidR="00853274"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2.</w:t>
      </w:r>
      <w:r w:rsidR="00853274">
        <w:rPr>
          <w:rFonts w:ascii="Arial" w:eastAsia="Times New Roman" w:hAnsi="Arial" w:cs="Arial"/>
          <w:sz w:val="20"/>
          <w:szCs w:val="20"/>
        </w:rPr>
        <w:t xml:space="preserve"> Strony</w:t>
      </w:r>
      <w:r w:rsidR="00F10A42">
        <w:rPr>
          <w:rFonts w:ascii="Arial" w:eastAsia="Times New Roman" w:hAnsi="Arial" w:cs="Arial"/>
          <w:sz w:val="20"/>
          <w:szCs w:val="20"/>
        </w:rPr>
        <w:t xml:space="preserve"> ustalają możliwość przesunięcia </w:t>
      </w:r>
      <w:r w:rsidR="00570391">
        <w:rPr>
          <w:rFonts w:ascii="Arial" w:eastAsia="Times New Roman" w:hAnsi="Arial" w:cs="Arial"/>
          <w:sz w:val="20"/>
          <w:szCs w:val="20"/>
        </w:rPr>
        <w:t xml:space="preserve">końcowego rozliczenia (częściowego) umowy w ten sposób,  ze w okresie realizacji zamówienia Zamawiający może złożyć pisemne oświadczenie, w którym wskaże Wykonawcy kwotę pozostałej części wynagrodzenia nie wyższą niż </w:t>
      </w:r>
      <w:r w:rsidR="00C03A66">
        <w:rPr>
          <w:rFonts w:ascii="Arial" w:eastAsia="Times New Roman" w:hAnsi="Arial" w:cs="Arial"/>
          <w:sz w:val="20"/>
          <w:szCs w:val="20"/>
        </w:rPr>
        <w:t>35</w:t>
      </w:r>
      <w:r w:rsidR="00570391">
        <w:rPr>
          <w:rFonts w:ascii="Arial" w:eastAsia="Times New Roman" w:hAnsi="Arial" w:cs="Arial"/>
          <w:sz w:val="20"/>
          <w:szCs w:val="20"/>
        </w:rPr>
        <w:t>% wynagrodzenia określonego w § 6 ust. 1 – do końcowego</w:t>
      </w:r>
      <w:r w:rsidR="00C41E52">
        <w:rPr>
          <w:rFonts w:ascii="Arial" w:eastAsia="Times New Roman" w:hAnsi="Arial" w:cs="Arial"/>
          <w:sz w:val="20"/>
          <w:szCs w:val="20"/>
        </w:rPr>
        <w:t xml:space="preserve"> rozliczenia w pierwszym kwartale 2023 roku.</w:t>
      </w:r>
    </w:p>
    <w:p w14:paraId="10785268" w14:textId="497F3DFC" w:rsidR="0097470A" w:rsidRDefault="0097470A"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W tym przypadku Wykonawca wystawi i złoży fakturę końcową w I kwartale 2023 roku, która zostanie rozliczona nie później niż do 31.03.2023 roku.</w:t>
      </w:r>
    </w:p>
    <w:p w14:paraId="3179D8EF" w14:textId="63C97D8B" w:rsidR="00A019B4" w:rsidRDefault="00A019B4"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lastRenderedPageBreak/>
        <w:t xml:space="preserve">Przesunięcie terminu wystawienia i złożenia faktury końcowej nie ma wpływu na terminy wynikające </w:t>
      </w:r>
      <w:r w:rsidR="00633834">
        <w:rPr>
          <w:rFonts w:ascii="Arial" w:eastAsia="Times New Roman" w:hAnsi="Arial" w:cs="Arial"/>
          <w:sz w:val="20"/>
          <w:szCs w:val="20"/>
        </w:rPr>
        <w:br/>
      </w:r>
      <w:r>
        <w:rPr>
          <w:rFonts w:ascii="Arial" w:eastAsia="Times New Roman" w:hAnsi="Arial" w:cs="Arial"/>
          <w:sz w:val="20"/>
          <w:szCs w:val="20"/>
        </w:rPr>
        <w:t>z dokonania odbioru końcowego oraz związane z tym skutki.</w:t>
      </w:r>
    </w:p>
    <w:p w14:paraId="6E7E46A5" w14:textId="4D0E8BF4" w:rsidR="00E50901" w:rsidRPr="00E50901" w:rsidRDefault="00D92E7E"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 xml:space="preserve">3. </w:t>
      </w:r>
      <w:r w:rsidR="00E50901" w:rsidRPr="00E50901">
        <w:rPr>
          <w:rFonts w:ascii="Arial" w:eastAsia="Times New Roman" w:hAnsi="Arial" w:cs="Arial"/>
          <w:sz w:val="20"/>
          <w:szCs w:val="20"/>
        </w:rPr>
        <w:t>Zamawiający zobowiązuje się zapłacić należności wynikające ze złożonej faktury w terminie  30 dni od daty wpływu faktury do zamawiającego.</w:t>
      </w:r>
    </w:p>
    <w:p w14:paraId="7D692897" w14:textId="421E3946" w:rsidR="00E50901" w:rsidRPr="00E50901" w:rsidRDefault="00D92E7E"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4</w:t>
      </w:r>
      <w:r w:rsidR="00E50901" w:rsidRPr="00E50901">
        <w:rPr>
          <w:rFonts w:ascii="Arial" w:eastAsia="Times New Roman" w:hAnsi="Arial" w:cs="Arial"/>
          <w:sz w:val="20"/>
          <w:szCs w:val="20"/>
        </w:rPr>
        <w:t>.</w:t>
      </w:r>
      <w:r w:rsidR="00E50901" w:rsidRPr="00E50901">
        <w:rPr>
          <w:rFonts w:ascii="Arial" w:eastAsia="Times New Roman" w:hAnsi="Arial" w:cs="Arial"/>
          <w:color w:val="000000"/>
          <w:sz w:val="20"/>
          <w:szCs w:val="20"/>
        </w:rPr>
        <w:t xml:space="preserve"> Do faktury</w:t>
      </w:r>
      <w:r w:rsidR="00E50901" w:rsidRPr="00E50901">
        <w:rPr>
          <w:rFonts w:ascii="Arial" w:eastAsia="Times New Roman" w:hAnsi="Arial" w:cs="Arial"/>
          <w:sz w:val="20"/>
          <w:szCs w:val="20"/>
        </w:rPr>
        <w:t xml:space="preserve"> zostanie naliczony podatek VAT w ustawowej wysokości.</w:t>
      </w:r>
    </w:p>
    <w:p w14:paraId="4647246A" w14:textId="43E232E9" w:rsidR="00E50901" w:rsidRPr="00E50901" w:rsidRDefault="00D92E7E"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5</w:t>
      </w:r>
      <w:r w:rsidR="00E50901" w:rsidRPr="00E50901">
        <w:rPr>
          <w:rFonts w:ascii="Arial" w:eastAsia="Times New Roman" w:hAnsi="Arial" w:cs="Arial"/>
          <w:sz w:val="20"/>
          <w:szCs w:val="20"/>
        </w:rPr>
        <w:t xml:space="preserve">. Do faktury musi być załączone oświadczenie podpisane przez osoby upoważnione do reprezentowania składających je podwykonawców lub dalszych podwykonawców, lub inne dowody potwierdzające brak zaległości Wykonawcy w uregulowaniu wymagalnych w danym okresie rozliczeniowym wynagrodzeń podwykonawców lub dalszych podwykonawców, wynikających </w:t>
      </w:r>
      <w:r w:rsidR="00633834">
        <w:rPr>
          <w:rFonts w:ascii="Arial" w:eastAsia="Times New Roman" w:hAnsi="Arial" w:cs="Arial"/>
          <w:sz w:val="20"/>
          <w:szCs w:val="20"/>
        </w:rPr>
        <w:br/>
      </w:r>
      <w:r w:rsidR="00E50901" w:rsidRPr="00E50901">
        <w:rPr>
          <w:rFonts w:ascii="Arial" w:eastAsia="Times New Roman" w:hAnsi="Arial" w:cs="Arial"/>
          <w:sz w:val="20"/>
          <w:szCs w:val="20"/>
        </w:rPr>
        <w:t xml:space="preserve">z zawartych przez nich i zaakceptowanych przez </w:t>
      </w:r>
      <w:r w:rsidR="00EF788A">
        <w:rPr>
          <w:rFonts w:ascii="Arial" w:eastAsia="Times New Roman" w:hAnsi="Arial" w:cs="Arial"/>
          <w:sz w:val="20"/>
          <w:szCs w:val="20"/>
        </w:rPr>
        <w:t>Z</w:t>
      </w:r>
      <w:r w:rsidR="00E50901" w:rsidRPr="00E50901">
        <w:rPr>
          <w:rFonts w:ascii="Arial" w:eastAsia="Times New Roman" w:hAnsi="Arial" w:cs="Arial"/>
          <w:sz w:val="20"/>
          <w:szCs w:val="20"/>
        </w:rPr>
        <w:t xml:space="preserve">amawiającego umów o podwykonawstwo – brak załączenia takich oświadczeń lub innych dowodów spowoduje wstrzymanie wypłaty należnego wynagrodzenia za odebrane roboty budowlane w części równej sumie kwot wynikających </w:t>
      </w:r>
      <w:r w:rsidR="00062D5E">
        <w:rPr>
          <w:rFonts w:ascii="Arial" w:eastAsia="Times New Roman" w:hAnsi="Arial" w:cs="Arial"/>
          <w:sz w:val="20"/>
          <w:szCs w:val="20"/>
        </w:rPr>
        <w:br/>
      </w:r>
      <w:r w:rsidR="00E50901" w:rsidRPr="00E50901">
        <w:rPr>
          <w:rFonts w:ascii="Arial" w:eastAsia="Times New Roman" w:hAnsi="Arial" w:cs="Arial"/>
          <w:sz w:val="20"/>
          <w:szCs w:val="20"/>
        </w:rPr>
        <w:t>z nieprzedstawionych  dowodów zapłaty. *</w:t>
      </w:r>
    </w:p>
    <w:p w14:paraId="324CBE37" w14:textId="2C59436A" w:rsidR="00E50901" w:rsidRPr="00E50901" w:rsidRDefault="00D92E7E"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6</w:t>
      </w:r>
      <w:r w:rsidR="00E50901" w:rsidRPr="00E50901">
        <w:rPr>
          <w:rFonts w:ascii="Arial" w:eastAsia="Times New Roman" w:hAnsi="Arial" w:cs="Arial"/>
          <w:sz w:val="20"/>
          <w:szCs w:val="20"/>
        </w:rPr>
        <w:t xml:space="preserve">. Jeżeli w terminie określonym w zaakceptowanej przez zamawiającego umowie o podwykonawstwo, której przedmiotem są roboty budowlane, lub przedłożonej mu umowie o podwykonawstwo, której przedmiotem są dostawy lub usługi, podwykonawca lub dalszy podwykonawca nie otrzyma należnego mu wymagalnego wynagrodzenia odpowiednio od </w:t>
      </w:r>
      <w:r>
        <w:rPr>
          <w:rFonts w:ascii="Arial" w:eastAsia="Times New Roman" w:hAnsi="Arial" w:cs="Arial"/>
          <w:sz w:val="20"/>
          <w:szCs w:val="20"/>
        </w:rPr>
        <w:t>W</w:t>
      </w:r>
      <w:r w:rsidR="00E50901" w:rsidRPr="00E50901">
        <w:rPr>
          <w:rFonts w:ascii="Arial" w:eastAsia="Times New Roman" w:hAnsi="Arial" w:cs="Arial"/>
          <w:sz w:val="20"/>
          <w:szCs w:val="20"/>
        </w:rPr>
        <w:t xml:space="preserve">ykonawcy, podwykonawcy, lub dalszego Wykonawcy, może wystąpić o dokonanie bezpośredniej wypłaty tego wynagrodzenia do Zamawiającego, składając dokumenty potwierdzające zasadność wypłaty, tj. faktury, protokoły odbioru robót. Uprawnienie do wystąpienia o bezpośrednią zapłatę wynagrodzenia dotyczy tylko należności powstałych po zaakceptowaniu przez </w:t>
      </w:r>
      <w:r w:rsidR="00B427F1">
        <w:rPr>
          <w:rFonts w:ascii="Arial" w:eastAsia="Times New Roman" w:hAnsi="Arial" w:cs="Arial"/>
          <w:sz w:val="20"/>
          <w:szCs w:val="20"/>
        </w:rPr>
        <w:t>Z</w:t>
      </w:r>
      <w:r w:rsidR="00E50901" w:rsidRPr="00E50901">
        <w:rPr>
          <w:rFonts w:ascii="Arial" w:eastAsia="Times New Roman" w:hAnsi="Arial" w:cs="Arial"/>
          <w:sz w:val="20"/>
          <w:szCs w:val="20"/>
        </w:rPr>
        <w:t>amawiającego umowy o podwykonawstwo, której przedmiotem są roboty budowlane, lub po przedłożeniu Zamawiającemu poświadczonej za zgodność z oryginałem kopii umowy o podwykonawstwo, której przedmiotem są dostawy lub usługi.*</w:t>
      </w:r>
    </w:p>
    <w:p w14:paraId="452A174D" w14:textId="64204F95" w:rsidR="00E50901" w:rsidRPr="00E50901" w:rsidRDefault="00D92E7E"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7</w:t>
      </w:r>
      <w:r w:rsidR="00E50901" w:rsidRPr="00E50901">
        <w:rPr>
          <w:rFonts w:ascii="Arial" w:eastAsia="Times New Roman" w:hAnsi="Arial" w:cs="Arial"/>
          <w:sz w:val="20"/>
          <w:szCs w:val="20"/>
        </w:rPr>
        <w:t>. Przed dokonaniem bezpośredniej zapłaty wymagalnego wynagrodzenia należnego podwykonawcy lub dalszemu podwykonawcy Zamawiający wezwie Wykonawcę do zgłoszenia pisemnych uwag dotyczących zasadności tej zapłaty w terminie nie krótszym niż 7 dni od dnia doręczenia wezwania.*</w:t>
      </w:r>
    </w:p>
    <w:p w14:paraId="7ACCBE36" w14:textId="4EF9297D" w:rsidR="00E50901" w:rsidRPr="00E50901" w:rsidRDefault="00853274"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8</w:t>
      </w:r>
      <w:r w:rsidR="00E50901" w:rsidRPr="00E50901">
        <w:rPr>
          <w:rFonts w:ascii="Arial" w:eastAsia="Times New Roman" w:hAnsi="Arial" w:cs="Arial"/>
          <w:sz w:val="20"/>
          <w:szCs w:val="20"/>
        </w:rPr>
        <w:t>. W przypadku, gdy Wykonawca zgłosi w terminie wskazanym przez Zamawiającego pisemne uwagi, o których mowa w ust.</w:t>
      </w:r>
      <w:r>
        <w:rPr>
          <w:rFonts w:ascii="Arial" w:eastAsia="Times New Roman" w:hAnsi="Arial" w:cs="Arial"/>
          <w:sz w:val="20"/>
          <w:szCs w:val="20"/>
        </w:rPr>
        <w:t>7</w:t>
      </w:r>
      <w:r w:rsidR="00E50901" w:rsidRPr="00E50901">
        <w:rPr>
          <w:rFonts w:ascii="Arial" w:eastAsia="Times New Roman" w:hAnsi="Arial" w:cs="Arial"/>
          <w:sz w:val="20"/>
          <w:szCs w:val="20"/>
        </w:rPr>
        <w:t>, Zamawiający może:</w:t>
      </w:r>
    </w:p>
    <w:p w14:paraId="1BAA0446"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a) nie dokonać bezpośredniej zapłaty wynagrodzenia podwykonawcy lub dalszemu podwykonawcy, jeżeli Wykonawca wykaże niezasadność takiej zapłaty albo;</w:t>
      </w:r>
    </w:p>
    <w:p w14:paraId="64729F35"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br/>
        <w:t>b) złożyć do depozytu sądowego kwotę potrzebną na pokrycie wynagrodzenia podwykonawcy lub dalszemu podwykonawcy w przypadku istnienia zasadniczej wątpliwości Zamawiającego co do wysokości należnej zapłaty lub podmiotu, któremu płatność się należy albo:</w:t>
      </w:r>
      <w:r w:rsidRPr="00E50901">
        <w:rPr>
          <w:rFonts w:ascii="Arial" w:eastAsia="Times New Roman" w:hAnsi="Arial" w:cs="Arial"/>
          <w:sz w:val="20"/>
          <w:szCs w:val="20"/>
        </w:rPr>
        <w:br/>
      </w:r>
    </w:p>
    <w:p w14:paraId="1C52B3C9"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c)dokonać bezpośredniej zapłaty wynagrodzenia podwykonawcy lub dalszemu podwykonawcy, jeżeli podwykonawca lub dalszy podwykonawca wykaże zasadność takiej zapłaty.*</w:t>
      </w:r>
    </w:p>
    <w:p w14:paraId="2BC7DF57" w14:textId="3C213BE9" w:rsidR="00E50901" w:rsidRPr="00E50901" w:rsidRDefault="000569B0"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9</w:t>
      </w:r>
      <w:r w:rsidR="00E50901" w:rsidRPr="00E50901">
        <w:rPr>
          <w:rFonts w:ascii="Arial" w:eastAsia="Times New Roman" w:hAnsi="Arial" w:cs="Arial"/>
          <w:sz w:val="20"/>
          <w:szCs w:val="20"/>
        </w:rPr>
        <w:t xml:space="preserve">. Zamawiający jest zobowiązany zapłacić podwykonawcy należne wynagrodzenie będące przedmiotem żądania o którym mowa w ust. </w:t>
      </w:r>
      <w:r w:rsidR="00D92E7E">
        <w:rPr>
          <w:rFonts w:ascii="Arial" w:eastAsia="Times New Roman" w:hAnsi="Arial" w:cs="Arial"/>
          <w:sz w:val="20"/>
          <w:szCs w:val="20"/>
        </w:rPr>
        <w:t>6</w:t>
      </w:r>
      <w:r w:rsidR="00E50901" w:rsidRPr="00E50901">
        <w:rPr>
          <w:rFonts w:ascii="Arial" w:eastAsia="Times New Roman" w:hAnsi="Arial" w:cs="Arial"/>
          <w:sz w:val="20"/>
          <w:szCs w:val="20"/>
        </w:rPr>
        <w:t xml:space="preserve">, jeżeli podwykonawca udokumentuje jego zasadność fakturą oraz dokumentem potwierdzającym wykonanie i odbiór robót, a Wykonawca nie złoży w trybie określonym w ust. </w:t>
      </w:r>
      <w:r w:rsidR="00D92E7E">
        <w:rPr>
          <w:rFonts w:ascii="Arial" w:eastAsia="Times New Roman" w:hAnsi="Arial" w:cs="Arial"/>
          <w:sz w:val="20"/>
          <w:szCs w:val="20"/>
        </w:rPr>
        <w:t>6</w:t>
      </w:r>
      <w:r w:rsidR="00E50901" w:rsidRPr="00E50901">
        <w:rPr>
          <w:rFonts w:ascii="Arial" w:eastAsia="Times New Roman" w:hAnsi="Arial" w:cs="Arial"/>
          <w:sz w:val="20"/>
          <w:szCs w:val="20"/>
        </w:rPr>
        <w:t xml:space="preserve"> uwag wykazujący niezasadność bezpośredniej zapłaty.*</w:t>
      </w:r>
    </w:p>
    <w:p w14:paraId="2DCFE4B9" w14:textId="468D520B" w:rsidR="00E50901" w:rsidRPr="00E50901" w:rsidRDefault="000569B0" w:rsidP="00E50901">
      <w:pPr>
        <w:spacing w:before="278" w:after="119" w:line="102" w:lineRule="atLeast"/>
        <w:jc w:val="both"/>
        <w:rPr>
          <w:rFonts w:ascii="Arial" w:eastAsia="Times New Roman" w:hAnsi="Arial" w:cs="Arial"/>
          <w:sz w:val="20"/>
          <w:szCs w:val="20"/>
        </w:rPr>
      </w:pPr>
      <w:r>
        <w:rPr>
          <w:rFonts w:ascii="Arial" w:eastAsia="Times New Roman" w:hAnsi="Arial" w:cs="Arial"/>
          <w:sz w:val="20"/>
          <w:szCs w:val="20"/>
        </w:rPr>
        <w:t>10</w:t>
      </w:r>
      <w:r w:rsidR="00E50901" w:rsidRPr="00E50901">
        <w:rPr>
          <w:rFonts w:ascii="Arial" w:eastAsia="Times New Roman" w:hAnsi="Arial" w:cs="Arial"/>
          <w:sz w:val="20"/>
          <w:szCs w:val="20"/>
        </w:rPr>
        <w:t>. Zamawiający dokona bezpośredniej zapłaty wynagrodzenia podwykonawcy lub dalszemu podwykonawcy w terminie 14 dni od upływu terminu wyznaczonego wykonawcy na zgłoszenie uwag.*</w:t>
      </w:r>
    </w:p>
    <w:p w14:paraId="1B865810" w14:textId="005436B3"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lastRenderedPageBreak/>
        <w:t>1</w:t>
      </w:r>
      <w:r w:rsidR="000569B0">
        <w:rPr>
          <w:rFonts w:ascii="Arial" w:eastAsia="Times New Roman" w:hAnsi="Arial" w:cs="Arial"/>
          <w:sz w:val="20"/>
          <w:szCs w:val="20"/>
        </w:rPr>
        <w:t>1</w:t>
      </w:r>
      <w:r w:rsidRPr="00E50901">
        <w:rPr>
          <w:rFonts w:ascii="Arial" w:eastAsia="Times New Roman" w:hAnsi="Arial" w:cs="Arial"/>
          <w:sz w:val="20"/>
          <w:szCs w:val="20"/>
        </w:rPr>
        <w:t xml:space="preserve">. W przypadku dokonania przez </w:t>
      </w:r>
      <w:r w:rsidR="0021393F">
        <w:rPr>
          <w:rFonts w:ascii="Arial" w:eastAsia="Times New Roman" w:hAnsi="Arial" w:cs="Arial"/>
          <w:sz w:val="20"/>
          <w:szCs w:val="20"/>
        </w:rPr>
        <w:t>Z</w:t>
      </w:r>
      <w:r w:rsidRPr="00E50901">
        <w:rPr>
          <w:rFonts w:ascii="Arial" w:eastAsia="Times New Roman" w:hAnsi="Arial" w:cs="Arial"/>
          <w:sz w:val="20"/>
          <w:szCs w:val="20"/>
        </w:rPr>
        <w:t>amawiającego bezpośredniej zapłaty wynagrodzenia podwykonawcy lub dalszemu podwykonawcy, Zamawiający potrąci kwotę wypłaconego wynagrodzenia z wynagrodzenia należnego Wykonawcy.*</w:t>
      </w:r>
    </w:p>
    <w:p w14:paraId="0BED22E6" w14:textId="0FEBC890"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w:t>
      </w:r>
      <w:r w:rsidR="000569B0">
        <w:rPr>
          <w:rFonts w:ascii="Arial" w:eastAsia="Times New Roman" w:hAnsi="Arial" w:cs="Arial"/>
          <w:sz w:val="20"/>
          <w:szCs w:val="20"/>
        </w:rPr>
        <w:t>2</w:t>
      </w:r>
      <w:r w:rsidRPr="00E50901">
        <w:rPr>
          <w:rFonts w:ascii="Arial" w:eastAsia="Times New Roman" w:hAnsi="Arial" w:cs="Arial"/>
          <w:sz w:val="20"/>
          <w:szCs w:val="20"/>
        </w:rPr>
        <w:t xml:space="preserve">. W przypadku złożenia do depozytu sądowego kwoty, o której mowa w ust. </w:t>
      </w:r>
      <w:r w:rsidR="000569B0">
        <w:rPr>
          <w:rFonts w:ascii="Arial" w:eastAsia="Times New Roman" w:hAnsi="Arial" w:cs="Arial"/>
          <w:sz w:val="20"/>
          <w:szCs w:val="20"/>
        </w:rPr>
        <w:t>8</w:t>
      </w:r>
      <w:r w:rsidRPr="00E50901">
        <w:rPr>
          <w:rFonts w:ascii="Arial" w:eastAsia="Times New Roman" w:hAnsi="Arial" w:cs="Arial"/>
          <w:sz w:val="20"/>
          <w:szCs w:val="20"/>
        </w:rPr>
        <w:t xml:space="preserve"> pkt b), Zamawiający obniża tę kwotę wynagrodzenia Wykonawcy przysługującego mu z tytułu realizacji przedmiotu umowy.*</w:t>
      </w:r>
    </w:p>
    <w:p w14:paraId="2360972A" w14:textId="5A6C2D79"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w:t>
      </w:r>
      <w:r w:rsidR="000569B0">
        <w:rPr>
          <w:rFonts w:ascii="Arial" w:eastAsia="Times New Roman" w:hAnsi="Arial" w:cs="Arial"/>
          <w:sz w:val="20"/>
          <w:szCs w:val="20"/>
        </w:rPr>
        <w:t>3</w:t>
      </w:r>
      <w:r w:rsidRPr="00E50901">
        <w:rPr>
          <w:rFonts w:ascii="Arial" w:eastAsia="Times New Roman" w:hAnsi="Arial" w:cs="Arial"/>
          <w:sz w:val="20"/>
          <w:szCs w:val="20"/>
        </w:rPr>
        <w:t>. Bezpośrednia zapłata wynagrodzenia podwykonawcy lub dalszemu podwykonawcy dokonana przez Zamawiającego obejmie wyłącznie należne wynagrodzenie wynikające z umowy o podwykonawstwo, bez odsetek.*</w:t>
      </w:r>
    </w:p>
    <w:p w14:paraId="4B93F648" w14:textId="7F43F75A"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w:t>
      </w:r>
      <w:r w:rsidR="000569B0">
        <w:rPr>
          <w:rFonts w:ascii="Arial" w:eastAsia="Times New Roman" w:hAnsi="Arial" w:cs="Arial"/>
          <w:sz w:val="20"/>
          <w:szCs w:val="20"/>
        </w:rPr>
        <w:t>4</w:t>
      </w:r>
      <w:r w:rsidRPr="00E50901">
        <w:rPr>
          <w:rFonts w:ascii="Arial" w:eastAsia="Times New Roman" w:hAnsi="Arial" w:cs="Arial"/>
          <w:sz w:val="20"/>
          <w:szCs w:val="20"/>
        </w:rPr>
        <w:t>. Należność Wykonawcy wynikająca ze złożonej faktury będzie przekazywana na konto wskazane przez Wykonawcę na fakturze.</w:t>
      </w:r>
    </w:p>
    <w:p w14:paraId="065C01B3" w14:textId="46EB246A" w:rsidR="00E50901" w:rsidRPr="00E50901" w:rsidRDefault="00E50901" w:rsidP="00E50901">
      <w:pPr>
        <w:spacing w:before="278" w:after="119" w:line="102" w:lineRule="atLeast"/>
        <w:rPr>
          <w:rFonts w:ascii="Arial" w:eastAsia="Times New Roman" w:hAnsi="Arial" w:cs="Arial"/>
          <w:sz w:val="20"/>
          <w:szCs w:val="20"/>
        </w:rPr>
      </w:pPr>
      <w:r w:rsidRPr="00E50901">
        <w:rPr>
          <w:rFonts w:ascii="Arial" w:eastAsia="Times New Roman" w:hAnsi="Arial" w:cs="Arial"/>
          <w:sz w:val="20"/>
          <w:szCs w:val="20"/>
        </w:rPr>
        <w:t>1</w:t>
      </w:r>
      <w:r w:rsidR="000569B0">
        <w:rPr>
          <w:rFonts w:ascii="Arial" w:eastAsia="Times New Roman" w:hAnsi="Arial" w:cs="Arial"/>
          <w:sz w:val="20"/>
          <w:szCs w:val="20"/>
        </w:rPr>
        <w:t>5</w:t>
      </w:r>
      <w:r w:rsidRPr="00E50901">
        <w:rPr>
          <w:rFonts w:ascii="Arial" w:eastAsia="Times New Roman" w:hAnsi="Arial" w:cs="Arial"/>
          <w:sz w:val="20"/>
          <w:szCs w:val="20"/>
        </w:rPr>
        <w:t>.</w:t>
      </w:r>
      <w:r w:rsidRPr="00E50901">
        <w:rPr>
          <w:rFonts w:ascii="Arial" w:eastAsia="Times New Roman" w:hAnsi="Arial" w:cs="Arial"/>
          <w:sz w:val="20"/>
          <w:szCs w:val="20"/>
          <w:u w:val="single"/>
        </w:rPr>
        <w:t>Na fakturze należy dokonywać zapisu wg poniższego wzoru</w:t>
      </w:r>
      <w:r w:rsidRPr="00E50901">
        <w:rPr>
          <w:rFonts w:ascii="Arial" w:eastAsia="Times New Roman" w:hAnsi="Arial" w:cs="Arial"/>
          <w:sz w:val="20"/>
          <w:szCs w:val="20"/>
        </w:rPr>
        <w:t>.</w:t>
      </w:r>
      <w:r w:rsidRPr="00E50901">
        <w:rPr>
          <w:rFonts w:ascii="Arial" w:eastAsia="Times New Roman" w:hAnsi="Arial" w:cs="Arial"/>
          <w:sz w:val="20"/>
          <w:szCs w:val="20"/>
        </w:rPr>
        <w:br/>
      </w:r>
      <w:r w:rsidRPr="00E50901">
        <w:rPr>
          <w:rFonts w:ascii="Arial" w:eastAsia="Times New Roman" w:hAnsi="Arial" w:cs="Arial"/>
          <w:b/>
          <w:sz w:val="20"/>
          <w:szCs w:val="20"/>
        </w:rPr>
        <w:t xml:space="preserve">Nabywca: </w:t>
      </w:r>
      <w:r w:rsidRPr="00E50901">
        <w:rPr>
          <w:rFonts w:ascii="Arial" w:eastAsia="Times New Roman" w:hAnsi="Arial" w:cs="Arial"/>
          <w:sz w:val="20"/>
          <w:szCs w:val="20"/>
        </w:rPr>
        <w:t>Miasto Kutno, Pl. Marsz. J. Piłsudskiego 18, 99-300 Kutno, NIP: 775-00-24-735</w:t>
      </w:r>
      <w:r w:rsidRPr="00E50901">
        <w:rPr>
          <w:rFonts w:ascii="Arial" w:eastAsia="Times New Roman" w:hAnsi="Arial" w:cs="Arial"/>
          <w:sz w:val="20"/>
          <w:szCs w:val="20"/>
        </w:rPr>
        <w:br/>
      </w:r>
      <w:r w:rsidRPr="00E50901">
        <w:rPr>
          <w:rFonts w:ascii="Arial" w:eastAsia="Times New Roman" w:hAnsi="Arial" w:cs="Arial"/>
          <w:b/>
          <w:sz w:val="20"/>
          <w:szCs w:val="20"/>
        </w:rPr>
        <w:t>Odbiorca:</w:t>
      </w:r>
      <w:r w:rsidRPr="00E50901">
        <w:rPr>
          <w:rFonts w:ascii="Arial" w:eastAsia="Times New Roman" w:hAnsi="Arial" w:cs="Arial"/>
          <w:sz w:val="20"/>
          <w:szCs w:val="20"/>
        </w:rPr>
        <w:t xml:space="preserve"> Zarząd Nieruchomości Miejskich, ul. Oporowska 5, 99-300 Kutno.</w:t>
      </w:r>
    </w:p>
    <w:p w14:paraId="12B9E5D4" w14:textId="21904C21" w:rsidR="00E50901" w:rsidRPr="00E50901" w:rsidRDefault="00E50901" w:rsidP="000569B0">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w:t>
      </w:r>
      <w:r w:rsidR="000569B0">
        <w:rPr>
          <w:rFonts w:ascii="Arial" w:eastAsia="Times New Roman" w:hAnsi="Arial" w:cs="Arial"/>
          <w:sz w:val="20"/>
          <w:szCs w:val="20"/>
        </w:rPr>
        <w:t>6</w:t>
      </w:r>
      <w:r w:rsidRPr="00E50901">
        <w:rPr>
          <w:rFonts w:ascii="Arial" w:eastAsia="Times New Roman" w:hAnsi="Arial" w:cs="Arial"/>
          <w:sz w:val="20"/>
          <w:szCs w:val="20"/>
        </w:rPr>
        <w:t xml:space="preserve">. Wykonawca ma prawo złożenia Zamawiającemu ustrukturyzowanych faktur elektronicznych za pośrednictwem Platformy Elektronicznego fakturowania przy zamówieniach przeprowadzanych </w:t>
      </w:r>
      <w:r w:rsidR="000569B0">
        <w:rPr>
          <w:rFonts w:ascii="Arial" w:eastAsia="Times New Roman" w:hAnsi="Arial" w:cs="Arial"/>
          <w:sz w:val="20"/>
          <w:szCs w:val="20"/>
        </w:rPr>
        <w:br/>
      </w:r>
      <w:r w:rsidRPr="00E50901">
        <w:rPr>
          <w:rFonts w:ascii="Arial" w:eastAsia="Times New Roman" w:hAnsi="Arial" w:cs="Arial"/>
          <w:sz w:val="20"/>
          <w:szCs w:val="20"/>
        </w:rPr>
        <w:t>w trybie ustawy Prawo zamówień publicznych.</w:t>
      </w:r>
    </w:p>
    <w:p w14:paraId="00B2B988" w14:textId="77777777" w:rsidR="00E50901" w:rsidRPr="00E50901" w:rsidRDefault="00E50901" w:rsidP="00E50901">
      <w:pPr>
        <w:spacing w:before="278" w:after="119" w:line="102" w:lineRule="atLeast"/>
        <w:jc w:val="both"/>
        <w:rPr>
          <w:rFonts w:ascii="Arial" w:eastAsia="Times New Roman" w:hAnsi="Arial" w:cs="Arial"/>
          <w:sz w:val="20"/>
          <w:szCs w:val="20"/>
        </w:rPr>
      </w:pPr>
    </w:p>
    <w:p w14:paraId="63843CC5" w14:textId="77777777" w:rsidR="00E50901" w:rsidRPr="00E50901" w:rsidRDefault="00E50901" w:rsidP="006743EB">
      <w:pPr>
        <w:spacing w:before="278" w:after="119" w:line="360" w:lineRule="auto"/>
        <w:ind w:left="1361"/>
        <w:jc w:val="center"/>
        <w:rPr>
          <w:rFonts w:ascii="Arial" w:eastAsia="Times New Roman" w:hAnsi="Arial" w:cs="Arial"/>
          <w:sz w:val="20"/>
          <w:szCs w:val="20"/>
        </w:rPr>
      </w:pPr>
      <w:r w:rsidRPr="00E50901">
        <w:rPr>
          <w:rFonts w:ascii="Arial" w:eastAsia="Times New Roman" w:hAnsi="Arial" w:cs="Arial"/>
          <w:b/>
          <w:bCs/>
          <w:sz w:val="20"/>
          <w:szCs w:val="20"/>
        </w:rPr>
        <w:t>§ 8</w:t>
      </w:r>
      <w:r w:rsidRPr="00E50901">
        <w:rPr>
          <w:rFonts w:ascii="Arial" w:eastAsia="Times New Roman" w:hAnsi="Arial" w:cs="Arial"/>
          <w:b/>
          <w:bCs/>
          <w:sz w:val="20"/>
          <w:szCs w:val="20"/>
        </w:rPr>
        <w:br/>
        <w:t>Nadzór</w:t>
      </w:r>
    </w:p>
    <w:p w14:paraId="631C2B68" w14:textId="58A55A94" w:rsidR="00E50901" w:rsidRPr="00E50901" w:rsidRDefault="00E50901" w:rsidP="00E50901">
      <w:pPr>
        <w:spacing w:before="278" w:after="278" w:line="360" w:lineRule="auto"/>
        <w:rPr>
          <w:rFonts w:ascii="Arial" w:eastAsia="Times New Roman" w:hAnsi="Arial" w:cs="Arial"/>
          <w:sz w:val="20"/>
          <w:szCs w:val="20"/>
        </w:rPr>
      </w:pPr>
      <w:r w:rsidRPr="00E50901">
        <w:rPr>
          <w:rFonts w:ascii="Arial" w:eastAsia="Times New Roman" w:hAnsi="Arial" w:cs="Arial"/>
          <w:sz w:val="20"/>
          <w:szCs w:val="20"/>
        </w:rPr>
        <w:t xml:space="preserve">1.Nad prawidłowym przebiegiem robót funkcję Inspektora nadzoru ze strony Zamawiającego pełnić będzie  ……………………………………………………. - inspektor nadzoru-  w specjalności </w:t>
      </w:r>
      <w:r w:rsidR="009903AD">
        <w:rPr>
          <w:rFonts w:ascii="Arial" w:eastAsia="Times New Roman" w:hAnsi="Arial" w:cs="Arial"/>
          <w:sz w:val="20"/>
          <w:szCs w:val="20"/>
        </w:rPr>
        <w:t>instalacyjnej w zakresie instalacji i urządzeń cieplnych</w:t>
      </w:r>
      <w:r w:rsidRPr="00E50901">
        <w:rPr>
          <w:rFonts w:ascii="Arial" w:eastAsia="Times New Roman" w:hAnsi="Arial" w:cs="Arial"/>
          <w:sz w:val="20"/>
          <w:szCs w:val="20"/>
        </w:rPr>
        <w:t>.</w:t>
      </w:r>
      <w:r w:rsidR="009903AD">
        <w:rPr>
          <w:rFonts w:ascii="Arial" w:eastAsia="Times New Roman" w:hAnsi="Arial" w:cs="Arial"/>
          <w:sz w:val="20"/>
          <w:szCs w:val="20"/>
        </w:rPr>
        <w:t>(…).</w:t>
      </w:r>
    </w:p>
    <w:p w14:paraId="4ABA11EB" w14:textId="77777777" w:rsidR="00E50901" w:rsidRPr="00E50901" w:rsidRDefault="00E50901" w:rsidP="00E50901">
      <w:pPr>
        <w:spacing w:before="278" w:after="278" w:line="360" w:lineRule="auto"/>
        <w:rPr>
          <w:rFonts w:ascii="Arial" w:eastAsia="Times New Roman" w:hAnsi="Arial" w:cs="Arial"/>
          <w:sz w:val="20"/>
          <w:szCs w:val="20"/>
        </w:rPr>
      </w:pPr>
      <w:r w:rsidRPr="00E50901">
        <w:rPr>
          <w:rFonts w:ascii="Arial" w:eastAsia="Times New Roman" w:hAnsi="Arial" w:cs="Arial"/>
          <w:sz w:val="20"/>
          <w:szCs w:val="20"/>
        </w:rPr>
        <w:t>O każdej zmianie Inspektora Nadzoru Zamawiający informuje Wykonawcę pisemnie.</w:t>
      </w:r>
    </w:p>
    <w:p w14:paraId="5F4E35BE" w14:textId="515A7F83" w:rsidR="00E50901" w:rsidRPr="00E50901" w:rsidRDefault="00E50901" w:rsidP="00E50901">
      <w:pPr>
        <w:spacing w:before="278" w:after="119" w:line="102" w:lineRule="atLeast"/>
        <w:rPr>
          <w:rFonts w:ascii="Arial" w:eastAsia="Times New Roman" w:hAnsi="Arial" w:cs="Arial"/>
          <w:sz w:val="20"/>
          <w:szCs w:val="20"/>
        </w:rPr>
      </w:pPr>
      <w:r w:rsidRPr="00E50901">
        <w:rPr>
          <w:rFonts w:ascii="Arial" w:eastAsia="Times New Roman" w:hAnsi="Arial" w:cs="Arial"/>
          <w:sz w:val="20"/>
          <w:szCs w:val="20"/>
        </w:rPr>
        <w:t xml:space="preserve">2.Wykonawca wyznacza kierownika </w:t>
      </w:r>
      <w:r w:rsidR="00A919EF">
        <w:rPr>
          <w:rFonts w:ascii="Arial" w:eastAsia="Times New Roman" w:hAnsi="Arial" w:cs="Arial"/>
          <w:sz w:val="20"/>
          <w:szCs w:val="20"/>
        </w:rPr>
        <w:t>budowy</w:t>
      </w:r>
      <w:r w:rsidRPr="00E50901">
        <w:rPr>
          <w:rFonts w:ascii="Arial" w:eastAsia="Times New Roman" w:hAnsi="Arial" w:cs="Arial"/>
          <w:sz w:val="20"/>
          <w:szCs w:val="20"/>
        </w:rPr>
        <w:t>, tj. osobę: ………………………………………………………………………………………..</w:t>
      </w:r>
    </w:p>
    <w:p w14:paraId="56709DE7" w14:textId="1DEDCA6A"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Ustanowiony kierownik </w:t>
      </w:r>
      <w:r w:rsidR="00840CDD">
        <w:rPr>
          <w:rFonts w:ascii="Arial" w:eastAsia="Times New Roman" w:hAnsi="Arial" w:cs="Arial"/>
          <w:sz w:val="20"/>
          <w:szCs w:val="20"/>
        </w:rPr>
        <w:t>budowy</w:t>
      </w:r>
      <w:r w:rsidRPr="00E50901">
        <w:rPr>
          <w:rFonts w:ascii="Arial" w:eastAsia="Times New Roman" w:hAnsi="Arial" w:cs="Arial"/>
          <w:sz w:val="20"/>
          <w:szCs w:val="20"/>
        </w:rPr>
        <w:t xml:space="preserve"> działa w ramach obowiązków ustanowionych w ustawie Prawo budowlane. </w:t>
      </w:r>
    </w:p>
    <w:p w14:paraId="396685A1" w14:textId="249880EE"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3.Zmiana osoby, o której mowa w ust. 2, w trakcie realizacji niniejszej umowy musi być uzasadniona przez </w:t>
      </w:r>
      <w:r w:rsidR="0021393F">
        <w:rPr>
          <w:rFonts w:ascii="Arial" w:eastAsia="Times New Roman" w:hAnsi="Arial" w:cs="Arial"/>
          <w:sz w:val="20"/>
          <w:szCs w:val="20"/>
        </w:rPr>
        <w:t>W</w:t>
      </w:r>
      <w:r w:rsidRPr="00E50901">
        <w:rPr>
          <w:rFonts w:ascii="Arial" w:eastAsia="Times New Roman" w:hAnsi="Arial" w:cs="Arial"/>
          <w:sz w:val="20"/>
          <w:szCs w:val="20"/>
        </w:rPr>
        <w:t xml:space="preserve">ykonawcę na piśmie i wymaga akceptacji </w:t>
      </w:r>
      <w:r w:rsidR="0021393F">
        <w:rPr>
          <w:rFonts w:ascii="Arial" w:eastAsia="Times New Roman" w:hAnsi="Arial" w:cs="Arial"/>
          <w:sz w:val="20"/>
          <w:szCs w:val="20"/>
        </w:rPr>
        <w:t>Z</w:t>
      </w:r>
      <w:r w:rsidRPr="00E50901">
        <w:rPr>
          <w:rFonts w:ascii="Arial" w:eastAsia="Times New Roman" w:hAnsi="Arial" w:cs="Arial"/>
          <w:sz w:val="20"/>
          <w:szCs w:val="20"/>
        </w:rPr>
        <w:t>amawiającego. Zamawiający zaakceptuje taką zmianę w terminie 7 dni od daty przedłożenia propozycji wyłącznie wtedy, gdy kwalifikacje wskazanej osoby będą spełniać warunki postawione w tym zakresie w specyfikacji istotnych warunków zamówienia.</w:t>
      </w:r>
    </w:p>
    <w:p w14:paraId="2D213BBE"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4. Zmiana, o której mowa w ust. 3 może być dokonana w następujących przypadkach:</w:t>
      </w:r>
    </w:p>
    <w:p w14:paraId="6EFDC216"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a) zaprzestanie świadczenia pracy lub usług na rzecz wykonawcy przez osobę, o której mowa w ust.2,</w:t>
      </w:r>
    </w:p>
    <w:p w14:paraId="180BAC92"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b) zgonu osoby, o której mowa w ust. 2;</w:t>
      </w:r>
    </w:p>
    <w:p w14:paraId="12E82A25" w14:textId="63D762CE"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c) choroby lub objęcie  kwarantanną/izolacją, którejkolwiek z osób, o których mowa w ust. 2;</w:t>
      </w:r>
    </w:p>
    <w:p w14:paraId="6FA57D65"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lastRenderedPageBreak/>
        <w:t>d) wykonywania przez osobę, o której mowa w ust. 2 funkcji Inspektora Nadzoru nad robotami budowlanymi będącymi przedmiotem niniejszej umowy.</w:t>
      </w:r>
    </w:p>
    <w:p w14:paraId="3AC86F1F"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5. Zaakceptowana przez zamawiającego zmiana osoby, o których mowa w ust. 2 winna zostać potwierdzona pisemnie i wymaga aneksu do niniejszej umowy. </w:t>
      </w:r>
    </w:p>
    <w:p w14:paraId="365BD39A"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6.Wykonawca oświadcza, że osoba która go reprezentuje posiada wymagane przygotowanie zawodowe i kwalifikacje do kierowania robotami budowlanymi.</w:t>
      </w:r>
    </w:p>
    <w:p w14:paraId="7F657184" w14:textId="71C0D946" w:rsidR="0042155F" w:rsidRDefault="0042155F" w:rsidP="00E50901">
      <w:pPr>
        <w:spacing w:before="278" w:after="119" w:line="102" w:lineRule="atLeast"/>
        <w:jc w:val="both"/>
        <w:rPr>
          <w:rFonts w:ascii="Arial" w:eastAsia="Times New Roman" w:hAnsi="Arial" w:cs="Arial"/>
          <w:sz w:val="20"/>
          <w:szCs w:val="20"/>
        </w:rPr>
      </w:pPr>
    </w:p>
    <w:p w14:paraId="0E5C4A3E" w14:textId="77777777" w:rsidR="0042155F" w:rsidRPr="00E50901" w:rsidRDefault="0042155F" w:rsidP="00E50901">
      <w:pPr>
        <w:spacing w:before="278" w:after="119" w:line="102" w:lineRule="atLeast"/>
        <w:jc w:val="both"/>
        <w:rPr>
          <w:rFonts w:ascii="Arial" w:eastAsia="Times New Roman" w:hAnsi="Arial" w:cs="Arial"/>
          <w:sz w:val="20"/>
          <w:szCs w:val="20"/>
        </w:rPr>
      </w:pPr>
    </w:p>
    <w:p w14:paraId="2EEFFB1A" w14:textId="77777777" w:rsidR="00E50901" w:rsidRPr="00E50901" w:rsidRDefault="00E50901" w:rsidP="00E50901">
      <w:pPr>
        <w:spacing w:before="278" w:after="0" w:line="240" w:lineRule="auto"/>
        <w:ind w:left="301"/>
        <w:jc w:val="center"/>
        <w:rPr>
          <w:rFonts w:ascii="Arial" w:eastAsia="Times New Roman" w:hAnsi="Arial" w:cs="Arial"/>
          <w:sz w:val="20"/>
          <w:szCs w:val="20"/>
        </w:rPr>
      </w:pPr>
      <w:r w:rsidRPr="00E50901">
        <w:rPr>
          <w:rFonts w:ascii="Arial" w:eastAsia="Times New Roman" w:hAnsi="Arial" w:cs="Arial"/>
          <w:b/>
          <w:bCs/>
          <w:sz w:val="20"/>
          <w:szCs w:val="20"/>
        </w:rPr>
        <w:t>§ 9</w:t>
      </w:r>
      <w:r w:rsidRPr="00E50901">
        <w:rPr>
          <w:rFonts w:ascii="Arial" w:eastAsia="Times New Roman" w:hAnsi="Arial" w:cs="Arial"/>
          <w:b/>
          <w:bCs/>
          <w:sz w:val="20"/>
          <w:szCs w:val="20"/>
        </w:rPr>
        <w:br/>
        <w:t>Kary umowne</w:t>
      </w:r>
    </w:p>
    <w:p w14:paraId="4780EA3D"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1.Zamawiający będzie naliczał kary umowne za niedotrzymanie terminu zakończenia </w:t>
      </w:r>
      <w:r w:rsidRPr="00E50901">
        <w:rPr>
          <w:rFonts w:ascii="Arial" w:eastAsia="Times New Roman" w:hAnsi="Arial" w:cs="Arial"/>
          <w:sz w:val="20"/>
          <w:szCs w:val="20"/>
        </w:rPr>
        <w:br/>
        <w:t xml:space="preserve">i odbioru robót z winy Wykonawcy w wysokości: </w:t>
      </w:r>
      <w:r w:rsidRPr="00E50901">
        <w:rPr>
          <w:rFonts w:ascii="Arial" w:eastAsia="Times New Roman" w:hAnsi="Arial" w:cs="Arial"/>
          <w:b/>
          <w:sz w:val="20"/>
          <w:szCs w:val="20"/>
        </w:rPr>
        <w:t>0,2 %</w:t>
      </w:r>
      <w:r w:rsidRPr="00E50901">
        <w:rPr>
          <w:rFonts w:ascii="Arial" w:eastAsia="Times New Roman" w:hAnsi="Arial" w:cs="Arial"/>
          <w:sz w:val="20"/>
          <w:szCs w:val="20"/>
        </w:rPr>
        <w:t xml:space="preserve"> wartości wynagrodzenia, o którym mowa w § 6 ust.1 z podatkiem VAT, za każdy dzień zwłoki licząc od następnego dnia po upływie terminu zakończenia wynikającego z umowy do dnia przekazania do odbioru przez Wykonawcę robót budowlanych włącznie.</w:t>
      </w:r>
    </w:p>
    <w:p w14:paraId="37A6FF2D"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2.W przypadku nie wykonania lub nienależytego wykonania przez Wykonawcę z jego winy zakresu robót będącego przedmiotem umowy, jest on zobowiązany do pokrycia wynikłej szkody w pełnej wysokości, na zasadach ogólnych bez względu na wartość zastrzeżonych kar umownych.</w:t>
      </w:r>
    </w:p>
    <w:p w14:paraId="1C983319"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3. Wykonawca zapłaci zamawiającemu kary umowne za zwłokę w usunięciu wad stwierdzonych przy odbiorze lub ujawnionych w okresie rękojmi  w wysokości </w:t>
      </w:r>
      <w:r w:rsidRPr="00E50901">
        <w:rPr>
          <w:rFonts w:ascii="Arial" w:eastAsia="Times New Roman" w:hAnsi="Arial" w:cs="Arial"/>
          <w:b/>
          <w:sz w:val="20"/>
          <w:szCs w:val="20"/>
        </w:rPr>
        <w:t>0,2 %</w:t>
      </w:r>
      <w:r w:rsidRPr="00E50901">
        <w:rPr>
          <w:rFonts w:ascii="Arial" w:eastAsia="Times New Roman" w:hAnsi="Arial" w:cs="Arial"/>
          <w:sz w:val="20"/>
          <w:szCs w:val="20"/>
        </w:rPr>
        <w:t xml:space="preserve"> wynagrodzenia, o którym mowa w § 6 ust.1 z podatkiem VAT, za każdy rozpoczęty dzień zwłoki liczonej od dnia wyznaczonego na usunięcie wad, do dnia ich usunięcia włącznie.</w:t>
      </w:r>
    </w:p>
    <w:p w14:paraId="15ED0014"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4.Strony uzgadniają, że w przypadku realizowania umowy niezgodnie z warunkami technicznymi wykonania i odbioru robót lub nie dającym gwarancji należytego i terminowego wykonania robót, Zamawiający dopuszcza możliwość odstąpienia od niniejszej umowy w trybie natychmiastowym z winy Wykonawcy.</w:t>
      </w:r>
    </w:p>
    <w:p w14:paraId="4028C95F" w14:textId="520A0BEE"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5. Wskutek zaistnienia okoliczności w ust. 4 zamawiający obciąży wykonawcę kwotą wynikającą </w:t>
      </w:r>
      <w:r w:rsidR="00385717">
        <w:rPr>
          <w:rFonts w:ascii="Arial" w:eastAsia="Times New Roman" w:hAnsi="Arial" w:cs="Arial"/>
          <w:sz w:val="20"/>
          <w:szCs w:val="20"/>
        </w:rPr>
        <w:br/>
      </w:r>
      <w:r w:rsidRPr="00E50901">
        <w:rPr>
          <w:rFonts w:ascii="Arial" w:eastAsia="Times New Roman" w:hAnsi="Arial" w:cs="Arial"/>
          <w:sz w:val="20"/>
          <w:szCs w:val="20"/>
        </w:rPr>
        <w:t>z różnicy wartości uzgodnionej w niniejszej umowie i wartości uzgodnionej z kolejnym Wykonawcą za realizację przedmiotowego zakresu robót.</w:t>
      </w:r>
    </w:p>
    <w:p w14:paraId="77C20DA3" w14:textId="66787FDA"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6. Wykonawca zapłaci Zamawiającemu kary umowne za niedostarczenie kosztorysu szczegółowego wraz z zestawieniem czynników cenotwórczych we właściwym terminie określonym w § 4 ust. 1 pkt 2 </w:t>
      </w:r>
      <w:r w:rsidR="00385717">
        <w:rPr>
          <w:rFonts w:ascii="Arial" w:eastAsia="Times New Roman" w:hAnsi="Arial" w:cs="Arial"/>
          <w:sz w:val="20"/>
          <w:szCs w:val="20"/>
        </w:rPr>
        <w:br/>
      </w:r>
      <w:r w:rsidRPr="00E50901">
        <w:rPr>
          <w:rFonts w:ascii="Arial" w:eastAsia="Times New Roman" w:hAnsi="Arial" w:cs="Arial"/>
          <w:sz w:val="20"/>
          <w:szCs w:val="20"/>
        </w:rPr>
        <w:t xml:space="preserve">w wysokości </w:t>
      </w:r>
      <w:r w:rsidRPr="00E50901">
        <w:rPr>
          <w:rFonts w:ascii="Arial" w:eastAsia="Times New Roman" w:hAnsi="Arial" w:cs="Arial"/>
          <w:color w:val="000000"/>
          <w:sz w:val="20"/>
          <w:szCs w:val="20"/>
        </w:rPr>
        <w:t>500</w:t>
      </w:r>
      <w:r w:rsidRPr="00E50901">
        <w:rPr>
          <w:rFonts w:ascii="Arial" w:eastAsia="Times New Roman" w:hAnsi="Arial" w:cs="Arial"/>
          <w:sz w:val="20"/>
          <w:szCs w:val="20"/>
        </w:rPr>
        <w:t xml:space="preserve"> zł. za każdy dzień zwłoki.</w:t>
      </w:r>
    </w:p>
    <w:p w14:paraId="6A921508"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7. Wykonawca zapłaci Zamawiającemu karę umowną za niedostarczenie dokumentów, o których mowa w § 4 ust. 1 pkt 1) umowy, jak również ich stosownych aktualizacji, w wysokości 500 zł. za każdy dzień zwłoki;</w:t>
      </w:r>
    </w:p>
    <w:p w14:paraId="013DC6A0"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8. Wykonawca zapłaci Zamawiającemu kary umowne za brak zapłaty wynagrodzenia należnego podwykonawcom lub dalszym podwykonawcom, w wysokości 5% wartości wynagrodzenia należnego podwykonawcom lub dalszym podwykonawcom,*</w:t>
      </w:r>
    </w:p>
    <w:p w14:paraId="39F99F20"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9. Wykonawca zapłaci zamawiającemu kary umowne za nieterminową zapłatę wynagrodzenia należnego podwykonawcom lub dalszym  podwykonawcom, w wysokości </w:t>
      </w:r>
      <w:r w:rsidRPr="00E50901">
        <w:rPr>
          <w:rFonts w:ascii="Arial" w:eastAsia="Times New Roman" w:hAnsi="Arial" w:cs="Arial"/>
          <w:color w:val="000000"/>
          <w:sz w:val="20"/>
          <w:szCs w:val="20"/>
        </w:rPr>
        <w:t>400 z</w:t>
      </w:r>
      <w:r w:rsidRPr="00E50901">
        <w:rPr>
          <w:rFonts w:ascii="Arial" w:eastAsia="Times New Roman" w:hAnsi="Arial" w:cs="Arial"/>
          <w:sz w:val="20"/>
          <w:szCs w:val="20"/>
        </w:rPr>
        <w:t>ł., za każdy dzień zwłoki,*</w:t>
      </w:r>
    </w:p>
    <w:p w14:paraId="385A4E8A"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lastRenderedPageBreak/>
        <w:t xml:space="preserve">10. Wykonawca zapłaci Zamawiającemu karę umowną za nieprzedłożenie do zaakceptowania projektu umowy o podwykonawstwo, której przedmiotem są roboty budowlane, lub projektu jej zmiany, o którym mowa w § 15 ust. 4 w wysokości </w:t>
      </w:r>
      <w:r w:rsidRPr="00E50901">
        <w:rPr>
          <w:rFonts w:ascii="Arial" w:eastAsia="Times New Roman" w:hAnsi="Arial" w:cs="Arial"/>
          <w:color w:val="000000"/>
          <w:sz w:val="20"/>
          <w:szCs w:val="20"/>
        </w:rPr>
        <w:t xml:space="preserve">800 </w:t>
      </w:r>
      <w:r w:rsidRPr="00E50901">
        <w:rPr>
          <w:rFonts w:ascii="Arial" w:eastAsia="Times New Roman" w:hAnsi="Arial" w:cs="Arial"/>
          <w:sz w:val="20"/>
          <w:szCs w:val="20"/>
        </w:rPr>
        <w:t>zł za każdy nieprzedłożony projekt,*</w:t>
      </w:r>
    </w:p>
    <w:p w14:paraId="7B83E71C"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11. Wykonawca zapłaci Zamawiającemu karę umowną za nieprzedłożenie poświadczonej za zgodność z oryginałem kopii umowy o podwykonawstwo, której przedmiotem są roboty budowlane, lub jej zmiany we właściwym terminie określonym w § 15 ust. 9, w </w:t>
      </w:r>
      <w:r w:rsidRPr="00E50901">
        <w:rPr>
          <w:rFonts w:ascii="Arial" w:eastAsia="Times New Roman" w:hAnsi="Arial" w:cs="Arial"/>
          <w:color w:val="000000"/>
          <w:sz w:val="20"/>
          <w:szCs w:val="20"/>
        </w:rPr>
        <w:t>wysokości 400</w:t>
      </w:r>
      <w:r w:rsidRPr="00E50901">
        <w:rPr>
          <w:rFonts w:ascii="Arial" w:eastAsia="Times New Roman" w:hAnsi="Arial" w:cs="Arial"/>
          <w:sz w:val="20"/>
          <w:szCs w:val="20"/>
        </w:rPr>
        <w:t xml:space="preserve"> zł. za każdy dzień zwłoki,*</w:t>
      </w:r>
    </w:p>
    <w:p w14:paraId="0E461B5B"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12. Wykonawca zapłaci Zamawiającemu karę umowną za nieprzedłożenie poświadczonej za zgodność z oryginałem kopii umowy o podwykonawstwo, której przedmiotem są dostawy lub usługi, lub jej zmiany we właściwym terminie określonym w § 15 ust. 14, w wysokości </w:t>
      </w:r>
      <w:r w:rsidRPr="00E50901">
        <w:rPr>
          <w:rFonts w:ascii="Arial" w:eastAsia="Times New Roman" w:hAnsi="Arial" w:cs="Arial"/>
          <w:color w:val="000000"/>
          <w:sz w:val="20"/>
          <w:szCs w:val="20"/>
        </w:rPr>
        <w:t>400 z</w:t>
      </w:r>
      <w:r w:rsidRPr="00E50901">
        <w:rPr>
          <w:rFonts w:ascii="Arial" w:eastAsia="Times New Roman" w:hAnsi="Arial" w:cs="Arial"/>
          <w:sz w:val="20"/>
          <w:szCs w:val="20"/>
        </w:rPr>
        <w:t>ł. za każdy dzień zwłoki,*</w:t>
      </w:r>
    </w:p>
    <w:p w14:paraId="3294210A" w14:textId="77EF19A9"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13. Wykonawca zapłaci Zamawiającemu karę umowną za brak zmiany umowy o podwykonawstwo </w:t>
      </w:r>
      <w:r w:rsidR="001408F9">
        <w:rPr>
          <w:rFonts w:ascii="Arial" w:eastAsia="Times New Roman" w:hAnsi="Arial" w:cs="Arial"/>
          <w:sz w:val="20"/>
          <w:szCs w:val="20"/>
        </w:rPr>
        <w:br/>
      </w:r>
      <w:r w:rsidRPr="00E50901">
        <w:rPr>
          <w:rFonts w:ascii="Arial" w:eastAsia="Times New Roman" w:hAnsi="Arial" w:cs="Arial"/>
          <w:sz w:val="20"/>
          <w:szCs w:val="20"/>
        </w:rPr>
        <w:t xml:space="preserve">w zakresie terminu zapłaty, o którym mowa § 15 ust. 15, we wskazanym przez Zamawiającego terminie, w wysokości </w:t>
      </w:r>
      <w:r w:rsidRPr="00E50901">
        <w:rPr>
          <w:rFonts w:ascii="Arial" w:eastAsia="Times New Roman" w:hAnsi="Arial" w:cs="Arial"/>
          <w:color w:val="000000"/>
          <w:sz w:val="20"/>
          <w:szCs w:val="20"/>
        </w:rPr>
        <w:t xml:space="preserve">400 </w:t>
      </w:r>
      <w:r w:rsidRPr="00E50901">
        <w:rPr>
          <w:rFonts w:ascii="Arial" w:eastAsia="Times New Roman" w:hAnsi="Arial" w:cs="Arial"/>
          <w:sz w:val="20"/>
          <w:szCs w:val="20"/>
        </w:rPr>
        <w:t>zł. za każdy dzień zwłoki.*</w:t>
      </w:r>
    </w:p>
    <w:p w14:paraId="77C45233"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14. za nie przedstawienie w terminie dokumentów, o których mowa w § 13 ust. 2-4 Wykonawca będzie każdorazowo płacił Zamawiającemu karę w wysokości 500 zł.</w:t>
      </w:r>
    </w:p>
    <w:p w14:paraId="5493DA0C" w14:textId="2E1DDCD2" w:rsidR="0069467E"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15. W przypadku dwukrotnego nie wywiązania się z obowiązków wskazanych w § 13 ust. 2-4 lub utraty minimalnego stanu zatrudnienia do czynności określonych w ust. 1, Zamawiający ma prawo od umowy odstąpić i naliczyć dodatkowo karę umowną wskazaną w ust. 17. </w:t>
      </w:r>
    </w:p>
    <w:p w14:paraId="266D3330"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16. Zamawiający zapłaci Wykonawcy kary umowne:</w:t>
      </w:r>
    </w:p>
    <w:p w14:paraId="46517847"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a)za zwłokę w przystąpieniu do odbioru – w wysokości </w:t>
      </w:r>
      <w:r w:rsidRPr="00E50901">
        <w:rPr>
          <w:rFonts w:ascii="Arial" w:eastAsia="Times New Roman" w:hAnsi="Arial" w:cs="Arial"/>
          <w:b/>
          <w:sz w:val="20"/>
          <w:szCs w:val="20"/>
        </w:rPr>
        <w:t>0,2%</w:t>
      </w:r>
      <w:r w:rsidRPr="00E50901">
        <w:rPr>
          <w:rFonts w:ascii="Arial" w:eastAsia="Times New Roman" w:hAnsi="Arial" w:cs="Arial"/>
          <w:sz w:val="20"/>
          <w:szCs w:val="20"/>
        </w:rPr>
        <w:t xml:space="preserve"> wynagrodzenia, o którym mowa w § 6 ust. 1 z podatkiem VAT za każdy dzień zwłoki, licząc od następnego dnia po terminie, w którym odbiór miał być rozpoczęty do dnia przystąpienia do odbioru włącznie; </w:t>
      </w:r>
    </w:p>
    <w:p w14:paraId="3E800C57"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b)za odstąpienie od umowy z przyczyn zależnych od Zamawiającego w wysokości </w:t>
      </w:r>
      <w:r w:rsidRPr="00E50901">
        <w:rPr>
          <w:rFonts w:ascii="Arial" w:eastAsia="Times New Roman" w:hAnsi="Arial" w:cs="Arial"/>
          <w:b/>
          <w:sz w:val="20"/>
          <w:szCs w:val="20"/>
        </w:rPr>
        <w:t>10%</w:t>
      </w:r>
      <w:r w:rsidRPr="00E50901">
        <w:rPr>
          <w:rFonts w:ascii="Arial" w:eastAsia="Times New Roman" w:hAnsi="Arial" w:cs="Arial"/>
          <w:sz w:val="20"/>
          <w:szCs w:val="20"/>
        </w:rPr>
        <w:t xml:space="preserve"> wynagrodzenia brutto, o którym mowa w § 6 ust. 1.</w:t>
      </w:r>
    </w:p>
    <w:p w14:paraId="5166498F" w14:textId="11AD2189"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17.Jeżeli Zamawiający stwierdzi istnienie wad w przedmiocie umowy, które nie dadzą się usunąć lub koszt ich usunięcia będzie zbyt wysoki w stosunku do uzyskanego efektu, a użytkowanie przedmiotu umowy zgodnie z przeznaczeniem będzie możliwe, to Zamawiający może zrezygnować z żądania usunięcia wad. Powyższe winno być stwierdzone protokołem podpisanym przez obie strony. </w:t>
      </w:r>
      <w:r w:rsidR="0013573A">
        <w:rPr>
          <w:rFonts w:ascii="Arial" w:eastAsia="Times New Roman" w:hAnsi="Arial" w:cs="Arial"/>
          <w:sz w:val="20"/>
          <w:szCs w:val="20"/>
        </w:rPr>
        <w:br/>
      </w:r>
      <w:r w:rsidRPr="00E50901">
        <w:rPr>
          <w:rFonts w:ascii="Arial" w:eastAsia="Times New Roman" w:hAnsi="Arial" w:cs="Arial"/>
          <w:sz w:val="20"/>
          <w:szCs w:val="20"/>
        </w:rPr>
        <w:t xml:space="preserve">W przypadku rezygnacji przez Zamawiającego z żądania usunięcia wad, Wykonawca zapłaci Zamawiającemu karę umowną w wysokości </w:t>
      </w:r>
      <w:r w:rsidRPr="00E50901">
        <w:rPr>
          <w:rFonts w:ascii="Arial" w:eastAsia="Times New Roman" w:hAnsi="Arial" w:cs="Arial"/>
          <w:b/>
          <w:sz w:val="20"/>
          <w:szCs w:val="20"/>
        </w:rPr>
        <w:t>10%</w:t>
      </w:r>
      <w:r w:rsidRPr="00E50901">
        <w:rPr>
          <w:rFonts w:ascii="Arial" w:eastAsia="Times New Roman" w:hAnsi="Arial" w:cs="Arial"/>
          <w:sz w:val="20"/>
          <w:szCs w:val="20"/>
        </w:rPr>
        <w:t xml:space="preserve"> wynagrodzenia brutto, o którym mowa w § 6 ust. 1.</w:t>
      </w:r>
    </w:p>
    <w:p w14:paraId="5C20D8A0"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18. Łączna maksymalna wysokość kar umownych, których mogą dochodzić strony, nie może przekraczać kwoty stanowiącej 15% wynagrodzenia określonego w § 6 ust. 1 z podatkiem VAT.</w:t>
      </w:r>
    </w:p>
    <w:p w14:paraId="73235E9E"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19. Wykonawca wyraża zgodę na dokonywanie potrąceń kar umownych z wynagrodzenia przysługującego mu z tytułu realizacji przedmiotu umowy.</w:t>
      </w:r>
    </w:p>
    <w:p w14:paraId="2EF1D434" w14:textId="77777777" w:rsidR="00E50901" w:rsidRPr="00E50901" w:rsidRDefault="00E50901" w:rsidP="00E50901">
      <w:pPr>
        <w:spacing w:before="278" w:after="119" w:line="102" w:lineRule="atLeast"/>
        <w:jc w:val="both"/>
        <w:rPr>
          <w:rFonts w:ascii="Arial" w:eastAsia="Times New Roman" w:hAnsi="Arial" w:cs="Arial"/>
          <w:sz w:val="20"/>
          <w:szCs w:val="20"/>
        </w:rPr>
      </w:pPr>
    </w:p>
    <w:p w14:paraId="0E668BA9" w14:textId="77777777" w:rsidR="00E50901" w:rsidRPr="00E50901" w:rsidRDefault="00E50901" w:rsidP="00E50901">
      <w:pPr>
        <w:spacing w:before="278" w:after="0" w:line="360" w:lineRule="auto"/>
        <w:ind w:left="301"/>
        <w:jc w:val="center"/>
        <w:rPr>
          <w:rFonts w:ascii="Arial" w:eastAsia="Times New Roman" w:hAnsi="Arial" w:cs="Arial"/>
          <w:sz w:val="20"/>
          <w:szCs w:val="20"/>
        </w:rPr>
      </w:pPr>
      <w:r w:rsidRPr="00E50901">
        <w:rPr>
          <w:rFonts w:ascii="Arial" w:eastAsia="Times New Roman" w:hAnsi="Arial" w:cs="Arial"/>
          <w:b/>
          <w:bCs/>
          <w:sz w:val="20"/>
          <w:szCs w:val="20"/>
        </w:rPr>
        <w:t>§ 10</w:t>
      </w:r>
      <w:r w:rsidRPr="00E50901">
        <w:rPr>
          <w:rFonts w:ascii="Arial" w:eastAsia="Times New Roman" w:hAnsi="Arial" w:cs="Arial"/>
          <w:b/>
          <w:bCs/>
          <w:sz w:val="20"/>
          <w:szCs w:val="20"/>
        </w:rPr>
        <w:br/>
        <w:t>Rękojmia</w:t>
      </w:r>
    </w:p>
    <w:p w14:paraId="0F0891CA"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1.Wykonawca udziela Zamawiającemu rękojmi na przedmiot umowy na okres …………… miesięcy.</w:t>
      </w:r>
    </w:p>
    <w:p w14:paraId="56CD991F"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br/>
        <w:t>2. Okres rękojmi rozpoczyna się z dniem odbioru i podpisania protokołu odbioru końcowego robót przez Zamawiającego.</w:t>
      </w:r>
    </w:p>
    <w:p w14:paraId="28781095"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lastRenderedPageBreak/>
        <w:t>3. Jeżeli w trakcie trwania rękojmi dojdzie do ujawnienia się wad przedmiotu umowy lub do uszkodzeń, Wykonawca jest zobowiązany przystąpić do ich nieodpłatnego usunięcia w nieprzekraczalnym terminie 7 dni kalendarzowych od pisemnego zgłoszenia Zamawiającego.</w:t>
      </w:r>
    </w:p>
    <w:p w14:paraId="2120E133"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br/>
        <w:t>4.Wykonawca wyraża zgodę, aby zamawiający we własnym zakresie na koszt wykonawcy usunął stwierdzone wady, w przypadkach ich nie usunięcia po uprzednim pisemnym wezwaniu we wskazanym przez Zamawiającego terminie - bez utraty praw wynikających z rękojmi.</w:t>
      </w:r>
    </w:p>
    <w:p w14:paraId="056C166E" w14:textId="77777777" w:rsidR="00E50901" w:rsidRPr="00E50901" w:rsidRDefault="00E50901" w:rsidP="00E50901">
      <w:pPr>
        <w:spacing w:before="278" w:after="119" w:line="102" w:lineRule="atLeast"/>
        <w:jc w:val="both"/>
        <w:rPr>
          <w:rFonts w:ascii="Arial" w:eastAsia="Times New Roman" w:hAnsi="Arial" w:cs="Arial"/>
          <w:sz w:val="20"/>
          <w:szCs w:val="20"/>
        </w:rPr>
      </w:pPr>
    </w:p>
    <w:p w14:paraId="1EA53695" w14:textId="77777777" w:rsidR="00E50901" w:rsidRPr="00E50901" w:rsidRDefault="00E50901" w:rsidP="00E50901">
      <w:pPr>
        <w:spacing w:before="278" w:after="0" w:line="240" w:lineRule="auto"/>
        <w:jc w:val="center"/>
        <w:rPr>
          <w:rFonts w:ascii="Arial" w:eastAsia="Times New Roman" w:hAnsi="Arial" w:cs="Arial"/>
          <w:sz w:val="20"/>
          <w:szCs w:val="20"/>
        </w:rPr>
      </w:pPr>
      <w:r w:rsidRPr="00E50901">
        <w:rPr>
          <w:rFonts w:ascii="Arial" w:eastAsia="Times New Roman" w:hAnsi="Arial" w:cs="Arial"/>
          <w:b/>
          <w:bCs/>
          <w:sz w:val="20"/>
          <w:szCs w:val="20"/>
        </w:rPr>
        <w:t>§ 11</w:t>
      </w:r>
      <w:r w:rsidRPr="00E50901">
        <w:rPr>
          <w:rFonts w:ascii="Arial" w:eastAsia="Times New Roman" w:hAnsi="Arial" w:cs="Arial"/>
          <w:b/>
          <w:bCs/>
          <w:sz w:val="20"/>
          <w:szCs w:val="20"/>
        </w:rPr>
        <w:br/>
        <w:t>Zabezpieczenie należytego wykonania umowy</w:t>
      </w:r>
    </w:p>
    <w:p w14:paraId="432BA395"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1.Strony ustalają, że Wykonawca wnosi zabezpieczenie w wysokości </w:t>
      </w:r>
      <w:r w:rsidRPr="00E50901">
        <w:rPr>
          <w:rFonts w:ascii="Arial" w:eastAsia="Times New Roman" w:hAnsi="Arial" w:cs="Arial"/>
          <w:b/>
          <w:bCs/>
          <w:sz w:val="20"/>
          <w:szCs w:val="20"/>
        </w:rPr>
        <w:t>5%</w:t>
      </w:r>
      <w:r w:rsidRPr="00E50901">
        <w:rPr>
          <w:rFonts w:ascii="Arial" w:eastAsia="Times New Roman" w:hAnsi="Arial" w:cs="Arial"/>
          <w:sz w:val="20"/>
          <w:szCs w:val="20"/>
        </w:rPr>
        <w:t xml:space="preserve"> wartości brutto </w:t>
      </w:r>
    </w:p>
    <w:p w14:paraId="7C2F6078"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przedmiotu zamówienia co stanowi kwotę ………………….PLN (słownie: </w:t>
      </w:r>
    </w:p>
    <w:p w14:paraId="4094D787" w14:textId="77777777" w:rsidR="00E50901" w:rsidRPr="00E50901" w:rsidRDefault="00E50901" w:rsidP="00E50901">
      <w:pPr>
        <w:spacing w:before="278" w:after="119" w:line="102" w:lineRule="atLeast"/>
        <w:jc w:val="both"/>
        <w:rPr>
          <w:rFonts w:ascii="Arial" w:eastAsia="Times New Roman" w:hAnsi="Arial" w:cs="Arial"/>
          <w:sz w:val="20"/>
          <w:szCs w:val="20"/>
          <w:u w:val="single"/>
        </w:rPr>
      </w:pPr>
      <w:r w:rsidRPr="00E50901">
        <w:rPr>
          <w:rFonts w:ascii="Arial" w:eastAsia="Times New Roman" w:hAnsi="Arial" w:cs="Arial"/>
          <w:sz w:val="20"/>
          <w:szCs w:val="20"/>
        </w:rPr>
        <w:t>………………………………….) tytułem zabezpieczenia należytego wykonania przedmiotu umowy</w:t>
      </w:r>
      <w:r w:rsidRPr="00E50901">
        <w:rPr>
          <w:rFonts w:ascii="Arial" w:eastAsia="Times New Roman" w:hAnsi="Arial" w:cs="Arial"/>
          <w:sz w:val="20"/>
          <w:szCs w:val="20"/>
          <w:u w:val="single"/>
        </w:rPr>
        <w:t xml:space="preserve">. Zabezpieczenie należytego wykonania umowy zostało wniesione jednorazowo przed </w:t>
      </w:r>
    </w:p>
    <w:p w14:paraId="291D1A4E"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u w:val="single"/>
        </w:rPr>
        <w:t>zawarciem umowy</w:t>
      </w:r>
      <w:r w:rsidRPr="00E50901">
        <w:rPr>
          <w:rFonts w:ascii="Arial" w:eastAsia="Times New Roman" w:hAnsi="Arial" w:cs="Arial"/>
          <w:sz w:val="20"/>
          <w:szCs w:val="20"/>
        </w:rPr>
        <w:t>, w formie …………………………………………</w:t>
      </w:r>
    </w:p>
    <w:p w14:paraId="5C86E805"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2. Z kwoty, o której mowa w ust. 1 niniejszego § zamawiający zwróci lub zwolni 70% zabezpieczenia </w:t>
      </w:r>
      <w:r w:rsidRPr="00E50901">
        <w:rPr>
          <w:rFonts w:ascii="Arial" w:eastAsia="Times New Roman" w:hAnsi="Arial" w:cs="Arial"/>
          <w:sz w:val="20"/>
          <w:szCs w:val="20"/>
        </w:rPr>
        <w:br/>
        <w:t>( wraz z odsetkami wynikającymi z umowy rachunku bankowego od tej części zabezpieczenia, jeśli zabezpieczenie zostało złożone w formie pieniężnej, po pomniejszeniu o koszt prowadzenia rachunku oraz prowizji bankowej za przelew) w ciągu 30 dni po odbiorze robót potwierdzonym protokołem odbioru końcowego. Pozostałe 30% zabezpieczenia (wraz z odsetkami wynikającymi z umowy rachunku bankowego od tej części zabezpieczenia, jeśli zabezpieczenie zostało złożone w formie pieniężnej, po pomniejszeniu o koszt prowadzenia rachunku oraz prowizji bankowej za przelew) zostanie zwrócone lub zwolnione, po sporządzeniu protokołu odbioru pogwarancyjnego nie później niż w 15 dniu po upływie okresu rękojmi.</w:t>
      </w:r>
    </w:p>
    <w:p w14:paraId="3E7FDECF"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3.W przypadku wniesienia zabezpieczenia należytego wykonania umowy w formie określonej ustawą Prawo zamówień publicznych, z wyłączeniem formy pieniężnej, wykonawca zobowiązuje się do aktualizowania dokumentu zabezpieczenia należytego wykonania umowy w terminie 7 dni przed upływem ważności okresu obejmującego zabezpieczenie i przedłożenia zamawiającemu w tym terminie wznowionego dokumentu zabezpieczenia należytego wykonania umowy. Obowiązek ten dotyczy również sytuacji: brak odbioru przedmiotu umowy w terminie określonym w § 2 , oraz zabezpieczenia okresu rękojmi, o czym stanowi § 10.</w:t>
      </w:r>
    </w:p>
    <w:p w14:paraId="17BA09F0" w14:textId="4AAD1DC2"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4. W przypadku wniesienia zabezpieczenia należytego wykonania umowy w formie innej niż pieniądz, Wykonawca najpóźniej w dniu odbioru końcowego zadania i uznania przez zamawiającego za należycie wykonane przedstawi nowy dokument zabezpieczenia należytego wykonania umowy na okres rękojmi określony w § 10 umowy, stanowiący 30% wartości dotychczasowego zabezpieczenia ( o ile dotychczasowy dokument nie zawiera automatycznej klauzuli zmniejszającej wartość tego zabezpieczenia).</w:t>
      </w:r>
    </w:p>
    <w:p w14:paraId="571BFC2D" w14:textId="77777777" w:rsidR="00E50901" w:rsidRPr="00E50901" w:rsidRDefault="00E50901" w:rsidP="00E50901">
      <w:pPr>
        <w:spacing w:before="278" w:after="238" w:line="102" w:lineRule="atLeast"/>
        <w:jc w:val="center"/>
        <w:rPr>
          <w:rFonts w:ascii="Arial" w:eastAsia="Times New Roman" w:hAnsi="Arial" w:cs="Arial"/>
          <w:sz w:val="20"/>
          <w:szCs w:val="20"/>
        </w:rPr>
      </w:pPr>
      <w:r w:rsidRPr="00E50901">
        <w:rPr>
          <w:rFonts w:ascii="Arial" w:eastAsia="Times New Roman" w:hAnsi="Arial" w:cs="Arial"/>
          <w:b/>
          <w:bCs/>
          <w:sz w:val="20"/>
          <w:szCs w:val="20"/>
        </w:rPr>
        <w:t>§ 12</w:t>
      </w:r>
      <w:r w:rsidRPr="00E50901">
        <w:rPr>
          <w:rFonts w:ascii="Arial" w:eastAsia="Times New Roman" w:hAnsi="Arial" w:cs="Arial"/>
          <w:b/>
          <w:bCs/>
          <w:sz w:val="20"/>
          <w:szCs w:val="20"/>
        </w:rPr>
        <w:br/>
        <w:t>Zmiany umowy</w:t>
      </w:r>
    </w:p>
    <w:p w14:paraId="67A628D5" w14:textId="77777777" w:rsidR="00E50901" w:rsidRPr="00E50901" w:rsidRDefault="00E50901" w:rsidP="00E50901">
      <w:pPr>
        <w:spacing w:before="278" w:after="238" w:line="102" w:lineRule="atLeast"/>
        <w:rPr>
          <w:rFonts w:ascii="Arial" w:eastAsia="Times New Roman" w:hAnsi="Arial" w:cs="Arial"/>
          <w:sz w:val="20"/>
          <w:szCs w:val="20"/>
        </w:rPr>
      </w:pPr>
      <w:r w:rsidRPr="00E50901">
        <w:rPr>
          <w:rFonts w:ascii="Arial" w:eastAsia="Times New Roman" w:hAnsi="Arial" w:cs="Arial"/>
          <w:sz w:val="20"/>
          <w:szCs w:val="20"/>
        </w:rPr>
        <w:t>1.Zmiana umowy może nastąpić w przypadkach:</w:t>
      </w:r>
    </w:p>
    <w:p w14:paraId="6C794F17" w14:textId="77777777" w:rsidR="00E50901" w:rsidRPr="00E50901" w:rsidRDefault="00E50901" w:rsidP="00E50901">
      <w:pPr>
        <w:spacing w:before="278" w:after="238" w:line="102" w:lineRule="atLeast"/>
        <w:rPr>
          <w:rFonts w:ascii="Arial" w:eastAsia="Times New Roman" w:hAnsi="Arial" w:cs="Arial"/>
          <w:sz w:val="20"/>
          <w:szCs w:val="20"/>
        </w:rPr>
      </w:pPr>
      <w:r w:rsidRPr="00E50901">
        <w:rPr>
          <w:rFonts w:ascii="Arial" w:eastAsia="Times New Roman" w:hAnsi="Arial" w:cs="Arial"/>
          <w:sz w:val="20"/>
          <w:szCs w:val="20"/>
        </w:rPr>
        <w:t>a)określonych ustawą – Prawo zamówień publicznych,</w:t>
      </w:r>
    </w:p>
    <w:p w14:paraId="04DC0BC9" w14:textId="77777777" w:rsidR="00E50901" w:rsidRPr="00E50901" w:rsidRDefault="00E50901" w:rsidP="00E50901">
      <w:pPr>
        <w:spacing w:before="278" w:after="238" w:line="102" w:lineRule="atLeast"/>
        <w:rPr>
          <w:rFonts w:ascii="Arial" w:eastAsia="Times New Roman" w:hAnsi="Arial" w:cs="Arial"/>
          <w:sz w:val="20"/>
          <w:szCs w:val="20"/>
        </w:rPr>
      </w:pPr>
      <w:r w:rsidRPr="00E50901">
        <w:rPr>
          <w:rFonts w:ascii="Arial" w:eastAsia="Times New Roman" w:hAnsi="Arial" w:cs="Arial"/>
          <w:sz w:val="20"/>
          <w:szCs w:val="20"/>
        </w:rPr>
        <w:t>b)przewidzianych w niniejszej umowie.</w:t>
      </w:r>
    </w:p>
    <w:p w14:paraId="08BCDD30"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lastRenderedPageBreak/>
        <w:t>2. Zmiany przewidziane w umowie mogą być inicjowane przez Zamawiającego lub przez Wykonawcę.</w:t>
      </w:r>
      <w:r w:rsidRPr="00E50901">
        <w:rPr>
          <w:rFonts w:ascii="Arial" w:eastAsia="Times New Roman" w:hAnsi="Arial" w:cs="Arial"/>
          <w:sz w:val="20"/>
          <w:szCs w:val="20"/>
        </w:rPr>
        <w:br/>
        <w:t>3. Zmiany, o których mowa w ust. 1 mogą dotyczyć:</w:t>
      </w:r>
    </w:p>
    <w:p w14:paraId="507E32A2" w14:textId="2C86C784"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 zastosowania innych niż przewidziane w dokumentacji projektowej lub specyfikacji technicznej wykonania i odbioru robót technologii, materiałów, urządzeń oraz rozwiązań projektowych </w:t>
      </w:r>
      <w:r w:rsidR="007469E8">
        <w:rPr>
          <w:rFonts w:ascii="Arial" w:eastAsia="Times New Roman" w:hAnsi="Arial" w:cs="Arial"/>
          <w:sz w:val="20"/>
          <w:szCs w:val="20"/>
        </w:rPr>
        <w:br/>
      </w:r>
      <w:r w:rsidRPr="00E50901">
        <w:rPr>
          <w:rFonts w:ascii="Arial" w:eastAsia="Times New Roman" w:hAnsi="Arial" w:cs="Arial"/>
          <w:sz w:val="20"/>
          <w:szCs w:val="20"/>
        </w:rPr>
        <w:t>i funkcjonalnych w ramach zatwierdzonego projektu budowlanego,</w:t>
      </w:r>
    </w:p>
    <w:p w14:paraId="14695389"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2) aktualizacji rozwiązań projektowych z uwagi na postęp technologiczny,</w:t>
      </w:r>
    </w:p>
    <w:p w14:paraId="27B66AB7"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3) zmiany rozwiązań projektowych z uwagi na wykryte w dokumentacji projektowej lub specyfikacji technicznej wykonania i odbioru robót wady lub usterki,</w:t>
      </w:r>
    </w:p>
    <w:p w14:paraId="1C28ADF2"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4)zmiany wymiarów, położenia lub wysokości części robót budowlanych,</w:t>
      </w:r>
    </w:p>
    <w:p w14:paraId="5FA5F0FB"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5) zmiany w kolejności i terminach wykonywania robót budowlanych,</w:t>
      </w:r>
    </w:p>
    <w:p w14:paraId="7C1AC5BD"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 6) rezygnacji zamawiającego z wykonania części robót budowlanych,</w:t>
      </w:r>
    </w:p>
    <w:p w14:paraId="2A20EDD4"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7) innych przypadków, gdy całkowite wykonanie przedmiotu umowy będzie wymagało wykonania robót dodatkowych, a nieprzewidzianych w dokumentacji i przedmiarze robót, a koniecznych do wykonania przedmiotu zamówienia.</w:t>
      </w:r>
    </w:p>
    <w:p w14:paraId="4C50B5C2"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4. W przypadku gdy zmiany, o których mowa w ust.3 proponuje wykonawca, warunkiem ich dokonania jest złożenie przez wykonawcę wniosku zawierającego:</w:t>
      </w:r>
    </w:p>
    <w:p w14:paraId="4F59A1DA"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1) opis propozycji zmiany,</w:t>
      </w:r>
    </w:p>
    <w:p w14:paraId="3CA301E3"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2) uzasadnienie zmiany,</w:t>
      </w:r>
    </w:p>
    <w:p w14:paraId="548C2533"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3) obliczenie kosztów zmiany zgodnie z zasadami określonymi w umowie, jeżeli zmiana będzie miała wpływ na wynagrodzenie wykonawcy,</w:t>
      </w:r>
    </w:p>
    <w:p w14:paraId="1F7BF729"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4)opis wpływu zmiany na zestawienie wykonanych robót i termin wykonania umowy.</w:t>
      </w:r>
    </w:p>
    <w:p w14:paraId="71C5AD5E"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5. Jeżeli zmiany, o których mowa w ust.3 wymagają zmiany dokumentacji projektowej lub specyfikacji technicznej wykonania i odbioru robót budowlanych, strona inicjująca zmianę przedstawia projekt zamienny zawierający opis proponowanych zmian z informacją o konieczności lub nie, zmiany pozwolenia na budowę. Projekt taki wymaga akceptacji nadzoru autorskiego i zatwierdzenia do realizacji przez Zamawiającego.</w:t>
      </w:r>
    </w:p>
    <w:p w14:paraId="4798E84F"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6. Zmiany, o których mowa w ust. 3 mogą zostać dokonane, jeżeli uzasadniają to zaistniałe niżej wymienione okoliczności:</w:t>
      </w:r>
    </w:p>
    <w:p w14:paraId="5014ED99"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1) korzyści materialne, organizacyjne, funkcjonalne, eksploatacyjne skutkujące obniżeniem kosztu wykonania robót, obniżeniem kosztu eksploatacji (użytkowania) obiektu lub podniesieniem, wydajności urządzeń oraz usprawnieniami w trakcie użytkowania obiektu,</w:t>
      </w:r>
    </w:p>
    <w:p w14:paraId="4DEBEAB0"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2) obniżenie kosztu wykonania robót lub kosztu eksploatacji obiektu,</w:t>
      </w:r>
    </w:p>
    <w:p w14:paraId="6E972F30"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3) poprawa wartości lub podniesienia sprawności ukończonych robót budowlanych,</w:t>
      </w:r>
    </w:p>
    <w:p w14:paraId="38FA28B1"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4) zmiana obowiązujących przepisów, która nastąpiła w trakcie realizacji zamówienia mająca wpływ na wykonanie przedmiotu umowy,</w:t>
      </w:r>
    </w:p>
    <w:p w14:paraId="6FF7E9A3"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5) podniesienie wydajności urządzeń,</w:t>
      </w:r>
    </w:p>
    <w:p w14:paraId="14CAFC2B"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lastRenderedPageBreak/>
        <w:t>6) podniesienie bezpieczeństwa wykonywania robót,</w:t>
      </w:r>
    </w:p>
    <w:p w14:paraId="4A38AB1A"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7)usprawnienia w trakcie użytkowania obiektu,</w:t>
      </w:r>
    </w:p>
    <w:p w14:paraId="7B08E819"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8)wady lub usterki dokumentacji projektowej lub specyfikacji technicznej wykonania i odbioru robót budowlanych bez usunięcia których nie jest możliwa prawidłowa i zgodna ze sztuką budowlaną realizacja przedmiotu umowy,</w:t>
      </w:r>
    </w:p>
    <w:p w14:paraId="1FBCF741"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9) opóźnienia, utrudnienia, zawieszenia robót lub przeszkody spowodowane przez Zamawiającego lub innego Wykonawcę, zatrudnionego przez Zamawiającego na terenie budowy,</w:t>
      </w:r>
    </w:p>
    <w:p w14:paraId="2F6628F2"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10) zaistnienie nieprzewidzianych w umowie warunków uniemożliwiających realizację umowy: </w:t>
      </w:r>
    </w:p>
    <w:p w14:paraId="7D3D8575" w14:textId="49A0E081"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 geologicznych, polegających na wystąpieniu gruntów słabonośnych, zmienności warunków geologiczno – inżynierskich w podłożu wykonywanych robót budowlanych, wystąpienia wód gruntowych powyżej zaprojektowanego poziomu posadowienia, zagrożeń związanych z osuwiskami, kurczeniem </w:t>
      </w:r>
      <w:r w:rsidR="007469E8">
        <w:rPr>
          <w:rFonts w:ascii="Arial" w:eastAsia="Times New Roman" w:hAnsi="Arial" w:cs="Arial"/>
          <w:sz w:val="20"/>
          <w:szCs w:val="20"/>
        </w:rPr>
        <w:br/>
      </w:r>
      <w:r w:rsidRPr="00E50901">
        <w:rPr>
          <w:rFonts w:ascii="Arial" w:eastAsia="Times New Roman" w:hAnsi="Arial" w:cs="Arial"/>
          <w:sz w:val="20"/>
          <w:szCs w:val="20"/>
        </w:rPr>
        <w:t>i pęcznieniem gruntu;</w:t>
      </w:r>
    </w:p>
    <w:p w14:paraId="3C35C686"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hydrogeologicznych polegających na wezbraniach wód w rzekach, powodziach, opadach deszczów nawalnych, roztopach, zatorach,</w:t>
      </w:r>
    </w:p>
    <w:p w14:paraId="760DE79B"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 - niekorzystnych warunków atmosferycznych, tj.: nagłe, intensywne opady śniegu, deszczu, gradu, porywiste wiatry, zanieczyszczenie powietrza, uniemożliwiające prowadzenie robót budowlanych, potwierdzone wpisem w dzienniku budowy.</w:t>
      </w:r>
    </w:p>
    <w:p w14:paraId="0E7B18DA"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przerwy w dostawie nośnika energii elektrycznej i wody, uniemożliwiających kontynuowanie umowy na przewidzianych w niej warunkach, trwających powyżej 3 (trzech) dni.</w:t>
      </w:r>
    </w:p>
    <w:p w14:paraId="23751A45"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udokumentowanie przez Wykonawcę rynkowe braki materiałów, uniemożliwiające realizację robót budowlanych.</w:t>
      </w:r>
    </w:p>
    <w:p w14:paraId="5E7D8FF2"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11)działania siły wyższej,</w:t>
      </w:r>
    </w:p>
    <w:p w14:paraId="120830AD"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7. W przypadkach, gdy zmiana umowy wpływa na termin wykonania umowy, strony ustalą nowy termin realizacji robót budowlanych, z tym że co do zasady okres przesunięcia terminu zakończenia równy będzie okresowi przerwy lub postoju lub wykonania prac wynikających ze zmiany umowy.</w:t>
      </w:r>
    </w:p>
    <w:p w14:paraId="5F4016B1" w14:textId="13367CF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8. Jeżeli w dokumentacji projektowej i specyfikacji technicznej zostaną w nich wykryte wady lub usterki, zamawiający w porozumieniu z autorem dokumentacji doprowadzi do ich usunięcia i uzgodni </w:t>
      </w:r>
      <w:r w:rsidR="00156E5F">
        <w:rPr>
          <w:rFonts w:ascii="Arial" w:eastAsia="Times New Roman" w:hAnsi="Arial" w:cs="Arial"/>
          <w:sz w:val="20"/>
          <w:szCs w:val="20"/>
        </w:rPr>
        <w:br/>
      </w:r>
      <w:r w:rsidRPr="00E50901">
        <w:rPr>
          <w:rFonts w:ascii="Arial" w:eastAsia="Times New Roman" w:hAnsi="Arial" w:cs="Arial"/>
          <w:sz w:val="20"/>
          <w:szCs w:val="20"/>
        </w:rPr>
        <w:t>z Wykonawcą sposób wykonania robót budowlanych wynikających ze zmian tej dokumentacji.</w:t>
      </w:r>
    </w:p>
    <w:p w14:paraId="38B366D5"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9. Podstawę obliczenia kosztów zmiany w przypadku, gdy zmiany będą wynikać ze zmiany dokumentacji projektowej lub specyfikacji technicznej wykonania i odbioru robót stanowi projekt zamienny, o którym mowa w ust. 3 oraz </w:t>
      </w:r>
      <w:r w:rsidRPr="00E50901">
        <w:rPr>
          <w:rFonts w:ascii="Arial" w:eastAsia="Times New Roman" w:hAnsi="Arial" w:cs="Arial"/>
          <w:sz w:val="20"/>
          <w:szCs w:val="20"/>
          <w:u w:val="single"/>
        </w:rPr>
        <w:t>kosztorys ofertowy</w:t>
      </w:r>
      <w:r w:rsidRPr="00E50901">
        <w:rPr>
          <w:rFonts w:ascii="Arial" w:eastAsia="Times New Roman" w:hAnsi="Arial" w:cs="Arial"/>
          <w:sz w:val="20"/>
          <w:szCs w:val="20"/>
        </w:rPr>
        <w:t xml:space="preserve"> opracowany w oparciu </w:t>
      </w:r>
      <w:r w:rsidRPr="00E50901">
        <w:rPr>
          <w:rFonts w:ascii="Arial" w:eastAsia="Times New Roman" w:hAnsi="Arial" w:cs="Arial"/>
          <w:sz w:val="20"/>
          <w:szCs w:val="20"/>
        </w:rPr>
        <w:br/>
        <w:t>o następujące założenia:</w:t>
      </w:r>
    </w:p>
    <w:p w14:paraId="557CCDBF"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a) ceny czynników cenotwórczych (R,M,S, wskaźniki narzutów: Kp,Kz,Z) zostaną przyjęte z kosztorysu ofertowego wraz z zestawieniem czynników cenotwórczych z narzutami złożonymi przez Wykonawcę;</w:t>
      </w:r>
    </w:p>
    <w:p w14:paraId="2FEE0675"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b) w przypadku, gdy nie będzie możliwe rozliczenie danej roboty w oparciu o zapisy w ppkt a), brakujące ceny czynników cenotwórczych zostaną przyjęte z zeszytów SEKOCENBUD (jako średnie) za okres ich „wbudowania”;</w:t>
      </w:r>
    </w:p>
    <w:p w14:paraId="597A89D3" w14:textId="468B2DA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c) podstawą do określenia nakładów rzeczowych będą normy zawarte w kosztorysie ofertowym, </w:t>
      </w:r>
      <w:r w:rsidR="000839F4">
        <w:rPr>
          <w:rFonts w:ascii="Arial" w:eastAsia="Times New Roman" w:hAnsi="Arial" w:cs="Arial"/>
          <w:sz w:val="20"/>
          <w:szCs w:val="20"/>
        </w:rPr>
        <w:br/>
      </w:r>
      <w:r w:rsidRPr="00E50901">
        <w:rPr>
          <w:rFonts w:ascii="Arial" w:eastAsia="Times New Roman" w:hAnsi="Arial" w:cs="Arial"/>
          <w:sz w:val="20"/>
          <w:szCs w:val="20"/>
        </w:rPr>
        <w:t xml:space="preserve">a w przypadku ich braku – odpowiednie pozycje KNR-ów. W przypadku braku odpowiednich pozycji </w:t>
      </w:r>
      <w:r w:rsidR="000839F4">
        <w:rPr>
          <w:rFonts w:ascii="Arial" w:eastAsia="Times New Roman" w:hAnsi="Arial" w:cs="Arial"/>
          <w:sz w:val="20"/>
          <w:szCs w:val="20"/>
        </w:rPr>
        <w:br/>
      </w:r>
      <w:r w:rsidRPr="00E50901">
        <w:rPr>
          <w:rFonts w:ascii="Arial" w:eastAsia="Times New Roman" w:hAnsi="Arial" w:cs="Arial"/>
          <w:sz w:val="20"/>
          <w:szCs w:val="20"/>
        </w:rPr>
        <w:lastRenderedPageBreak/>
        <w:t xml:space="preserve">w KNR-ach, zastosowane zostaną KNNR-y, KSNR-y, a następnie wycena indywidualna Wykonawcy, zatwierdzona przez </w:t>
      </w:r>
      <w:r w:rsidR="005973BF">
        <w:rPr>
          <w:rFonts w:ascii="Arial" w:eastAsia="Times New Roman" w:hAnsi="Arial" w:cs="Arial"/>
          <w:sz w:val="20"/>
          <w:szCs w:val="20"/>
        </w:rPr>
        <w:t>Z</w:t>
      </w:r>
      <w:r w:rsidRPr="00E50901">
        <w:rPr>
          <w:rFonts w:ascii="Arial" w:eastAsia="Times New Roman" w:hAnsi="Arial" w:cs="Arial"/>
          <w:sz w:val="20"/>
          <w:szCs w:val="20"/>
        </w:rPr>
        <w:t>amawiającego.</w:t>
      </w:r>
    </w:p>
    <w:p w14:paraId="4D063CE4" w14:textId="1AE33DE9"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10. Gdy zmiany nie wymagają sporządzania projektu zamiennego, sporządza się kosztorys ofertowy</w:t>
      </w:r>
      <w:r w:rsidR="00F375D7">
        <w:rPr>
          <w:rFonts w:ascii="Arial" w:eastAsia="Times New Roman" w:hAnsi="Arial" w:cs="Arial"/>
          <w:sz w:val="20"/>
          <w:szCs w:val="20"/>
        </w:rPr>
        <w:br/>
      </w:r>
      <w:r w:rsidRPr="00E50901">
        <w:rPr>
          <w:rFonts w:ascii="Arial" w:eastAsia="Times New Roman" w:hAnsi="Arial" w:cs="Arial"/>
          <w:sz w:val="20"/>
          <w:szCs w:val="20"/>
        </w:rPr>
        <w:t xml:space="preserve"> w oparciu o założenia określone w ust. 9 lit.a)-c).</w:t>
      </w:r>
    </w:p>
    <w:p w14:paraId="035ADD7C" w14:textId="4BF5B52B"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11. Wykonawca powinien opracować kosztorys, o którym mowa w ust. 9 i 10 oraz przedstawić go </w:t>
      </w:r>
      <w:r w:rsidR="005973BF">
        <w:rPr>
          <w:rFonts w:ascii="Arial" w:eastAsia="Times New Roman" w:hAnsi="Arial" w:cs="Arial"/>
          <w:sz w:val="20"/>
          <w:szCs w:val="20"/>
        </w:rPr>
        <w:t>Z</w:t>
      </w:r>
      <w:r w:rsidRPr="00E50901">
        <w:rPr>
          <w:rFonts w:ascii="Arial" w:eastAsia="Times New Roman" w:hAnsi="Arial" w:cs="Arial"/>
          <w:sz w:val="20"/>
          <w:szCs w:val="20"/>
        </w:rPr>
        <w:t>amawiającemu do akceptacji przed rozpoczęciem robót wynikających z tych zmian.</w:t>
      </w:r>
    </w:p>
    <w:p w14:paraId="4FEF8BAD"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12. Wykonawca </w:t>
      </w:r>
      <w:r w:rsidRPr="00E50901">
        <w:rPr>
          <w:rFonts w:ascii="Arial" w:eastAsia="Times New Roman" w:hAnsi="Arial" w:cs="Arial"/>
          <w:sz w:val="20"/>
          <w:szCs w:val="20"/>
          <w:u w:val="single"/>
        </w:rPr>
        <w:t>nie będzie uprawniony do żadnego przedłużenia terminu wykonania umowy i zwiększania wynagrodzenia</w:t>
      </w:r>
      <w:r w:rsidRPr="00E50901">
        <w:rPr>
          <w:rFonts w:ascii="Arial" w:eastAsia="Times New Roman" w:hAnsi="Arial" w:cs="Arial"/>
          <w:sz w:val="20"/>
          <w:szCs w:val="20"/>
        </w:rPr>
        <w:t>, jeżeli zmiana jest wymuszona uchybieniem czy naruszeniem umowy przez wykonawcę. W takim przypadku koszty dodatkowe związane z takimi zmianami ponosi wykonawca.</w:t>
      </w:r>
    </w:p>
    <w:p w14:paraId="33CE5D71"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13. Dokonanie zmian wymaga podpisania każdorazowego, w formie pisemnej aneksu do umowy – pod rygorem nieważności.</w:t>
      </w:r>
    </w:p>
    <w:p w14:paraId="0EE3799E"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14.Wynagrodzenie brutto za wykonanie przedmiotu umowy może zostać zmienione </w:t>
      </w:r>
      <w:r w:rsidRPr="00E50901">
        <w:rPr>
          <w:rFonts w:ascii="Arial" w:eastAsia="Times New Roman" w:hAnsi="Arial" w:cs="Arial"/>
          <w:sz w:val="20"/>
          <w:szCs w:val="20"/>
        </w:rPr>
        <w:br/>
        <w:t>w przypadku urzędowej zmiany stawki podatku VAT.</w:t>
      </w:r>
    </w:p>
    <w:p w14:paraId="47BD5367"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15.W przypadku wystąpienia okoliczności wskazanych w ust. 14,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przy czym wysokość wynagrodzenia netto pozostaje bez zmian, natomiast zmianie w drodze aneksu podlegać będzie wysokość wynagrodzenia brutto w ten sposób, że zostanie ona odpowiednio dostosowana do zmienionej stawki VAT.</w:t>
      </w:r>
    </w:p>
    <w:p w14:paraId="45356851"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16. Zmiana umowy skutkuje zmianą wynagrodzenia jedynie w zakresie płatności realizowanych po dacie zawarcia aneksu do umowy.</w:t>
      </w:r>
    </w:p>
    <w:p w14:paraId="2CEFB35C"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17. W przypadku zmiany, o której mowa w ust. 14, z wnioskiem o zmianę umowy, na zasadach określonych w ust. 15, może wystąpić także Zamawiający.</w:t>
      </w:r>
    </w:p>
    <w:p w14:paraId="02C0924A" w14:textId="77777777"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18. Przypadki zmian niniejszej umowy oraz warunki tych zmian, określają ponadto postanowienia § 6 ust. 4 umowy.</w:t>
      </w:r>
    </w:p>
    <w:p w14:paraId="30B8C766" w14:textId="2D36A328" w:rsidR="00E50901" w:rsidRPr="00E50901" w:rsidRDefault="00E50901" w:rsidP="00E50901">
      <w:pPr>
        <w:spacing w:before="278" w:after="238"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19. Jeżeli umowa będzie realizowana w okresie obowiązywania stanu zagrożenia epidemicznego lub stanu epidemii oraz wystąpią szczególne okoliczności mające wpływ na należyte wykonanie umowy, zamawiający w uzgodnieniu z wykonawcą może dokonać zmiany umowy na zasadach określonych </w:t>
      </w:r>
      <w:r w:rsidRPr="00E50901">
        <w:rPr>
          <w:rFonts w:ascii="Arial" w:eastAsia="Times New Roman" w:hAnsi="Arial" w:cs="Arial"/>
          <w:sz w:val="20"/>
          <w:szCs w:val="20"/>
        </w:rPr>
        <w:br/>
        <w:t>w art. 15r</w:t>
      </w:r>
      <w:r w:rsidR="00FF32AB">
        <w:rPr>
          <w:rFonts w:ascii="Arial" w:eastAsia="Times New Roman" w:hAnsi="Arial" w:cs="Arial"/>
          <w:sz w:val="20"/>
          <w:szCs w:val="20"/>
        </w:rPr>
        <w:t xml:space="preserve"> </w:t>
      </w:r>
      <w:r w:rsidRPr="00E50901">
        <w:rPr>
          <w:rFonts w:ascii="Arial" w:eastAsia="Times New Roman" w:hAnsi="Arial" w:cs="Arial"/>
          <w:sz w:val="20"/>
          <w:szCs w:val="20"/>
        </w:rPr>
        <w:t xml:space="preserve">ustawy z dnia </w:t>
      </w:r>
      <w:r w:rsidR="005146FD">
        <w:rPr>
          <w:rFonts w:ascii="Arial" w:eastAsia="Times New Roman" w:hAnsi="Arial" w:cs="Arial"/>
          <w:sz w:val="20"/>
          <w:szCs w:val="20"/>
        </w:rPr>
        <w:t>02.03.2020</w:t>
      </w:r>
      <w:r w:rsidRPr="00E50901">
        <w:rPr>
          <w:rFonts w:ascii="Arial" w:eastAsia="Times New Roman" w:hAnsi="Arial" w:cs="Arial"/>
          <w:sz w:val="20"/>
          <w:szCs w:val="20"/>
        </w:rPr>
        <w:t xml:space="preserve">r. o szczególnych rozwiązaniach związanych </w:t>
      </w:r>
      <w:r w:rsidRPr="00E50901">
        <w:rPr>
          <w:rFonts w:ascii="Arial" w:eastAsia="Times New Roman" w:hAnsi="Arial" w:cs="Arial"/>
          <w:sz w:val="20"/>
          <w:szCs w:val="20"/>
        </w:rPr>
        <w:br/>
        <w:t>z zapobieganiem, przeciwdziałaniem i zwalczaniem COVID – 19, innych chorób zakaźnych oraz wywołanych nimi sytuacji kryzysowych (Dz. U. z 2021r., poz. 2095).</w:t>
      </w:r>
    </w:p>
    <w:p w14:paraId="3BC65578" w14:textId="77777777" w:rsidR="00E50901" w:rsidRPr="00E50901" w:rsidRDefault="00E50901" w:rsidP="00E50901">
      <w:pPr>
        <w:spacing w:before="278" w:after="119" w:line="102" w:lineRule="atLeast"/>
        <w:jc w:val="both"/>
        <w:rPr>
          <w:rFonts w:ascii="Arial" w:eastAsia="Times New Roman" w:hAnsi="Arial" w:cs="Arial"/>
          <w:sz w:val="20"/>
          <w:szCs w:val="20"/>
        </w:rPr>
      </w:pPr>
    </w:p>
    <w:p w14:paraId="42C9BD07" w14:textId="77777777" w:rsidR="00E50901" w:rsidRPr="00E50901" w:rsidRDefault="00E50901" w:rsidP="00E50901">
      <w:pPr>
        <w:spacing w:before="278" w:after="238" w:line="240" w:lineRule="auto"/>
        <w:ind w:left="720"/>
        <w:jc w:val="center"/>
        <w:rPr>
          <w:rFonts w:ascii="Arial" w:eastAsia="Times New Roman" w:hAnsi="Arial" w:cs="Arial"/>
          <w:bCs/>
          <w:sz w:val="20"/>
          <w:szCs w:val="20"/>
        </w:rPr>
      </w:pPr>
      <w:r w:rsidRPr="00E50901">
        <w:rPr>
          <w:rFonts w:ascii="Arial" w:eastAsia="Times New Roman" w:hAnsi="Arial" w:cs="Arial"/>
          <w:b/>
          <w:bCs/>
          <w:sz w:val="20"/>
          <w:szCs w:val="20"/>
        </w:rPr>
        <w:t>§ 13</w:t>
      </w:r>
      <w:r w:rsidRPr="00E50901">
        <w:rPr>
          <w:rFonts w:ascii="Arial" w:eastAsia="Times New Roman" w:hAnsi="Arial" w:cs="Arial"/>
          <w:b/>
          <w:bCs/>
          <w:sz w:val="20"/>
          <w:szCs w:val="20"/>
        </w:rPr>
        <w:br/>
        <w:t>Zatrudnienie osób na umowę o pracę</w:t>
      </w:r>
    </w:p>
    <w:p w14:paraId="5065869D" w14:textId="77777777" w:rsidR="00E50901" w:rsidRPr="00E50901" w:rsidRDefault="00E50901" w:rsidP="00E50901">
      <w:pPr>
        <w:suppressAutoHyphens/>
        <w:spacing w:before="278" w:after="238" w:line="240" w:lineRule="auto"/>
        <w:jc w:val="both"/>
        <w:rPr>
          <w:rFonts w:ascii="Arial" w:eastAsia="Calibri" w:hAnsi="Arial" w:cs="Arial"/>
          <w:sz w:val="20"/>
          <w:szCs w:val="20"/>
        </w:rPr>
      </w:pPr>
      <w:r w:rsidRPr="00E50901">
        <w:rPr>
          <w:rFonts w:ascii="Arial" w:eastAsia="Times New Roman" w:hAnsi="Arial" w:cs="Arial"/>
          <w:bCs/>
          <w:sz w:val="20"/>
          <w:szCs w:val="20"/>
        </w:rPr>
        <w:t>1.Wykonawca zobowiązuje się, że następujące czynności w ramach realizacji niniejszej umowy będą wykonywane przez osoby zatrudnione na podstawie umowy o pracę w wymiarze pełnego etatu zawartej z Wykonawcą lub podwykonawcą:</w:t>
      </w:r>
    </w:p>
    <w:p w14:paraId="0412F0CB" w14:textId="3D3B4EC8" w:rsidR="00E50901" w:rsidRPr="00E50901" w:rsidRDefault="00E50901" w:rsidP="000F43E6">
      <w:pPr>
        <w:suppressAutoHyphens/>
        <w:spacing w:before="278" w:after="0" w:line="100" w:lineRule="atLeast"/>
        <w:ind w:firstLine="708"/>
        <w:rPr>
          <w:rFonts w:ascii="Arial" w:eastAsia="Times New Roman" w:hAnsi="Arial" w:cs="Arial"/>
          <w:sz w:val="20"/>
          <w:szCs w:val="20"/>
          <w:lang w:eastAsia="ar-SA"/>
        </w:rPr>
      </w:pPr>
      <w:r w:rsidRPr="00E50901">
        <w:rPr>
          <w:rFonts w:ascii="Arial" w:eastAsia="Times New Roman" w:hAnsi="Arial" w:cs="Arial"/>
          <w:sz w:val="20"/>
          <w:szCs w:val="20"/>
          <w:lang w:eastAsia="ar-SA"/>
        </w:rPr>
        <w:t xml:space="preserve">- Wykonywanie pracy </w:t>
      </w:r>
      <w:r w:rsidR="000F43E6">
        <w:rPr>
          <w:rFonts w:ascii="Arial" w:eastAsia="Times New Roman" w:hAnsi="Arial" w:cs="Arial"/>
          <w:sz w:val="20"/>
          <w:szCs w:val="20"/>
          <w:lang w:eastAsia="ar-SA"/>
        </w:rPr>
        <w:t>montera instalacji i urządzeń sanitarnych</w:t>
      </w:r>
      <w:r w:rsidRPr="00E50901">
        <w:rPr>
          <w:rFonts w:ascii="Arial" w:eastAsia="Times New Roman" w:hAnsi="Arial" w:cs="Arial"/>
          <w:sz w:val="20"/>
          <w:szCs w:val="20"/>
          <w:lang w:eastAsia="ar-SA"/>
        </w:rPr>
        <w:t xml:space="preserve"> – minimum </w:t>
      </w:r>
      <w:r w:rsidR="000F43E6">
        <w:rPr>
          <w:rFonts w:ascii="Arial" w:eastAsia="Times New Roman" w:hAnsi="Arial" w:cs="Arial"/>
          <w:sz w:val="20"/>
          <w:szCs w:val="20"/>
          <w:lang w:eastAsia="ar-SA"/>
        </w:rPr>
        <w:t>5</w:t>
      </w:r>
      <w:r w:rsidRPr="00E50901">
        <w:rPr>
          <w:rFonts w:ascii="Arial" w:eastAsia="Times New Roman" w:hAnsi="Arial" w:cs="Arial"/>
          <w:sz w:val="20"/>
          <w:szCs w:val="20"/>
          <w:lang w:eastAsia="ar-SA"/>
        </w:rPr>
        <w:t xml:space="preserve"> o</w:t>
      </w:r>
      <w:r w:rsidR="000F43E6">
        <w:rPr>
          <w:rFonts w:ascii="Arial" w:eastAsia="Times New Roman" w:hAnsi="Arial" w:cs="Arial"/>
          <w:sz w:val="20"/>
          <w:szCs w:val="20"/>
          <w:lang w:eastAsia="ar-SA"/>
        </w:rPr>
        <w:t>sób</w:t>
      </w:r>
    </w:p>
    <w:p w14:paraId="65AC5D9B" w14:textId="1617BCF5" w:rsidR="00E50901" w:rsidRPr="00E50901" w:rsidRDefault="00E50901" w:rsidP="00E50901">
      <w:pPr>
        <w:suppressAutoHyphens/>
        <w:spacing w:before="278" w:after="0" w:line="100" w:lineRule="atLeast"/>
        <w:jc w:val="both"/>
        <w:rPr>
          <w:rFonts w:ascii="Arial" w:eastAsia="Times New Roman" w:hAnsi="Arial" w:cs="Arial"/>
          <w:bCs/>
          <w:sz w:val="20"/>
          <w:szCs w:val="20"/>
          <w:lang w:eastAsia="ar-SA"/>
        </w:rPr>
      </w:pPr>
      <w:r w:rsidRPr="00E50901">
        <w:rPr>
          <w:rFonts w:ascii="Arial" w:eastAsia="Times New Roman" w:hAnsi="Arial" w:cs="Arial"/>
          <w:bCs/>
          <w:sz w:val="20"/>
          <w:szCs w:val="20"/>
          <w:lang w:eastAsia="ar-SA"/>
        </w:rPr>
        <w:t xml:space="preserve">2.Wykonawca w terminie do 10 dni licząc od dnia podpisania umowy przedstawi Zamawiającemu dokumenty potwierdzające sposób zatrudnienia minimum </w:t>
      </w:r>
      <w:r w:rsidR="00CC2E45">
        <w:rPr>
          <w:rFonts w:ascii="Arial" w:eastAsia="Times New Roman" w:hAnsi="Arial" w:cs="Arial"/>
          <w:bCs/>
          <w:sz w:val="20"/>
          <w:szCs w:val="20"/>
          <w:lang w:eastAsia="ar-SA"/>
        </w:rPr>
        <w:t>5</w:t>
      </w:r>
      <w:r w:rsidRPr="00E50901">
        <w:rPr>
          <w:rFonts w:ascii="Arial" w:eastAsia="Times New Roman" w:hAnsi="Arial" w:cs="Arial"/>
          <w:bCs/>
          <w:sz w:val="20"/>
          <w:szCs w:val="20"/>
          <w:lang w:eastAsia="ar-SA"/>
        </w:rPr>
        <w:t xml:space="preserve"> osób, w szczególności, że osoby </w:t>
      </w:r>
      <w:r w:rsidRPr="00E50901">
        <w:rPr>
          <w:rFonts w:ascii="Arial" w:eastAsia="Times New Roman" w:hAnsi="Arial" w:cs="Arial"/>
          <w:bCs/>
          <w:sz w:val="20"/>
          <w:szCs w:val="20"/>
          <w:lang w:eastAsia="ar-SA"/>
        </w:rPr>
        <w:lastRenderedPageBreak/>
        <w:t xml:space="preserve">wykonujące czynności w zakresie realizacji zamówienia są zatrudnione na podstawie umowy o pracę </w:t>
      </w:r>
      <w:r w:rsidRPr="00E50901">
        <w:rPr>
          <w:rFonts w:ascii="Arial" w:eastAsia="Times New Roman" w:hAnsi="Arial" w:cs="Arial"/>
          <w:bCs/>
          <w:sz w:val="20"/>
          <w:szCs w:val="20"/>
          <w:lang w:eastAsia="ar-SA"/>
        </w:rPr>
        <w:br/>
        <w:t>w rozumieniu przepisów ustawy z dnia 26 czerwca 1974 r. – Kodeks pracy z uwzględnieniem minimalnego wynagrodzenia za pracę ustalonego na podstawie przepisów ustawy z dnia 10 października 2002 r. o minimalnym wynagrodzeniu za pracę przez cały okres realizacji przedmiotu zamówienia oraz poświadczoną za zgodność z oryginałem kopię umowy o pracę zatrudnionego pracownika wraz z zakresem obowiązków pracownika.</w:t>
      </w:r>
    </w:p>
    <w:p w14:paraId="208FF68D" w14:textId="77777777" w:rsidR="00E50901" w:rsidRPr="00E50901" w:rsidRDefault="00E50901" w:rsidP="00E50901">
      <w:pPr>
        <w:spacing w:before="278" w:after="238" w:line="240" w:lineRule="auto"/>
        <w:jc w:val="both"/>
        <w:rPr>
          <w:rFonts w:ascii="Arial" w:eastAsia="Times New Roman" w:hAnsi="Arial" w:cs="Arial"/>
          <w:bCs/>
          <w:sz w:val="20"/>
          <w:szCs w:val="20"/>
        </w:rPr>
      </w:pPr>
      <w:r w:rsidRPr="00E50901">
        <w:rPr>
          <w:rFonts w:ascii="Arial" w:eastAsia="Times New Roman" w:hAnsi="Arial" w:cs="Arial"/>
          <w:bCs/>
          <w:sz w:val="20"/>
          <w:szCs w:val="20"/>
        </w:rPr>
        <w:t xml:space="preserve">3.Wykonawca na każde pisemne wezwanie Zamawiającego w terminie nie krótszym niż 5 dni wyznaczonym w tym wezwaniu, przedkładał będzie Zamawiającemu raport stanu i sposobu zatrudnienia ww osób, dowody odprowadzania składek ZUS, przez cały okres realizacji zamówienia oraz poświadczoną za zgodność z oryginałem kopię umowy o pracę zatrudnionego pracownika wraz </w:t>
      </w:r>
      <w:r w:rsidRPr="00E50901">
        <w:rPr>
          <w:rFonts w:ascii="Arial" w:eastAsia="Times New Roman" w:hAnsi="Arial" w:cs="Arial"/>
          <w:bCs/>
          <w:sz w:val="20"/>
          <w:szCs w:val="20"/>
        </w:rPr>
        <w:br/>
        <w:t>z zakresem obowiązków pracownika w celu dokumentowania posiadania minimalnego stanu zatrudnienia do czynności określonych w ust. 1.</w:t>
      </w:r>
    </w:p>
    <w:p w14:paraId="4DF240A2" w14:textId="77777777" w:rsidR="00E50901" w:rsidRPr="00E50901" w:rsidRDefault="00E50901" w:rsidP="00E50901">
      <w:pPr>
        <w:spacing w:before="278" w:after="238" w:line="240" w:lineRule="auto"/>
        <w:jc w:val="both"/>
        <w:rPr>
          <w:rFonts w:ascii="Arial" w:eastAsia="Times New Roman" w:hAnsi="Arial" w:cs="Arial"/>
          <w:bCs/>
          <w:sz w:val="20"/>
          <w:szCs w:val="20"/>
        </w:rPr>
      </w:pPr>
      <w:r w:rsidRPr="00E50901">
        <w:rPr>
          <w:rFonts w:ascii="Arial" w:eastAsia="Times New Roman" w:hAnsi="Arial" w:cs="Arial"/>
          <w:bCs/>
          <w:sz w:val="20"/>
          <w:szCs w:val="20"/>
        </w:rPr>
        <w:t xml:space="preserve">4.W uzasadnionych przypadkach, z przyczyn niezależnych od Wykonawcy, możliwe jest zastąpienie osoby lub osób wskazanych wyżej, inną/ymi osobą/ami pod warunkiem, że spełnione zostaną wszystkie wymagania co do minimalnego stanu zatrudnienia na okres realizacji zamówienia, określone w swz. </w:t>
      </w:r>
      <w:r w:rsidRPr="00E50901">
        <w:rPr>
          <w:rFonts w:ascii="Arial" w:eastAsia="Times New Roman" w:hAnsi="Arial" w:cs="Arial"/>
          <w:bCs/>
          <w:sz w:val="20"/>
          <w:szCs w:val="20"/>
        </w:rPr>
        <w:br/>
        <w:t>W takim przypadku postanowienia ust. 2 i 3 stosuje się odpowiednio.</w:t>
      </w:r>
    </w:p>
    <w:p w14:paraId="61A676A5" w14:textId="77777777" w:rsidR="00E50901" w:rsidRPr="00E50901" w:rsidRDefault="00E50901" w:rsidP="00E50901">
      <w:pPr>
        <w:spacing w:before="278" w:after="238" w:line="240" w:lineRule="auto"/>
        <w:jc w:val="both"/>
        <w:rPr>
          <w:rFonts w:ascii="Arial" w:eastAsia="Times New Roman" w:hAnsi="Arial" w:cs="Arial"/>
          <w:bCs/>
          <w:sz w:val="20"/>
          <w:szCs w:val="20"/>
        </w:rPr>
      </w:pPr>
    </w:p>
    <w:p w14:paraId="4A227214" w14:textId="77777777" w:rsidR="00E50901" w:rsidRPr="00E50901" w:rsidRDefault="00E50901" w:rsidP="00E50901">
      <w:pPr>
        <w:spacing w:before="278" w:after="119" w:line="360" w:lineRule="auto"/>
        <w:ind w:left="363"/>
        <w:jc w:val="center"/>
        <w:rPr>
          <w:rFonts w:ascii="Arial" w:eastAsia="Times New Roman" w:hAnsi="Arial" w:cs="Arial"/>
          <w:bCs/>
          <w:sz w:val="20"/>
          <w:szCs w:val="20"/>
        </w:rPr>
      </w:pPr>
      <w:r w:rsidRPr="00E50901">
        <w:rPr>
          <w:rFonts w:ascii="Arial" w:eastAsia="Times New Roman" w:hAnsi="Arial" w:cs="Arial"/>
          <w:b/>
          <w:bCs/>
          <w:sz w:val="20"/>
          <w:szCs w:val="20"/>
        </w:rPr>
        <w:t>§ 14</w:t>
      </w:r>
      <w:r w:rsidRPr="00E50901">
        <w:rPr>
          <w:rFonts w:ascii="Arial" w:eastAsia="Times New Roman" w:hAnsi="Arial" w:cs="Arial"/>
          <w:b/>
          <w:bCs/>
          <w:sz w:val="20"/>
          <w:szCs w:val="20"/>
        </w:rPr>
        <w:br/>
        <w:t>Odstąpienie od umowy</w:t>
      </w:r>
    </w:p>
    <w:p w14:paraId="267F56D0"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Oprócz przypadków objętych przepisami Kodeksu cywilnego , stronom przysługuje prawo odstąpienia od umowy w następujących sytuacjach:</w:t>
      </w:r>
    </w:p>
    <w:p w14:paraId="7E323277"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1. Zamawiającemu przysługuje prawo do odstąpienia od umowy:</w:t>
      </w:r>
    </w:p>
    <w:p w14:paraId="66C6F551" w14:textId="79BDCD2C"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 xml:space="preserve">1) w razie wystąpienia istotnej zmiany okoliczności powodującej, że wykonanie umowy nie leży </w:t>
      </w:r>
      <w:r w:rsidR="008232E7">
        <w:rPr>
          <w:rFonts w:ascii="Arial" w:eastAsia="Times New Roman" w:hAnsi="Arial" w:cs="Arial"/>
          <w:bCs/>
          <w:sz w:val="20"/>
          <w:szCs w:val="20"/>
        </w:rPr>
        <w:br/>
      </w:r>
      <w:r w:rsidRPr="00E50901">
        <w:rPr>
          <w:rFonts w:ascii="Arial" w:eastAsia="Times New Roman" w:hAnsi="Arial" w:cs="Arial"/>
          <w:bCs/>
          <w:sz w:val="20"/>
          <w:szCs w:val="20"/>
        </w:rPr>
        <w:t>w interesie publicznym, czego nie można było przewidzieć w chwili zawarcia umowy, odstąpienie od umowy w tym przypadku może nastąpić w terminie 30 dni od powzięcia wiadomości o powyższych okolicznościach,</w:t>
      </w:r>
    </w:p>
    <w:p w14:paraId="79BE0874"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2) zostanie ogłoszona upadłość lub rozwiązanie firmy Wykonawcy,</w:t>
      </w:r>
    </w:p>
    <w:p w14:paraId="0A5736CA"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3) zostanie wydany nakaz zajęcia majątku Wykonawcy,</w:t>
      </w:r>
    </w:p>
    <w:p w14:paraId="4EDDA58B" w14:textId="77777777" w:rsidR="00E50901" w:rsidRPr="00E50901" w:rsidRDefault="00E50901" w:rsidP="00E50901">
      <w:pPr>
        <w:spacing w:before="278" w:after="119" w:line="360" w:lineRule="auto"/>
        <w:jc w:val="both"/>
        <w:rPr>
          <w:rFonts w:ascii="Arial" w:eastAsia="Times New Roman" w:hAnsi="Arial" w:cs="Arial"/>
          <w:bCs/>
          <w:color w:val="FF0000"/>
          <w:sz w:val="20"/>
          <w:szCs w:val="20"/>
        </w:rPr>
      </w:pPr>
      <w:r w:rsidRPr="00E50901">
        <w:rPr>
          <w:rFonts w:ascii="Arial" w:eastAsia="Times New Roman" w:hAnsi="Arial" w:cs="Arial"/>
          <w:bCs/>
          <w:sz w:val="20"/>
          <w:szCs w:val="20"/>
        </w:rPr>
        <w:t xml:space="preserve">4) </w:t>
      </w:r>
      <w:r w:rsidRPr="00E50901">
        <w:rPr>
          <w:rFonts w:ascii="Arial" w:eastAsia="Times New Roman" w:hAnsi="Arial" w:cs="Arial"/>
          <w:bCs/>
          <w:color w:val="000000"/>
          <w:sz w:val="20"/>
          <w:szCs w:val="20"/>
        </w:rPr>
        <w:t>Wykonawca nie przystąpił do robót w ciągu 20 dni od podpisania umowy lub przerwał realizację przedmiotu umowy, gdy przerwa ta trwa dłużej niż 14 dni i pomimo pisemnego wezwania skierowanego przez Zamawiającego do Wykonawcy o rozpoczęcie lub wznowienie robót, Wykonawca w ciągu 7 dni od otrzymania tego wezwania nadal nie podejmuje prac związanych z realizacją zamówienia,</w:t>
      </w:r>
    </w:p>
    <w:p w14:paraId="2824AE3F"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5) w przypadku odmowy usunięcia przez wykonawcę wad, które dadzą się usunąć lub bezskutecznego upływu terminu na usunięcie tych wad,</w:t>
      </w:r>
    </w:p>
    <w:p w14:paraId="223D7E2E"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lastRenderedPageBreak/>
        <w:t>6) w przypadku, gdy koniecznym będzie wielokrotne dokonywanie bezpośredniej zapłaty podwykonawcy lub dalszemu podwykonawcy przez Zamawiającego, lub gdy koniecznym będzie dokonanie bezpośrednich zapłat na sumę większą niż 5% wartości niniejszej umowy.*</w:t>
      </w:r>
    </w:p>
    <w:p w14:paraId="2C1E75A4"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2. Wykonawcy przysługuje prawo odstąpienia od umowy, jeżeli:</w:t>
      </w:r>
    </w:p>
    <w:p w14:paraId="2793E0A2"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1) Zamawiający nie wywiązuje się z obowiązku zapłaty faktury mimo dodatkowego wezwania w terminie miesiąca od upływu terminu na zapłatę faktury, określonego w niniejszej umowie,</w:t>
      </w:r>
    </w:p>
    <w:p w14:paraId="6F1D6856"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2) Zamawiający odmawia, bez uzasadnionej przyczyny, odbioru robót lub odmawia podpisania protokołu odbioru robót.</w:t>
      </w:r>
    </w:p>
    <w:p w14:paraId="5638A201"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3. Odstąpienie od umowy winno nastąpić w formie pisemnej pod rygorem nieważności takiego oświadczenia i powinno zawierać uzasadnienie.</w:t>
      </w:r>
    </w:p>
    <w:p w14:paraId="55ABD674"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 xml:space="preserve">4. W przypadku odstąpienia od umowy Wykonawcę oraz Zamawiającego obciążają następujące obowiązki szczegółowe: </w:t>
      </w:r>
    </w:p>
    <w:p w14:paraId="3C4F1508"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1) W terminie 14 dni od daty odstąpienia od umowy Wykonawca przy udziale Zamawiającego sporządzi szczegółowy protokół inwentaryzacji robót w toku, wg stanu na dzień odstąpienia,</w:t>
      </w:r>
    </w:p>
    <w:p w14:paraId="40E6952B"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2) Wykonawca zabezpieczy przerwane roboty w zakresie obustronnie uzgodnionym na koszt tej strony, z której winy nastąpiło odstąpienie od umowy,</w:t>
      </w:r>
    </w:p>
    <w:p w14:paraId="68F5747A"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3) Wykonawca zgłosi do dokonania przez Zamawiającego odbioru robót przerwanych oraz robót zabezpieczających, jeżeli odstąpienie od umowy nastąpiło z przyczyn, za które Wykonawca nie odpowiada,</w:t>
      </w:r>
    </w:p>
    <w:p w14:paraId="2B824EB4"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4) Wykonawca niezwłocznie, najpóźniej w terminie 30 dni, usunie z terenu budowy urządzenia przez niego dostarczone lub wniesione.</w:t>
      </w:r>
    </w:p>
    <w:p w14:paraId="411215D3"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5. Zamawiający w razie odstąpienia od umowy z przyczyn, za które Wykonawca nie ponosi odpowiedzialności, zobowiązany jest do:</w:t>
      </w:r>
    </w:p>
    <w:p w14:paraId="6DDC0F99"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1) odkupienia od Wykonawcy, na jego wniosek, materiałów i urządzeń zakupionych na potrzeby wykonania niniejszej umowy, których Wykonawca nie może wykorzystać do realizacji innych zadań;</w:t>
      </w:r>
    </w:p>
    <w:p w14:paraId="2E4F5985"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2) dokonania odbioru robót przerwanych oraz zapłaty wynagrodzenia za roboty, które zostały wykonane do dnia odstąpienia;</w:t>
      </w:r>
    </w:p>
    <w:p w14:paraId="3529FD63" w14:textId="77777777"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3) przejęcia od Wykonawcy pod swój dozór terenu budowy.</w:t>
      </w:r>
    </w:p>
    <w:p w14:paraId="26EA900A" w14:textId="2F3FF3AB" w:rsidR="00E50901" w:rsidRPr="00E50901" w:rsidRDefault="00E50901" w:rsidP="00E50901">
      <w:pPr>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lastRenderedPageBreak/>
        <w:t xml:space="preserve">6. Odbiór robót przerwanych oraz przejęcie od wykonawcy terenu robót nastąpi w oparciu </w:t>
      </w:r>
      <w:r w:rsidR="00DC3893">
        <w:rPr>
          <w:rFonts w:ascii="Arial" w:eastAsia="Times New Roman" w:hAnsi="Arial" w:cs="Arial"/>
          <w:bCs/>
          <w:sz w:val="20"/>
          <w:szCs w:val="20"/>
        </w:rPr>
        <w:br/>
      </w:r>
      <w:r w:rsidRPr="00E50901">
        <w:rPr>
          <w:rFonts w:ascii="Arial" w:eastAsia="Times New Roman" w:hAnsi="Arial" w:cs="Arial"/>
          <w:bCs/>
          <w:sz w:val="20"/>
          <w:szCs w:val="20"/>
        </w:rPr>
        <w:t>o postanowienia ust. 4.</w:t>
      </w:r>
    </w:p>
    <w:p w14:paraId="0FA497A4" w14:textId="77777777" w:rsidR="00E50901" w:rsidRPr="00E50901" w:rsidRDefault="00E50901" w:rsidP="00E50901">
      <w:pPr>
        <w:spacing w:before="278" w:after="119" w:line="360" w:lineRule="auto"/>
        <w:ind w:left="641"/>
        <w:jc w:val="center"/>
        <w:rPr>
          <w:rFonts w:ascii="Arial" w:eastAsia="Times New Roman" w:hAnsi="Arial" w:cs="Arial"/>
          <w:sz w:val="20"/>
          <w:szCs w:val="20"/>
        </w:rPr>
      </w:pPr>
      <w:r w:rsidRPr="00E50901">
        <w:rPr>
          <w:rFonts w:ascii="Arial" w:eastAsia="Times New Roman" w:hAnsi="Arial" w:cs="Arial"/>
          <w:b/>
          <w:bCs/>
          <w:sz w:val="20"/>
          <w:szCs w:val="20"/>
        </w:rPr>
        <w:t>§ 15</w:t>
      </w:r>
      <w:r w:rsidRPr="00E50901">
        <w:rPr>
          <w:rFonts w:ascii="Arial" w:eastAsia="Times New Roman" w:hAnsi="Arial" w:cs="Arial"/>
          <w:b/>
          <w:bCs/>
          <w:sz w:val="20"/>
          <w:szCs w:val="20"/>
        </w:rPr>
        <w:br/>
        <w:t>Podwykonawcy*</w:t>
      </w:r>
    </w:p>
    <w:p w14:paraId="385A3769" w14:textId="77777777" w:rsidR="00E50901" w:rsidRPr="00E50901" w:rsidRDefault="00E50901" w:rsidP="00E50901">
      <w:pPr>
        <w:suppressAutoHyphens/>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1.Wykonawca oświadcza, że zgodnie z ofertą powierzy/nie powierzy do wykonania części robót budowlanych następującemu(ym )podwykonawcy(om)…………………………………, za działanie, których wykonawca bierze pełną odpowiedzialność. Zmiana oświadczenia dotyczącego sposobu wykonania zamówienia w zakresie podwykonawstwa w trakcje realizacji niniejszej umowy musi być uzasadniona na piśmie przez Wykonawcę. </w:t>
      </w:r>
    </w:p>
    <w:p w14:paraId="780C7FE6" w14:textId="77777777" w:rsidR="00E50901" w:rsidRPr="00E50901" w:rsidRDefault="00E50901" w:rsidP="00E50901">
      <w:pPr>
        <w:suppressAutoHyphens/>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2.Zamawiającemu przysługuje prawo żądania od Wykonawcy zmiany podwykonawcy, jeżeli ten realizuje prace i roboty budowlane w sposób wadliwy, niezgodny z założeniami i przepisami, pomimo wezwania do zmiany sposobu wykonywania robót i wyznaczenia w tym celu odpowiedniego terminu.</w:t>
      </w:r>
    </w:p>
    <w:p w14:paraId="129382B5"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3.Jeżeli w trakcie realizacji zamówienia nastąpi zmiana albo rezygnacja z podwykonawcy, na zasoby którego Wykonawca powoływał się, na zasadach określonych w art. 118 ustawy Pzp, w celu wykazania spełniania warunków udziału w postępowaniu, Wykonawca jest zobowiązany wykazać Zamawiającemu, iż proponowany inny podwykonawca lub Wykonawca samodzielnie spełnia je w stopniu nie mniejszym niż wymagany w trakcie postępowania o udzielenie zamówienia publicznego.</w:t>
      </w:r>
    </w:p>
    <w:p w14:paraId="400A1FD0"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4.W przypadku gdy Wykonawca, podwykonawca lub dalszy podwykonawca w trakcie realizacji zamówienia publicznego, objętego niniejszą umową zamierza zawrzeć umowę o podwykonawstwo, której przedmiotem są roboty budowlane obowiązany jest do każdorazowego przedkładania Zamawiającemu projektu tej umowy oraz projektu jej zmiany, wraz z częścią dokumentacji dotyczącą wykonania robót określonych w projekcie umowy, nie później niż na 21 dni przed jej zawarciem, przy czym podwykonawca lub dalszy podwykonawca jest zobowiązany dołączyć zgodę Wykonawcy na zawarcie umowy o podwykonawstwo o treści zgodnej z projektem umowy.</w:t>
      </w:r>
    </w:p>
    <w:p w14:paraId="5F734208" w14:textId="77777777" w:rsidR="00E50901" w:rsidRPr="00E50901" w:rsidRDefault="00E50901" w:rsidP="00E50901">
      <w:pPr>
        <w:spacing w:before="278" w:after="240" w:line="102" w:lineRule="atLeast"/>
        <w:rPr>
          <w:rFonts w:ascii="Arial" w:eastAsia="Times New Roman" w:hAnsi="Arial" w:cs="Arial"/>
          <w:sz w:val="20"/>
          <w:szCs w:val="20"/>
        </w:rPr>
      </w:pPr>
      <w:r w:rsidRPr="00E50901">
        <w:rPr>
          <w:rFonts w:ascii="Arial" w:eastAsia="Times New Roman" w:hAnsi="Arial" w:cs="Arial"/>
          <w:sz w:val="20"/>
          <w:szCs w:val="20"/>
        </w:rPr>
        <w:t>5.Umowa o podwykonawstwo, której przedmiotem są roboty budowlane musi zawierać:</w:t>
      </w:r>
      <w:r w:rsidRPr="00E50901">
        <w:rPr>
          <w:rFonts w:ascii="Arial" w:eastAsia="Times New Roman" w:hAnsi="Arial" w:cs="Arial"/>
          <w:sz w:val="20"/>
          <w:szCs w:val="20"/>
        </w:rPr>
        <w:br/>
        <w:t>a) oznaczenie strony umowy,</w:t>
      </w:r>
      <w:r w:rsidRPr="00E50901">
        <w:rPr>
          <w:rFonts w:ascii="Arial" w:eastAsia="Times New Roman" w:hAnsi="Arial" w:cs="Arial"/>
          <w:sz w:val="20"/>
          <w:szCs w:val="20"/>
        </w:rPr>
        <w:br/>
        <w:t>b) zakres robót powierzonych podwykonawcy wraz z dokumentacją projektową obejmującą ten zakres,</w:t>
      </w:r>
      <w:r w:rsidRPr="00E50901">
        <w:rPr>
          <w:rFonts w:ascii="Arial" w:eastAsia="Times New Roman" w:hAnsi="Arial" w:cs="Arial"/>
          <w:sz w:val="20"/>
          <w:szCs w:val="20"/>
        </w:rPr>
        <w:br/>
        <w:t>c) kwotę wynagrodzenia za wykonane roboty w PLN,</w:t>
      </w:r>
      <w:r w:rsidRPr="00E50901">
        <w:rPr>
          <w:rFonts w:ascii="Arial" w:eastAsia="Times New Roman" w:hAnsi="Arial" w:cs="Arial"/>
          <w:sz w:val="20"/>
          <w:szCs w:val="20"/>
        </w:rPr>
        <w:br/>
        <w:t>d) termin wykonania robót powierzonych podwykonawcy,</w:t>
      </w:r>
      <w:r w:rsidRPr="00E50901">
        <w:rPr>
          <w:rFonts w:ascii="Arial" w:eastAsia="Times New Roman" w:hAnsi="Arial" w:cs="Arial"/>
          <w:sz w:val="20"/>
          <w:szCs w:val="20"/>
        </w:rPr>
        <w:br/>
        <w:t>e) warunki dokonania płatności wynagrodzenia,</w:t>
      </w:r>
      <w:r w:rsidRPr="00E50901">
        <w:rPr>
          <w:rFonts w:ascii="Arial" w:eastAsia="Times New Roman" w:hAnsi="Arial" w:cs="Arial"/>
          <w:sz w:val="20"/>
          <w:szCs w:val="20"/>
        </w:rPr>
        <w:br/>
        <w:t>f) termin dokonania płatności wynagrodzenia podwykonawcy, który nie może być dłuższy niż 30 dni od dnia doręczenia wykonawcy, podwykonawcy lub dalszemu podwykonawcy faktury lub rachunku, potwierdzających wykonanie zleconej podwykonawcy lub dalszemu podwykonawcy roboty budowlanej,</w:t>
      </w:r>
      <w:r w:rsidRPr="00E50901">
        <w:rPr>
          <w:rFonts w:ascii="Arial" w:eastAsia="Times New Roman" w:hAnsi="Arial" w:cs="Arial"/>
          <w:sz w:val="20"/>
          <w:szCs w:val="20"/>
        </w:rPr>
        <w:br/>
        <w:t>g) nr rachunku bankowego na który należy dokonać zapłaty wynagrodzenia.</w:t>
      </w:r>
    </w:p>
    <w:p w14:paraId="63B91415"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6. Umowa o podwykonawstwo, której przedmiotem są roboty budowlane nie może zawierać postanowień:</w:t>
      </w:r>
      <w:r w:rsidRPr="00E50901">
        <w:rPr>
          <w:rFonts w:ascii="Arial" w:eastAsia="Times New Roman" w:hAnsi="Arial" w:cs="Arial"/>
          <w:sz w:val="20"/>
          <w:szCs w:val="20"/>
        </w:rPr>
        <w:br/>
        <w:t>a) uzależniających uzyskanie przez podwykonawcę płatności od Wykonawcy od zapłaty wynagrodzenia przysługującego Wykonawcy z tytułu realizacji umowy zawartej z zamawiającym;</w:t>
      </w:r>
      <w:r w:rsidRPr="00E50901">
        <w:rPr>
          <w:rFonts w:ascii="Arial" w:eastAsia="Times New Roman" w:hAnsi="Arial" w:cs="Arial"/>
          <w:sz w:val="20"/>
          <w:szCs w:val="20"/>
        </w:rPr>
        <w:br/>
        <w:t>b) uzależniających zwrot kwot zabezpieczenia wniesionych przez podwykonawcę na rzecz wykonawcy od zwrotu zabezpieczenia należytego wykonania umowy wniesionego przez Wykonawcę na rzecz Zamawiającego;</w:t>
      </w:r>
    </w:p>
    <w:p w14:paraId="4E44480A"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c) określających wynagrodzenie za wykonanie robót budowlanych powierzonych do wykonania podwykonawcy lub dalszemu podwykonawcy w sposób przekraczający wartość robót budowlanych określonych w umowie zawartej pomiędzy zamawiającym a Wykonawcą lub w sposób przekraczający </w:t>
      </w:r>
      <w:r w:rsidRPr="00E50901">
        <w:rPr>
          <w:rFonts w:ascii="Arial" w:eastAsia="Times New Roman" w:hAnsi="Arial" w:cs="Arial"/>
          <w:sz w:val="20"/>
          <w:szCs w:val="20"/>
        </w:rPr>
        <w:lastRenderedPageBreak/>
        <w:t>wartość części robót powierzonych podwykonawcy ustaloną na podstawie kosztorysu złożonego przez Wykonawcę zgodnie z  § 4 ust. 1 pkt 2);</w:t>
      </w:r>
    </w:p>
    <w:p w14:paraId="2C8C7C61" w14:textId="0D4B7C32"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br/>
        <w:t xml:space="preserve">d) określających termin realizacji robót budowlanych w sposób uniemożliwiający ich realizację </w:t>
      </w:r>
      <w:r w:rsidR="0055564A">
        <w:rPr>
          <w:rFonts w:ascii="Arial" w:eastAsia="Times New Roman" w:hAnsi="Arial" w:cs="Arial"/>
          <w:sz w:val="20"/>
          <w:szCs w:val="20"/>
        </w:rPr>
        <w:br/>
      </w:r>
      <w:r w:rsidRPr="00E50901">
        <w:rPr>
          <w:rFonts w:ascii="Arial" w:eastAsia="Times New Roman" w:hAnsi="Arial" w:cs="Arial"/>
          <w:sz w:val="20"/>
          <w:szCs w:val="20"/>
        </w:rPr>
        <w:t>w terminie określonym w umowie zawartej pomiędzy Zamawiającym, a Wykonawcą;</w:t>
      </w:r>
    </w:p>
    <w:p w14:paraId="248C596D"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br/>
        <w:t>e) dotyczących sposobu rozliczeń za wykonane roboty uniemożliwiającego rozliczenie tych robót pomiędzy Zamawiającym a Wykonawcą na podstawie zawartej miedzy nimi umowy.</w:t>
      </w:r>
    </w:p>
    <w:p w14:paraId="374F6950"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7. W terminie 14 dni </w:t>
      </w:r>
      <w:r w:rsidRPr="00E50901">
        <w:rPr>
          <w:rFonts w:ascii="Arial" w:eastAsia="Times New Roman" w:hAnsi="Arial" w:cs="Arial"/>
          <w:b/>
          <w:sz w:val="20"/>
          <w:szCs w:val="20"/>
        </w:rPr>
        <w:t xml:space="preserve">Zamawiający </w:t>
      </w:r>
      <w:r w:rsidRPr="00E50901">
        <w:rPr>
          <w:rFonts w:ascii="Arial" w:eastAsia="Times New Roman" w:hAnsi="Arial" w:cs="Arial"/>
          <w:b/>
          <w:sz w:val="20"/>
          <w:szCs w:val="20"/>
          <w:u w:val="single"/>
        </w:rPr>
        <w:t>zgłosi na piśmie zastrzeżenia do przedłożonego mu projektu umowy o podwykonawstwo</w:t>
      </w:r>
      <w:r w:rsidRPr="00E50901">
        <w:rPr>
          <w:rFonts w:ascii="Arial" w:eastAsia="Times New Roman" w:hAnsi="Arial" w:cs="Arial"/>
          <w:sz w:val="20"/>
          <w:szCs w:val="20"/>
        </w:rPr>
        <w:t>, przedmiotem której są roboty budowlane, oraz projektu jej zmiany, licząc od dnia jego otrzymania, w szczególności w przypadku niespełnienia przez projekt wymagań dotyczących umowy o podwykonawstwo, o których mowa w ust. 5 i 6.</w:t>
      </w:r>
    </w:p>
    <w:p w14:paraId="7C87FD2C"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8.Niezgłoszenie pisemnych zastrzeżeń, o których mowa w ust. 7 w terminie tam wskazanym oznacza akceptację projektu umowy lub jej zmiany.</w:t>
      </w:r>
    </w:p>
    <w:p w14:paraId="08087C65"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9.Wykonawca zobowiązuje się do każdorazowego przedkładania zamawiającemu poświadczonej za zgodność z oryginałem kopii zawartej na piśmie umowy o podwykonawstwo, której przedmiotem są roboty budowlane, oraz jej zmian, wraz z częścią dokumentacji dotyczą wykonania robót określonych w umowie, w terminie 7 dni od dnia jej zawarcia.</w:t>
      </w:r>
    </w:p>
    <w:p w14:paraId="4898E876" w14:textId="0E841184"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10. Wykonawca przedłoży wraz z kopią umowy o podwykonawstwo, o której mowa w ust. 9 odpis </w:t>
      </w:r>
      <w:r w:rsidR="00572816">
        <w:rPr>
          <w:rFonts w:ascii="Arial" w:eastAsia="Times New Roman" w:hAnsi="Arial" w:cs="Arial"/>
          <w:sz w:val="20"/>
          <w:szCs w:val="20"/>
        </w:rPr>
        <w:br/>
      </w:r>
      <w:r w:rsidRPr="00E50901">
        <w:rPr>
          <w:rFonts w:ascii="Arial" w:eastAsia="Times New Roman" w:hAnsi="Arial" w:cs="Arial"/>
          <w:sz w:val="20"/>
          <w:szCs w:val="20"/>
        </w:rPr>
        <w:t>z Krajowego Rejestru Sądowego podwykonawcy, lub inny dokument właściwy z uwagi na status prawny podwykonawcy, potwierdzający uprawnienia osób zawierających umowę w imieniu podwykonawcy.</w:t>
      </w:r>
    </w:p>
    <w:p w14:paraId="2D1AD26E" w14:textId="7BA0A68D"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11.W terminie 14 dni zamawiający zgłosi na piśmie </w:t>
      </w:r>
      <w:r w:rsidRPr="00E50901">
        <w:rPr>
          <w:rFonts w:ascii="Arial" w:eastAsia="Times New Roman" w:hAnsi="Arial" w:cs="Arial"/>
          <w:b/>
          <w:sz w:val="20"/>
          <w:szCs w:val="20"/>
          <w:u w:val="single"/>
        </w:rPr>
        <w:t xml:space="preserve">sprzeciw do przedłożonej mu umowy </w:t>
      </w:r>
      <w:r w:rsidR="00572816">
        <w:rPr>
          <w:rFonts w:ascii="Arial" w:eastAsia="Times New Roman" w:hAnsi="Arial" w:cs="Arial"/>
          <w:b/>
          <w:sz w:val="20"/>
          <w:szCs w:val="20"/>
          <w:u w:val="single"/>
        </w:rPr>
        <w:br/>
      </w:r>
      <w:r w:rsidRPr="00E50901">
        <w:rPr>
          <w:rFonts w:ascii="Arial" w:eastAsia="Times New Roman" w:hAnsi="Arial" w:cs="Arial"/>
          <w:b/>
          <w:sz w:val="20"/>
          <w:szCs w:val="20"/>
          <w:u w:val="single"/>
        </w:rPr>
        <w:t>o podwykonawstwo</w:t>
      </w:r>
      <w:r w:rsidRPr="00E50901">
        <w:rPr>
          <w:rFonts w:ascii="Arial" w:eastAsia="Times New Roman" w:hAnsi="Arial" w:cs="Arial"/>
          <w:sz w:val="20"/>
          <w:szCs w:val="20"/>
        </w:rPr>
        <w:t>, przedmiotem której są roboty budowlane, oraz jej zmiany, licząc od dnia jej otrzymania w przypadku niespełnienia wymagań dotyczących umowy o podwykonawstwo, o których mowa w ust. 5 i 6 oraz nie złożenia odpisu z Krajowego Rejestru Sądowego podwykonawcy, lub innego dokumentu właściwego z uwagi na status prawny  podwykonawcy, potwierdzający uprawnienia osób zawierających umowę w imieniu podwykonawcy.</w:t>
      </w:r>
    </w:p>
    <w:p w14:paraId="79079E73"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12.Wykonawca nie może polecić podwykonawcy realizacji umowy o podwykonawstwo przedmiotem której są roboty budowlane w przypadku braku jej akceptacji przez zamawiającego.</w:t>
      </w:r>
    </w:p>
    <w:p w14:paraId="34568F79"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13.Brak pisemnego sprzeciwu w terminie określonym w ust. 11 uważa się za akceptację umowy lub jej zmiany przez zamawiającego.</w:t>
      </w:r>
    </w:p>
    <w:p w14:paraId="77CAEBCC" w14:textId="07520DDB"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14.Wykonawca zobowiązuje się do każdorazowego przedkładania zamawiającemu poświadczonej za zgodność z oryginałem kopii zawartej na piśmie umowy o podwykonawstwo, której przedmiotem są dostawy lub usługi, oraz jej zmian, w terminie 7 dni od dnia jej zawarcia, z wyłączeniem umów </w:t>
      </w:r>
      <w:r w:rsidR="000957B2">
        <w:rPr>
          <w:rFonts w:ascii="Arial" w:eastAsia="Times New Roman" w:hAnsi="Arial" w:cs="Arial"/>
          <w:sz w:val="20"/>
          <w:szCs w:val="20"/>
        </w:rPr>
        <w:br/>
      </w:r>
      <w:r w:rsidRPr="00E50901">
        <w:rPr>
          <w:rFonts w:ascii="Arial" w:eastAsia="Times New Roman" w:hAnsi="Arial" w:cs="Arial"/>
          <w:sz w:val="20"/>
          <w:szCs w:val="20"/>
        </w:rPr>
        <w:t>o podwykonawstwo o wartości mniejszej niż 0,5% wynagrodzenia wykonawcy określonego w § 6 ust. 1 niniejszej umowy. Wyłączenie to nie dotyczy umów o podwykonawstwo których przedmiotem są dostawy lub usługi o wartości większej niż 50 000 zł. Wraz z umową o podwykonawstwo wykonawca zobowiązany jest przedłożyć odpis z Krajowego Rejestru Sądowego podwykonawcy, lub inny dokument właściwy z uwagi na status prawny podwykonawcy, potwierdzający uprawnienia osób zawierających umowę w imieniu podwykonawcy.</w:t>
      </w:r>
    </w:p>
    <w:p w14:paraId="3EC4DEF4"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15. Zamawiający poinformuje Wykonawcę i wezwie go do doprowadzenia do zmiany umowy, o której mowa w ust. 14 w przypadku gdy termin zapłaty wynagrodzenia przewidziany w tej umowie jest dłuższy niż 30 dni od doręczenia Wykonawcy, podwykonawcy lub dalszemu podwykonawcy faktury lub rachunku, potwierdzających wykonanie zleconej podwykonawcy lub dalszemu podwykonawcy dostawy lub usługi.</w:t>
      </w:r>
    </w:p>
    <w:p w14:paraId="21AA1B92"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lastRenderedPageBreak/>
        <w:t>16. Powierzenie realizacji zadań innemu podwykonawcy niż ten, z którym została zawarta przez wykonawcę umowa o podwykonawstwo, lub zmiana zakresu zadań określonych tą umową wymaga ponownej akceptacji zamawiającego w trybie określonym niniejszą umową.</w:t>
      </w:r>
    </w:p>
    <w:p w14:paraId="15F07D38" w14:textId="77777777" w:rsidR="00E50901" w:rsidRPr="00E50901" w:rsidRDefault="00E50901" w:rsidP="00E50901">
      <w:pPr>
        <w:spacing w:before="278" w:after="240"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17. Do umów zawieranych przez podwykonawcę lub dalszego podwykonawcę stosuje się przepisy ust. 3 do ust. 15.  </w:t>
      </w:r>
    </w:p>
    <w:p w14:paraId="46008444" w14:textId="77777777" w:rsidR="00E50901" w:rsidRPr="00E50901" w:rsidRDefault="00E50901" w:rsidP="00E50901">
      <w:pPr>
        <w:spacing w:before="278" w:after="240" w:line="102" w:lineRule="atLeast"/>
        <w:jc w:val="both"/>
        <w:rPr>
          <w:rFonts w:ascii="Arial" w:eastAsia="Times New Roman" w:hAnsi="Arial" w:cs="Arial"/>
          <w:sz w:val="20"/>
          <w:szCs w:val="20"/>
        </w:rPr>
      </w:pPr>
    </w:p>
    <w:p w14:paraId="1CDF0404" w14:textId="77777777" w:rsidR="00E50901" w:rsidRPr="00E50901" w:rsidRDefault="00E50901" w:rsidP="00E50901">
      <w:pPr>
        <w:spacing w:before="278" w:after="119" w:line="360" w:lineRule="auto"/>
        <w:ind w:left="363"/>
        <w:jc w:val="center"/>
        <w:rPr>
          <w:rFonts w:ascii="Arial" w:eastAsia="Times New Roman" w:hAnsi="Arial" w:cs="Arial"/>
          <w:bCs/>
          <w:sz w:val="20"/>
          <w:szCs w:val="20"/>
        </w:rPr>
      </w:pPr>
      <w:r w:rsidRPr="00E50901">
        <w:rPr>
          <w:rFonts w:ascii="Arial" w:eastAsia="Times New Roman" w:hAnsi="Arial" w:cs="Arial"/>
          <w:b/>
          <w:bCs/>
          <w:sz w:val="20"/>
          <w:szCs w:val="20"/>
        </w:rPr>
        <w:t>§ 16</w:t>
      </w:r>
      <w:r w:rsidRPr="00E50901">
        <w:rPr>
          <w:rFonts w:ascii="Arial" w:eastAsia="Times New Roman" w:hAnsi="Arial" w:cs="Arial"/>
          <w:b/>
          <w:bCs/>
          <w:sz w:val="20"/>
          <w:szCs w:val="20"/>
        </w:rPr>
        <w:br/>
        <w:t>Rozwiązanie umowy</w:t>
      </w:r>
    </w:p>
    <w:p w14:paraId="32A9C2BA" w14:textId="77777777" w:rsidR="00E50901" w:rsidRPr="00E50901" w:rsidRDefault="00E50901" w:rsidP="00E50901">
      <w:pPr>
        <w:numPr>
          <w:ilvl w:val="0"/>
          <w:numId w:val="14"/>
        </w:numPr>
        <w:suppressAutoHyphens/>
        <w:spacing w:before="278" w:after="119" w:line="360" w:lineRule="auto"/>
        <w:jc w:val="both"/>
        <w:rPr>
          <w:rFonts w:ascii="Arial" w:eastAsia="Times New Roman" w:hAnsi="Arial" w:cs="Arial"/>
          <w:bCs/>
          <w:sz w:val="20"/>
          <w:szCs w:val="20"/>
        </w:rPr>
      </w:pPr>
      <w:r w:rsidRPr="00E50901">
        <w:rPr>
          <w:rFonts w:ascii="Arial" w:eastAsia="Times New Roman" w:hAnsi="Arial" w:cs="Arial"/>
          <w:bCs/>
          <w:sz w:val="20"/>
          <w:szCs w:val="20"/>
        </w:rPr>
        <w:t xml:space="preserve">Zamawiający może odstąpić od umowy, jeżeli zachodzi co najmniej jedna </w:t>
      </w:r>
      <w:r w:rsidRPr="00E50901">
        <w:rPr>
          <w:rFonts w:ascii="Arial" w:eastAsia="Times New Roman" w:hAnsi="Arial" w:cs="Arial"/>
          <w:bCs/>
          <w:sz w:val="20"/>
          <w:szCs w:val="20"/>
        </w:rPr>
        <w:br/>
        <w:t>z okoliczności, o których mowa w art. 456 ustawy Pzp.</w:t>
      </w:r>
    </w:p>
    <w:p w14:paraId="35A03908" w14:textId="77777777" w:rsidR="00E50901" w:rsidRPr="00E50901" w:rsidRDefault="00E50901" w:rsidP="00E50901">
      <w:pPr>
        <w:numPr>
          <w:ilvl w:val="0"/>
          <w:numId w:val="14"/>
        </w:numPr>
        <w:suppressAutoHyphens/>
        <w:spacing w:before="278" w:after="119" w:line="360" w:lineRule="auto"/>
        <w:contextualSpacing/>
        <w:jc w:val="both"/>
        <w:rPr>
          <w:rFonts w:ascii="Arial" w:eastAsia="Times New Roman" w:hAnsi="Arial" w:cs="Arial"/>
          <w:b/>
          <w:bCs/>
          <w:sz w:val="20"/>
          <w:szCs w:val="20"/>
        </w:rPr>
      </w:pPr>
      <w:r w:rsidRPr="00E50901">
        <w:rPr>
          <w:rFonts w:ascii="Arial" w:eastAsia="Times New Roman" w:hAnsi="Arial" w:cs="Arial"/>
          <w:bCs/>
          <w:sz w:val="20"/>
          <w:szCs w:val="20"/>
        </w:rPr>
        <w:t>W przypadku, o którym mowa w ust. 1, wykonawca może żądać wyłącznie wynagrodzenia należnego z tytułu wykonania części umowy.</w:t>
      </w:r>
    </w:p>
    <w:p w14:paraId="5EB8AB1E" w14:textId="77777777" w:rsidR="00E50901" w:rsidRPr="00E50901" w:rsidRDefault="00E50901" w:rsidP="00E50901">
      <w:pPr>
        <w:suppressAutoHyphens/>
        <w:spacing w:before="278" w:after="119" w:line="360" w:lineRule="auto"/>
        <w:jc w:val="both"/>
        <w:rPr>
          <w:rFonts w:ascii="Arial" w:eastAsia="Times New Roman" w:hAnsi="Arial" w:cs="Arial"/>
          <w:b/>
          <w:bCs/>
          <w:sz w:val="20"/>
          <w:szCs w:val="20"/>
        </w:rPr>
      </w:pPr>
    </w:p>
    <w:p w14:paraId="6D89751D" w14:textId="77777777" w:rsidR="00E50901" w:rsidRPr="00E50901" w:rsidRDefault="00E50901" w:rsidP="00E50901">
      <w:pPr>
        <w:spacing w:before="278" w:after="119" w:line="360" w:lineRule="auto"/>
        <w:ind w:left="738"/>
        <w:jc w:val="center"/>
        <w:rPr>
          <w:rFonts w:ascii="Arial" w:eastAsia="Times New Roman" w:hAnsi="Arial" w:cs="Arial"/>
          <w:sz w:val="20"/>
          <w:szCs w:val="20"/>
        </w:rPr>
      </w:pPr>
      <w:r w:rsidRPr="00E50901">
        <w:rPr>
          <w:rFonts w:ascii="Arial" w:eastAsia="Times New Roman" w:hAnsi="Arial" w:cs="Arial"/>
          <w:b/>
          <w:bCs/>
          <w:sz w:val="20"/>
          <w:szCs w:val="20"/>
        </w:rPr>
        <w:t>§ 17</w:t>
      </w:r>
      <w:r w:rsidRPr="00E50901">
        <w:rPr>
          <w:rFonts w:ascii="Arial" w:eastAsia="Times New Roman" w:hAnsi="Arial" w:cs="Arial"/>
          <w:b/>
          <w:bCs/>
          <w:sz w:val="20"/>
          <w:szCs w:val="20"/>
        </w:rPr>
        <w:br/>
        <w:t>Postanowienia końcowe</w:t>
      </w:r>
    </w:p>
    <w:p w14:paraId="4D5EC3DC" w14:textId="77777777" w:rsidR="00E50901" w:rsidRPr="00E50901" w:rsidRDefault="00E50901" w:rsidP="00E50901">
      <w:pPr>
        <w:numPr>
          <w:ilvl w:val="0"/>
          <w:numId w:val="11"/>
        </w:numPr>
        <w:suppressAutoHyphens/>
        <w:spacing w:before="278" w:after="119" w:line="102" w:lineRule="atLeast"/>
        <w:rPr>
          <w:rFonts w:ascii="Arial" w:eastAsia="Times New Roman" w:hAnsi="Arial" w:cs="Arial"/>
          <w:sz w:val="20"/>
          <w:szCs w:val="20"/>
        </w:rPr>
      </w:pPr>
      <w:r w:rsidRPr="00E50901">
        <w:rPr>
          <w:rFonts w:ascii="Arial" w:eastAsia="Times New Roman" w:hAnsi="Arial" w:cs="Arial"/>
          <w:sz w:val="20"/>
          <w:szCs w:val="20"/>
        </w:rPr>
        <w:t>Bez pisemnej zgody zamawiającego wykonawca nie może powierzyć dzieła innym osobom.</w:t>
      </w:r>
    </w:p>
    <w:p w14:paraId="78C32310" w14:textId="0CBF084C" w:rsidR="00E50901" w:rsidRPr="00E43DB7" w:rsidRDefault="00E50901" w:rsidP="00E50901">
      <w:pPr>
        <w:numPr>
          <w:ilvl w:val="0"/>
          <w:numId w:val="11"/>
        </w:numPr>
        <w:suppressAutoHyphens/>
        <w:spacing w:before="278" w:after="119" w:line="102" w:lineRule="atLeast"/>
        <w:rPr>
          <w:rFonts w:ascii="Arial" w:eastAsia="Times New Roman" w:hAnsi="Arial" w:cs="Arial"/>
          <w:sz w:val="20"/>
          <w:szCs w:val="20"/>
        </w:rPr>
      </w:pPr>
      <w:r w:rsidRPr="00E50901">
        <w:rPr>
          <w:rFonts w:ascii="Arial" w:eastAsia="Times New Roman" w:hAnsi="Arial" w:cs="Arial"/>
          <w:sz w:val="20"/>
          <w:szCs w:val="20"/>
        </w:rPr>
        <w:t>W sprawach nie uregulowanych postanowieniami niniejszej umowy zastosowanie mają przepisy:</w:t>
      </w:r>
      <w:r w:rsidRPr="00E50901">
        <w:rPr>
          <w:rFonts w:ascii="Arial" w:eastAsia="Times New Roman" w:hAnsi="Arial" w:cs="Arial"/>
          <w:sz w:val="20"/>
          <w:szCs w:val="20"/>
        </w:rPr>
        <w:br/>
        <w:t>- Ustawy z dnia 11 września 2019r. Prawo zamówień publicznych,</w:t>
      </w:r>
      <w:r w:rsidRPr="00E50901">
        <w:rPr>
          <w:rFonts w:ascii="Arial" w:eastAsia="Times New Roman" w:hAnsi="Arial" w:cs="Arial"/>
          <w:sz w:val="20"/>
          <w:szCs w:val="20"/>
        </w:rPr>
        <w:br/>
        <w:t>- Kodeksu cywilnego,</w:t>
      </w:r>
      <w:r w:rsidRPr="00E50901">
        <w:rPr>
          <w:rFonts w:ascii="Arial" w:eastAsia="Times New Roman" w:hAnsi="Arial" w:cs="Arial"/>
          <w:sz w:val="20"/>
          <w:szCs w:val="20"/>
        </w:rPr>
        <w:br/>
        <w:t>- Prawa budowlanego.</w:t>
      </w:r>
    </w:p>
    <w:p w14:paraId="712512F9" w14:textId="77777777" w:rsidR="00E50901" w:rsidRPr="00E50901" w:rsidRDefault="00E50901" w:rsidP="00E50901">
      <w:pPr>
        <w:spacing w:before="278" w:after="119" w:line="102" w:lineRule="atLeast"/>
        <w:rPr>
          <w:rFonts w:ascii="Arial" w:eastAsia="Times New Roman" w:hAnsi="Arial" w:cs="Arial"/>
          <w:sz w:val="20"/>
          <w:szCs w:val="20"/>
        </w:rPr>
      </w:pPr>
      <w:r w:rsidRPr="00E50901">
        <w:rPr>
          <w:rFonts w:ascii="Arial" w:eastAsia="Times New Roman" w:hAnsi="Arial" w:cs="Arial"/>
          <w:sz w:val="20"/>
          <w:szCs w:val="20"/>
        </w:rPr>
        <w:t>3. Wszelkie zmiany do umowy wymagają formy pisemnej pod rygorem nieważności.</w:t>
      </w:r>
      <w:r w:rsidRPr="00E50901">
        <w:rPr>
          <w:rFonts w:ascii="Arial" w:eastAsia="Times New Roman" w:hAnsi="Arial" w:cs="Arial"/>
          <w:sz w:val="20"/>
          <w:szCs w:val="20"/>
        </w:rPr>
        <w:br/>
        <w:t>4. Ewentualne spory powstałe na tle realizacji przedmiotu umowy rozstrzygane będą przez Sąd Gospodarczy w Łodzi, właściwy dla siedziby zamawiającego.</w:t>
      </w:r>
      <w:r w:rsidRPr="00E50901">
        <w:rPr>
          <w:rFonts w:ascii="Arial" w:eastAsia="Times New Roman" w:hAnsi="Arial" w:cs="Arial"/>
          <w:sz w:val="20"/>
          <w:szCs w:val="20"/>
        </w:rPr>
        <w:br/>
        <w:t>5.Umowę sporządzono w 3 jednobrzmiących egzemplarzach, z tego 2 egz. dla Zamawiającego, 1 egz. dla Wykonawcy.</w:t>
      </w:r>
      <w:r w:rsidRPr="00E50901">
        <w:rPr>
          <w:rFonts w:ascii="Arial" w:eastAsia="Times New Roman" w:hAnsi="Arial" w:cs="Arial"/>
          <w:sz w:val="20"/>
          <w:szCs w:val="20"/>
        </w:rPr>
        <w:br/>
      </w:r>
    </w:p>
    <w:p w14:paraId="3655C588" w14:textId="77777777" w:rsidR="00E50901" w:rsidRPr="00E50901" w:rsidRDefault="00E50901" w:rsidP="00E50901">
      <w:pPr>
        <w:spacing w:before="278" w:after="119" w:line="360" w:lineRule="auto"/>
        <w:ind w:left="363"/>
        <w:rPr>
          <w:rFonts w:ascii="Arial" w:eastAsia="Times New Roman" w:hAnsi="Arial" w:cs="Arial"/>
          <w:b/>
          <w:bCs/>
          <w:sz w:val="20"/>
          <w:szCs w:val="20"/>
        </w:rPr>
      </w:pPr>
      <w:r w:rsidRPr="00E50901">
        <w:rPr>
          <w:rFonts w:ascii="Arial" w:eastAsia="Times New Roman" w:hAnsi="Arial" w:cs="Arial"/>
          <w:b/>
          <w:bCs/>
          <w:sz w:val="20"/>
          <w:szCs w:val="20"/>
        </w:rPr>
        <w:t>ZAMAWIAJĄCY</w:t>
      </w:r>
      <w:r w:rsidRPr="00E50901">
        <w:rPr>
          <w:rFonts w:ascii="Arial" w:eastAsia="Times New Roman" w:hAnsi="Arial" w:cs="Arial"/>
          <w:sz w:val="20"/>
          <w:szCs w:val="20"/>
        </w:rPr>
        <w:t xml:space="preserve"> </w:t>
      </w:r>
      <w:r w:rsidRPr="00E50901">
        <w:rPr>
          <w:rFonts w:ascii="Arial" w:eastAsia="Times New Roman" w:hAnsi="Arial" w:cs="Arial"/>
          <w:sz w:val="20"/>
          <w:szCs w:val="20"/>
        </w:rPr>
        <w:tab/>
      </w:r>
      <w:r w:rsidRPr="00E50901">
        <w:rPr>
          <w:rFonts w:ascii="Arial" w:eastAsia="Times New Roman" w:hAnsi="Arial" w:cs="Arial"/>
          <w:sz w:val="20"/>
          <w:szCs w:val="20"/>
        </w:rPr>
        <w:tab/>
      </w:r>
      <w:r w:rsidRPr="00E50901">
        <w:rPr>
          <w:rFonts w:ascii="Arial" w:eastAsia="Times New Roman" w:hAnsi="Arial" w:cs="Arial"/>
          <w:sz w:val="20"/>
          <w:szCs w:val="20"/>
        </w:rPr>
        <w:tab/>
      </w:r>
      <w:r w:rsidRPr="00E50901">
        <w:rPr>
          <w:rFonts w:ascii="Arial" w:eastAsia="Times New Roman" w:hAnsi="Arial" w:cs="Arial"/>
          <w:sz w:val="20"/>
          <w:szCs w:val="20"/>
        </w:rPr>
        <w:tab/>
      </w:r>
      <w:r w:rsidRPr="00E50901">
        <w:rPr>
          <w:rFonts w:ascii="Arial" w:eastAsia="Times New Roman" w:hAnsi="Arial" w:cs="Arial"/>
          <w:sz w:val="20"/>
          <w:szCs w:val="20"/>
        </w:rPr>
        <w:tab/>
      </w:r>
      <w:r w:rsidRPr="00E50901">
        <w:rPr>
          <w:rFonts w:ascii="Arial" w:eastAsia="Times New Roman" w:hAnsi="Arial" w:cs="Arial"/>
          <w:sz w:val="20"/>
          <w:szCs w:val="20"/>
        </w:rPr>
        <w:tab/>
      </w:r>
      <w:r w:rsidRPr="00E50901">
        <w:rPr>
          <w:rFonts w:ascii="Arial" w:eastAsia="Times New Roman" w:hAnsi="Arial" w:cs="Arial"/>
          <w:sz w:val="20"/>
          <w:szCs w:val="20"/>
        </w:rPr>
        <w:tab/>
      </w:r>
      <w:r w:rsidRPr="00E50901">
        <w:rPr>
          <w:rFonts w:ascii="Arial" w:eastAsia="Times New Roman" w:hAnsi="Arial" w:cs="Arial"/>
          <w:b/>
          <w:bCs/>
          <w:sz w:val="20"/>
          <w:szCs w:val="20"/>
        </w:rPr>
        <w:t>WYKONAWCA</w:t>
      </w:r>
    </w:p>
    <w:p w14:paraId="1387BB9D" w14:textId="17AE11AC" w:rsidR="00E50901" w:rsidRDefault="00E50901" w:rsidP="00E50901">
      <w:pPr>
        <w:spacing w:before="278" w:after="119" w:line="360" w:lineRule="auto"/>
        <w:rPr>
          <w:rFonts w:ascii="Arial" w:eastAsia="Times New Roman" w:hAnsi="Arial" w:cs="Arial"/>
          <w:b/>
          <w:bCs/>
          <w:sz w:val="20"/>
          <w:szCs w:val="20"/>
        </w:rPr>
      </w:pPr>
    </w:p>
    <w:p w14:paraId="0BE8A098" w14:textId="7665A807" w:rsidR="00E43DB7" w:rsidRDefault="00E43DB7" w:rsidP="00E50901">
      <w:pPr>
        <w:spacing w:before="278" w:after="119" w:line="360" w:lineRule="auto"/>
        <w:rPr>
          <w:rFonts w:ascii="Arial" w:eastAsia="Times New Roman" w:hAnsi="Arial" w:cs="Arial"/>
          <w:b/>
          <w:bCs/>
          <w:sz w:val="20"/>
          <w:szCs w:val="20"/>
        </w:rPr>
      </w:pPr>
    </w:p>
    <w:p w14:paraId="34EC1951" w14:textId="60940D2B" w:rsidR="00E43DB7" w:rsidRDefault="00E43DB7" w:rsidP="00E50901">
      <w:pPr>
        <w:spacing w:before="278" w:after="119" w:line="360" w:lineRule="auto"/>
        <w:rPr>
          <w:rFonts w:ascii="Arial" w:eastAsia="Times New Roman" w:hAnsi="Arial" w:cs="Arial"/>
          <w:b/>
          <w:bCs/>
          <w:sz w:val="20"/>
          <w:szCs w:val="20"/>
        </w:rPr>
      </w:pPr>
    </w:p>
    <w:p w14:paraId="72A696CE" w14:textId="77777777" w:rsidR="00E43DB7" w:rsidRPr="00E50901" w:rsidRDefault="00E43DB7" w:rsidP="00E50901">
      <w:pPr>
        <w:spacing w:before="278" w:after="119" w:line="360" w:lineRule="auto"/>
        <w:rPr>
          <w:rFonts w:ascii="Arial" w:eastAsia="Times New Roman" w:hAnsi="Arial" w:cs="Arial"/>
          <w:b/>
          <w:bCs/>
          <w:sz w:val="20"/>
          <w:szCs w:val="20"/>
        </w:rPr>
      </w:pPr>
    </w:p>
    <w:p w14:paraId="59353B45" w14:textId="77777777" w:rsidR="00E50901" w:rsidRPr="00E50901" w:rsidRDefault="00E50901" w:rsidP="00E50901">
      <w:pPr>
        <w:spacing w:before="278" w:after="119" w:line="102" w:lineRule="atLeast"/>
        <w:jc w:val="both"/>
        <w:rPr>
          <w:rFonts w:ascii="Arial" w:eastAsia="Times New Roman" w:hAnsi="Arial" w:cs="Arial"/>
          <w:sz w:val="16"/>
          <w:szCs w:val="16"/>
        </w:rPr>
      </w:pPr>
      <w:r w:rsidRPr="00E50901">
        <w:rPr>
          <w:rFonts w:ascii="Arial" w:eastAsia="Times New Roman" w:hAnsi="Arial" w:cs="Arial"/>
          <w:sz w:val="16"/>
          <w:szCs w:val="16"/>
        </w:rPr>
        <w:t>*W przypadku nie powierzenia przez wykonawcę części robót budowlanych podwykonawcy(om) postanowienia niniejszej umowy dotyczącej podwykonawstwa nie mają zastosowania.</w:t>
      </w:r>
    </w:p>
    <w:p w14:paraId="6A2F999C" w14:textId="77777777" w:rsidR="00E50901" w:rsidRPr="00E50901" w:rsidRDefault="00E50901" w:rsidP="00E50901">
      <w:pPr>
        <w:spacing w:before="278" w:after="119" w:line="102" w:lineRule="atLeast"/>
        <w:jc w:val="both"/>
        <w:rPr>
          <w:rFonts w:ascii="Arial" w:eastAsia="Times New Roman" w:hAnsi="Arial" w:cs="Arial"/>
          <w:sz w:val="16"/>
          <w:szCs w:val="16"/>
        </w:rPr>
      </w:pPr>
    </w:p>
    <w:p w14:paraId="3F24E3D1" w14:textId="77777777" w:rsidR="00E50901" w:rsidRPr="00E50901" w:rsidRDefault="00E50901" w:rsidP="00E50901">
      <w:pPr>
        <w:spacing w:before="278" w:after="119" w:line="102" w:lineRule="atLeast"/>
        <w:jc w:val="both"/>
        <w:rPr>
          <w:rFonts w:ascii="Arial" w:eastAsia="Times New Roman" w:hAnsi="Arial" w:cs="Arial"/>
          <w:sz w:val="16"/>
          <w:szCs w:val="16"/>
        </w:rPr>
      </w:pPr>
    </w:p>
    <w:p w14:paraId="0544A338" w14:textId="77777777" w:rsidR="00E50901" w:rsidRPr="00E50901" w:rsidRDefault="00E50901" w:rsidP="00E50901">
      <w:pPr>
        <w:spacing w:before="278" w:after="119" w:line="102" w:lineRule="atLeast"/>
        <w:jc w:val="both"/>
        <w:rPr>
          <w:rFonts w:ascii="Arial" w:eastAsia="Times New Roman" w:hAnsi="Arial" w:cs="Arial"/>
          <w:sz w:val="20"/>
          <w:szCs w:val="20"/>
        </w:rPr>
      </w:pPr>
      <w:r w:rsidRPr="00E50901">
        <w:rPr>
          <w:rFonts w:ascii="Arial" w:eastAsia="Times New Roman" w:hAnsi="Arial" w:cs="Arial"/>
          <w:sz w:val="20"/>
          <w:szCs w:val="20"/>
        </w:rPr>
        <w:t xml:space="preserve">Oświadczam, że zapoznałem/am się z klauzulą informacyjną, zgodnie z art. 13 ust.1 ogólnego rozporządzenia o ochronie danych osobowych z dnia 27 kwietnia 2016r. Parlamentu Europejskiego </w:t>
      </w:r>
      <w:r w:rsidRPr="00E50901">
        <w:rPr>
          <w:rFonts w:ascii="Arial" w:eastAsia="Times New Roman" w:hAnsi="Arial" w:cs="Arial"/>
          <w:sz w:val="20"/>
          <w:szCs w:val="20"/>
        </w:rPr>
        <w:br/>
        <w:t xml:space="preserve">i Rady (UE) 2016/679 (RODO) </w:t>
      </w:r>
    </w:p>
    <w:p w14:paraId="35364A1A" w14:textId="77777777" w:rsidR="00E50901" w:rsidRPr="00E50901" w:rsidRDefault="00E50901" w:rsidP="00E50901">
      <w:pPr>
        <w:spacing w:before="278" w:after="0" w:line="240" w:lineRule="auto"/>
        <w:jc w:val="both"/>
        <w:rPr>
          <w:rFonts w:ascii="Arial" w:eastAsia="Times New Roman" w:hAnsi="Arial" w:cs="Arial"/>
          <w:sz w:val="20"/>
          <w:szCs w:val="20"/>
        </w:rPr>
      </w:pPr>
    </w:p>
    <w:p w14:paraId="7EC5881B" w14:textId="77777777" w:rsidR="00E50901" w:rsidRPr="00E50901" w:rsidRDefault="00E50901" w:rsidP="00E50901">
      <w:pPr>
        <w:spacing w:before="278" w:after="0" w:line="240" w:lineRule="auto"/>
        <w:jc w:val="both"/>
        <w:rPr>
          <w:rFonts w:ascii="Arial" w:eastAsia="Times New Roman" w:hAnsi="Arial" w:cs="Arial"/>
          <w:sz w:val="20"/>
          <w:szCs w:val="20"/>
        </w:rPr>
      </w:pPr>
    </w:p>
    <w:p w14:paraId="7B036AA4" w14:textId="77777777" w:rsidR="00E50901" w:rsidRPr="00E50901" w:rsidRDefault="00E50901" w:rsidP="00E50901">
      <w:pPr>
        <w:spacing w:before="278" w:after="0" w:line="240" w:lineRule="auto"/>
        <w:jc w:val="both"/>
        <w:rPr>
          <w:rFonts w:ascii="Arial" w:eastAsia="Times New Roman" w:hAnsi="Arial" w:cs="Arial"/>
          <w:sz w:val="20"/>
          <w:szCs w:val="20"/>
        </w:rPr>
      </w:pPr>
    </w:p>
    <w:p w14:paraId="4D1F1914" w14:textId="77777777" w:rsidR="00E50901" w:rsidRPr="00E50901" w:rsidRDefault="00E50901" w:rsidP="00E50901">
      <w:pPr>
        <w:spacing w:before="278" w:after="0" w:line="240" w:lineRule="auto"/>
        <w:ind w:left="5664" w:firstLine="708"/>
        <w:jc w:val="both"/>
        <w:rPr>
          <w:rFonts w:ascii="Arial" w:eastAsia="Times New Roman" w:hAnsi="Arial" w:cs="Arial"/>
          <w:sz w:val="20"/>
          <w:szCs w:val="20"/>
        </w:rPr>
      </w:pPr>
      <w:r w:rsidRPr="00E50901">
        <w:rPr>
          <w:rFonts w:ascii="Arial" w:eastAsia="Times New Roman" w:hAnsi="Arial" w:cs="Arial"/>
          <w:sz w:val="20"/>
          <w:szCs w:val="20"/>
        </w:rPr>
        <w:t>Czytelny podpis Wykonawcy</w:t>
      </w:r>
    </w:p>
    <w:p w14:paraId="3D11E5B7" w14:textId="77777777" w:rsidR="00E50901" w:rsidRPr="00E50901" w:rsidRDefault="00E50901" w:rsidP="00E50901">
      <w:pPr>
        <w:spacing w:before="278" w:after="0" w:line="240" w:lineRule="auto"/>
        <w:ind w:left="5664" w:firstLine="708"/>
        <w:jc w:val="both"/>
        <w:rPr>
          <w:rFonts w:ascii="Arial" w:eastAsia="Times New Roman" w:hAnsi="Arial" w:cs="Arial"/>
          <w:sz w:val="20"/>
          <w:szCs w:val="20"/>
        </w:rPr>
      </w:pPr>
    </w:p>
    <w:p w14:paraId="72A661F6" w14:textId="77777777" w:rsidR="00E50901" w:rsidRPr="00E50901" w:rsidRDefault="00E50901" w:rsidP="00E50901">
      <w:pPr>
        <w:spacing w:before="278" w:after="0" w:line="240" w:lineRule="auto"/>
        <w:jc w:val="both"/>
        <w:rPr>
          <w:rFonts w:ascii="Arial" w:eastAsia="Times New Roman" w:hAnsi="Arial" w:cs="Arial"/>
          <w:sz w:val="18"/>
          <w:szCs w:val="18"/>
        </w:rPr>
      </w:pPr>
      <w:r w:rsidRPr="00E50901">
        <w:rPr>
          <w:rFonts w:ascii="Arial" w:eastAsia="Times New Roman" w:hAnsi="Arial" w:cs="Arial"/>
          <w:sz w:val="18"/>
          <w:szCs w:val="18"/>
        </w:rPr>
        <w:t>Kutno, dnia …………….</w:t>
      </w:r>
    </w:p>
    <w:p w14:paraId="74091B51" w14:textId="77777777" w:rsidR="00E50901" w:rsidRPr="00E50901" w:rsidRDefault="00E50901" w:rsidP="00E50901">
      <w:pPr>
        <w:spacing w:before="278" w:after="0" w:line="240" w:lineRule="auto"/>
        <w:jc w:val="both"/>
        <w:rPr>
          <w:rFonts w:ascii="Arial" w:eastAsia="Times New Roman" w:hAnsi="Arial" w:cs="Arial"/>
          <w:sz w:val="18"/>
          <w:szCs w:val="18"/>
        </w:rPr>
      </w:pPr>
    </w:p>
    <w:p w14:paraId="1C69E37F" w14:textId="77777777" w:rsidR="00E50901" w:rsidRPr="00E50901" w:rsidRDefault="00E50901" w:rsidP="00E50901">
      <w:pPr>
        <w:spacing w:before="278" w:after="0" w:line="240" w:lineRule="auto"/>
        <w:jc w:val="both"/>
        <w:rPr>
          <w:rFonts w:ascii="Arial" w:eastAsia="Times New Roman" w:hAnsi="Arial" w:cs="Arial"/>
          <w:sz w:val="18"/>
          <w:szCs w:val="18"/>
        </w:rPr>
      </w:pPr>
    </w:p>
    <w:p w14:paraId="2549365C" w14:textId="77777777" w:rsidR="00E50901" w:rsidRPr="00E50901" w:rsidRDefault="00E50901" w:rsidP="00E50901">
      <w:pPr>
        <w:spacing w:before="278" w:after="0" w:line="240" w:lineRule="auto"/>
        <w:jc w:val="both"/>
        <w:rPr>
          <w:rFonts w:ascii="Arial" w:eastAsia="Times New Roman" w:hAnsi="Arial" w:cs="Arial"/>
          <w:sz w:val="18"/>
          <w:szCs w:val="18"/>
        </w:rPr>
      </w:pPr>
    </w:p>
    <w:p w14:paraId="04B73C3F" w14:textId="77777777" w:rsidR="00E50901" w:rsidRPr="00E50901" w:rsidRDefault="00E50901" w:rsidP="00E50901">
      <w:pPr>
        <w:spacing w:before="278" w:after="0" w:line="240" w:lineRule="auto"/>
        <w:jc w:val="both"/>
        <w:rPr>
          <w:rFonts w:ascii="Arial" w:eastAsia="Times New Roman" w:hAnsi="Arial" w:cs="Arial"/>
          <w:sz w:val="18"/>
          <w:szCs w:val="18"/>
        </w:rPr>
      </w:pPr>
    </w:p>
    <w:p w14:paraId="048EE1AE" w14:textId="77777777" w:rsidR="00E50901" w:rsidRPr="00E50901" w:rsidRDefault="00E50901" w:rsidP="00E50901">
      <w:pPr>
        <w:spacing w:before="278" w:after="0" w:line="240" w:lineRule="auto"/>
        <w:jc w:val="both"/>
        <w:rPr>
          <w:rFonts w:ascii="Arial" w:eastAsia="Times New Roman" w:hAnsi="Arial" w:cs="Arial"/>
          <w:sz w:val="18"/>
          <w:szCs w:val="18"/>
        </w:rPr>
      </w:pPr>
    </w:p>
    <w:p w14:paraId="78748ACD" w14:textId="77777777" w:rsidR="00E50901" w:rsidRPr="00E50901" w:rsidRDefault="00E50901" w:rsidP="00E50901">
      <w:pPr>
        <w:spacing w:before="278" w:after="0" w:line="240" w:lineRule="auto"/>
        <w:jc w:val="both"/>
        <w:rPr>
          <w:rFonts w:ascii="Arial" w:eastAsia="Times New Roman" w:hAnsi="Arial" w:cs="Arial"/>
          <w:sz w:val="18"/>
          <w:szCs w:val="18"/>
        </w:rPr>
      </w:pPr>
    </w:p>
    <w:p w14:paraId="5BAE412A" w14:textId="7BF458FD" w:rsidR="00E50901" w:rsidRDefault="00E50901" w:rsidP="00E50901">
      <w:pPr>
        <w:spacing w:before="278" w:after="0" w:line="240" w:lineRule="auto"/>
        <w:jc w:val="both"/>
        <w:rPr>
          <w:rFonts w:ascii="Arial" w:eastAsia="Times New Roman" w:hAnsi="Arial" w:cs="Arial"/>
          <w:sz w:val="18"/>
          <w:szCs w:val="18"/>
        </w:rPr>
      </w:pPr>
    </w:p>
    <w:p w14:paraId="6806E15C" w14:textId="6B008593" w:rsidR="00E43DB7" w:rsidRDefault="00E43DB7" w:rsidP="00E50901">
      <w:pPr>
        <w:spacing w:before="278" w:after="0" w:line="240" w:lineRule="auto"/>
        <w:jc w:val="both"/>
        <w:rPr>
          <w:rFonts w:ascii="Arial" w:eastAsia="Times New Roman" w:hAnsi="Arial" w:cs="Arial"/>
          <w:sz w:val="18"/>
          <w:szCs w:val="18"/>
        </w:rPr>
      </w:pPr>
    </w:p>
    <w:p w14:paraId="0E113B9C" w14:textId="46289608" w:rsidR="00E43DB7" w:rsidRDefault="00E43DB7" w:rsidP="00E50901">
      <w:pPr>
        <w:spacing w:before="278" w:after="0" w:line="240" w:lineRule="auto"/>
        <w:jc w:val="both"/>
        <w:rPr>
          <w:rFonts w:ascii="Arial" w:eastAsia="Times New Roman" w:hAnsi="Arial" w:cs="Arial"/>
          <w:sz w:val="18"/>
          <w:szCs w:val="18"/>
        </w:rPr>
      </w:pPr>
    </w:p>
    <w:p w14:paraId="1E1079E4" w14:textId="7920D027" w:rsidR="00E43DB7" w:rsidRDefault="00E43DB7" w:rsidP="00E50901">
      <w:pPr>
        <w:spacing w:before="278" w:after="0" w:line="240" w:lineRule="auto"/>
        <w:jc w:val="both"/>
        <w:rPr>
          <w:rFonts w:ascii="Arial" w:eastAsia="Times New Roman" w:hAnsi="Arial" w:cs="Arial"/>
          <w:sz w:val="18"/>
          <w:szCs w:val="18"/>
        </w:rPr>
      </w:pPr>
    </w:p>
    <w:p w14:paraId="7ADE6E70" w14:textId="423FABB5" w:rsidR="00E43DB7" w:rsidRDefault="00E43DB7" w:rsidP="00E50901">
      <w:pPr>
        <w:spacing w:before="278" w:after="0" w:line="240" w:lineRule="auto"/>
        <w:jc w:val="both"/>
        <w:rPr>
          <w:rFonts w:ascii="Arial" w:eastAsia="Times New Roman" w:hAnsi="Arial" w:cs="Arial"/>
          <w:sz w:val="18"/>
          <w:szCs w:val="18"/>
        </w:rPr>
      </w:pPr>
    </w:p>
    <w:p w14:paraId="1FAB23AF" w14:textId="0384BDC1" w:rsidR="00E43DB7" w:rsidRDefault="00E43DB7" w:rsidP="00E50901">
      <w:pPr>
        <w:spacing w:before="278" w:after="0" w:line="240" w:lineRule="auto"/>
        <w:jc w:val="both"/>
        <w:rPr>
          <w:rFonts w:ascii="Arial" w:eastAsia="Times New Roman" w:hAnsi="Arial" w:cs="Arial"/>
          <w:sz w:val="18"/>
          <w:szCs w:val="18"/>
        </w:rPr>
      </w:pPr>
    </w:p>
    <w:p w14:paraId="16704C0A" w14:textId="6D21D493" w:rsidR="00E43DB7" w:rsidRDefault="00E43DB7" w:rsidP="00E50901">
      <w:pPr>
        <w:spacing w:before="278" w:after="0" w:line="240" w:lineRule="auto"/>
        <w:jc w:val="both"/>
        <w:rPr>
          <w:rFonts w:ascii="Arial" w:eastAsia="Times New Roman" w:hAnsi="Arial" w:cs="Arial"/>
          <w:sz w:val="18"/>
          <w:szCs w:val="18"/>
        </w:rPr>
      </w:pPr>
    </w:p>
    <w:p w14:paraId="45E50D67" w14:textId="7F4007F3" w:rsidR="00E43DB7" w:rsidRDefault="00E43DB7" w:rsidP="00E50901">
      <w:pPr>
        <w:spacing w:before="278" w:after="0" w:line="240" w:lineRule="auto"/>
        <w:jc w:val="both"/>
        <w:rPr>
          <w:rFonts w:ascii="Arial" w:eastAsia="Times New Roman" w:hAnsi="Arial" w:cs="Arial"/>
          <w:sz w:val="18"/>
          <w:szCs w:val="18"/>
        </w:rPr>
      </w:pPr>
    </w:p>
    <w:p w14:paraId="567DE5D2" w14:textId="36E67C89" w:rsidR="00E43DB7" w:rsidRDefault="00E43DB7" w:rsidP="00E50901">
      <w:pPr>
        <w:spacing w:before="278" w:after="0" w:line="240" w:lineRule="auto"/>
        <w:jc w:val="both"/>
        <w:rPr>
          <w:rFonts w:ascii="Arial" w:eastAsia="Times New Roman" w:hAnsi="Arial" w:cs="Arial"/>
          <w:sz w:val="18"/>
          <w:szCs w:val="18"/>
        </w:rPr>
      </w:pPr>
    </w:p>
    <w:p w14:paraId="4344660A" w14:textId="320B7868" w:rsidR="00E43DB7" w:rsidRDefault="00E43DB7" w:rsidP="00E50901">
      <w:pPr>
        <w:spacing w:before="278" w:after="0" w:line="240" w:lineRule="auto"/>
        <w:jc w:val="both"/>
        <w:rPr>
          <w:rFonts w:ascii="Arial" w:eastAsia="Times New Roman" w:hAnsi="Arial" w:cs="Arial"/>
          <w:sz w:val="18"/>
          <w:szCs w:val="18"/>
        </w:rPr>
      </w:pPr>
    </w:p>
    <w:p w14:paraId="7D170166" w14:textId="769D9B2A" w:rsidR="00E43DB7" w:rsidRDefault="00E43DB7" w:rsidP="00E50901">
      <w:pPr>
        <w:spacing w:before="278" w:after="0" w:line="240" w:lineRule="auto"/>
        <w:jc w:val="both"/>
        <w:rPr>
          <w:rFonts w:ascii="Arial" w:eastAsia="Times New Roman" w:hAnsi="Arial" w:cs="Arial"/>
          <w:sz w:val="18"/>
          <w:szCs w:val="18"/>
        </w:rPr>
      </w:pPr>
    </w:p>
    <w:p w14:paraId="175696DE" w14:textId="6FE678D2" w:rsidR="00E43DB7" w:rsidRDefault="00E43DB7" w:rsidP="00E50901">
      <w:pPr>
        <w:spacing w:before="278" w:after="0" w:line="240" w:lineRule="auto"/>
        <w:jc w:val="both"/>
        <w:rPr>
          <w:rFonts w:ascii="Arial" w:eastAsia="Times New Roman" w:hAnsi="Arial" w:cs="Arial"/>
          <w:sz w:val="18"/>
          <w:szCs w:val="18"/>
        </w:rPr>
      </w:pPr>
    </w:p>
    <w:p w14:paraId="3EA12ED9" w14:textId="399FB8D9" w:rsidR="00BC609A" w:rsidRDefault="00BC609A" w:rsidP="00E50901">
      <w:pPr>
        <w:spacing w:before="28" w:after="0" w:line="102" w:lineRule="atLeast"/>
        <w:jc w:val="both"/>
        <w:rPr>
          <w:rFonts w:ascii="Arial" w:eastAsia="Times New Roman" w:hAnsi="Arial" w:cs="Arial"/>
          <w:sz w:val="18"/>
          <w:szCs w:val="18"/>
        </w:rPr>
      </w:pPr>
    </w:p>
    <w:p w14:paraId="3F832DE8" w14:textId="77777777" w:rsidR="00771A86" w:rsidRDefault="00771A86" w:rsidP="00E50901">
      <w:pPr>
        <w:spacing w:before="28" w:after="0" w:line="102" w:lineRule="atLeast"/>
        <w:jc w:val="both"/>
        <w:rPr>
          <w:rFonts w:ascii="Arial" w:eastAsia="Times New Roman" w:hAnsi="Arial" w:cs="Arial"/>
          <w:sz w:val="18"/>
          <w:szCs w:val="18"/>
        </w:rPr>
      </w:pPr>
    </w:p>
    <w:p w14:paraId="31ABF818" w14:textId="77777777" w:rsidR="00BC609A" w:rsidRPr="00E50901" w:rsidRDefault="00BC609A" w:rsidP="00E50901">
      <w:pPr>
        <w:spacing w:before="28" w:after="0" w:line="102" w:lineRule="atLeast"/>
        <w:jc w:val="both"/>
        <w:rPr>
          <w:rFonts w:ascii="Arial" w:eastAsia="Times New Roman" w:hAnsi="Arial" w:cs="Arial"/>
        </w:rPr>
      </w:pPr>
    </w:p>
    <w:p w14:paraId="2FAB6AF6" w14:textId="77777777" w:rsidR="00E50901" w:rsidRPr="00E50901" w:rsidRDefault="00E50901" w:rsidP="00E50901">
      <w:pPr>
        <w:spacing w:before="28" w:after="240" w:line="102" w:lineRule="atLeast"/>
        <w:jc w:val="right"/>
        <w:rPr>
          <w:rFonts w:ascii="Arial" w:eastAsia="Times New Roman" w:hAnsi="Arial" w:cs="Arial"/>
          <w:sz w:val="18"/>
          <w:szCs w:val="18"/>
        </w:rPr>
      </w:pPr>
      <w:r w:rsidRPr="00E50901">
        <w:rPr>
          <w:rFonts w:ascii="Arial" w:eastAsia="Times New Roman" w:hAnsi="Arial" w:cs="Arial"/>
          <w:b/>
          <w:bCs/>
          <w:sz w:val="18"/>
          <w:szCs w:val="18"/>
        </w:rPr>
        <w:t>Załącznik nr 5 do SWZ</w:t>
      </w:r>
    </w:p>
    <w:p w14:paraId="5E333934" w14:textId="77777777" w:rsidR="00E50901" w:rsidRPr="00E50901" w:rsidRDefault="00E50901" w:rsidP="00E50901">
      <w:pPr>
        <w:spacing w:before="28" w:after="0" w:line="261" w:lineRule="atLeast"/>
        <w:rPr>
          <w:rFonts w:ascii="Arial" w:eastAsia="Times New Roman" w:hAnsi="Arial" w:cs="Arial"/>
          <w:sz w:val="18"/>
          <w:szCs w:val="18"/>
        </w:rPr>
      </w:pPr>
      <w:r w:rsidRPr="00E50901">
        <w:rPr>
          <w:rFonts w:ascii="Arial" w:eastAsia="Times New Roman" w:hAnsi="Arial" w:cs="Arial"/>
          <w:sz w:val="18"/>
          <w:szCs w:val="18"/>
        </w:rPr>
        <w:t>…………………………</w:t>
      </w:r>
    </w:p>
    <w:p w14:paraId="6E2677EC" w14:textId="77777777" w:rsidR="00E50901" w:rsidRPr="00E50901" w:rsidRDefault="00E50901" w:rsidP="00E50901">
      <w:pPr>
        <w:spacing w:before="28" w:after="0" w:line="261" w:lineRule="atLeast"/>
        <w:rPr>
          <w:rFonts w:ascii="Arial" w:eastAsia="Times New Roman" w:hAnsi="Arial" w:cs="Arial"/>
          <w:bCs/>
          <w:sz w:val="18"/>
          <w:szCs w:val="18"/>
        </w:rPr>
      </w:pPr>
      <w:r w:rsidRPr="00E50901">
        <w:rPr>
          <w:rFonts w:ascii="Arial" w:eastAsia="Times New Roman" w:hAnsi="Arial" w:cs="Arial"/>
          <w:sz w:val="18"/>
          <w:szCs w:val="18"/>
        </w:rPr>
        <w:t>(Nazwa Wykonawcy)</w:t>
      </w:r>
    </w:p>
    <w:p w14:paraId="54D3987C" w14:textId="6A1406A2" w:rsidR="00E50901" w:rsidRPr="003F2973" w:rsidRDefault="00E50901" w:rsidP="003F2973">
      <w:pPr>
        <w:suppressAutoHyphens/>
        <w:spacing w:before="278" w:after="0" w:line="240" w:lineRule="auto"/>
        <w:jc w:val="center"/>
        <w:rPr>
          <w:rFonts w:ascii="Arial" w:eastAsia="Times New Roman" w:hAnsi="Arial" w:cs="Arial"/>
          <w:b/>
          <w:lang w:eastAsia="ar-SA"/>
        </w:rPr>
      </w:pPr>
      <w:r w:rsidRPr="00E50901">
        <w:rPr>
          <w:rFonts w:ascii="Arial" w:eastAsia="Times New Roman" w:hAnsi="Arial" w:cs="Arial"/>
          <w:bCs/>
          <w:sz w:val="18"/>
          <w:szCs w:val="18"/>
        </w:rPr>
        <w:t>Przystępując do postępowania o udzielenie zamówienia publicznego prowadzonego w trybie podstawowym na roboty budowlane p.n. „</w:t>
      </w:r>
      <w:bookmarkStart w:id="15" w:name="_Hlk98832349"/>
      <w:r w:rsidR="003F2973" w:rsidRPr="003F2973">
        <w:rPr>
          <w:rFonts w:ascii="Arial" w:eastAsia="Times New Roman" w:hAnsi="Arial" w:cs="Arial"/>
          <w:b/>
          <w:color w:val="000000"/>
          <w:sz w:val="20"/>
          <w:szCs w:val="20"/>
          <w:lang w:eastAsia="ar-SA"/>
        </w:rPr>
        <w:t>Instalacja c.o. i instalacja wodociągowa ( wody zimnej, c.w.u. i cyrkulacji ) m. Kutno ul. Kościuszki 8, ul. Kościuszki 6A, dz. nr ew. 280, 281, obręb 005 Śródmieście</w:t>
      </w:r>
      <w:bookmarkEnd w:id="15"/>
      <w:r w:rsidRPr="00E50901">
        <w:rPr>
          <w:rFonts w:ascii="Arial" w:eastAsia="Calibri" w:hAnsi="Arial" w:cs="Arial"/>
          <w:color w:val="000000"/>
          <w:sz w:val="18"/>
          <w:szCs w:val="18"/>
        </w:rPr>
        <w:t>”, wykazujemy warunki dotyczące:</w:t>
      </w:r>
    </w:p>
    <w:p w14:paraId="548DC1B6" w14:textId="77777777" w:rsidR="00E50901" w:rsidRPr="00E50901" w:rsidRDefault="00E50901" w:rsidP="00E50901">
      <w:pPr>
        <w:spacing w:before="278" w:after="0" w:line="261" w:lineRule="atLeast"/>
        <w:jc w:val="center"/>
        <w:rPr>
          <w:rFonts w:ascii="Arial" w:eastAsia="Times New Roman" w:hAnsi="Arial" w:cs="Arial"/>
          <w:bCs/>
          <w:sz w:val="18"/>
          <w:szCs w:val="18"/>
        </w:rPr>
      </w:pPr>
      <w:r w:rsidRPr="00E50901">
        <w:rPr>
          <w:rFonts w:ascii="Arial" w:eastAsia="Times New Roman" w:hAnsi="Arial" w:cs="Arial"/>
          <w:b/>
          <w:bCs/>
          <w:sz w:val="18"/>
          <w:szCs w:val="18"/>
        </w:rPr>
        <w:t>DOŚWIADCZENIE  WYKONAWCY</w:t>
      </w:r>
    </w:p>
    <w:p w14:paraId="5D4D35D6" w14:textId="77777777" w:rsidR="00E50901" w:rsidRPr="00E50901" w:rsidRDefault="00E50901" w:rsidP="00E50901">
      <w:pPr>
        <w:spacing w:before="278" w:after="0" w:line="261" w:lineRule="atLeast"/>
        <w:rPr>
          <w:rFonts w:ascii="Arial" w:eastAsia="Times New Roman" w:hAnsi="Arial" w:cs="Arial"/>
          <w:bCs/>
          <w:sz w:val="18"/>
          <w:szCs w:val="18"/>
        </w:rPr>
      </w:pPr>
      <w:r w:rsidRPr="00E50901">
        <w:rPr>
          <w:rFonts w:ascii="Arial" w:eastAsia="Times New Roman" w:hAnsi="Arial" w:cs="Arial"/>
          <w:bCs/>
          <w:sz w:val="18"/>
          <w:szCs w:val="18"/>
        </w:rPr>
        <w:t>Wykaz robót budowlanych, wykonanych nie wcześniej niż w okresie ostatnich pięciu lat przed upływem terminu składania ofert, a jeżeli okres prowadzenia działalności jest krótszy – w tym okresie, potwierdzający spełnianie warunku określonego w pkt 7.1.4. lit. A SWZ.</w:t>
      </w:r>
    </w:p>
    <w:p w14:paraId="761740F5" w14:textId="77777777" w:rsidR="00E50901" w:rsidRPr="00E50901" w:rsidRDefault="00E50901" w:rsidP="00E50901">
      <w:pPr>
        <w:spacing w:before="278" w:after="0" w:line="261" w:lineRule="atLeast"/>
        <w:rPr>
          <w:rFonts w:ascii="Arial" w:eastAsia="Times New Roman" w:hAnsi="Arial" w:cs="Arial"/>
          <w:bCs/>
          <w:sz w:val="18"/>
          <w:szCs w:val="18"/>
        </w:rPr>
      </w:pPr>
    </w:p>
    <w:tbl>
      <w:tblPr>
        <w:tblW w:w="0" w:type="auto"/>
        <w:tblInd w:w="-10" w:type="dxa"/>
        <w:tblLayout w:type="fixed"/>
        <w:tblLook w:val="0000" w:firstRow="0" w:lastRow="0" w:firstColumn="0" w:lastColumn="0" w:noHBand="0" w:noVBand="0"/>
      </w:tblPr>
      <w:tblGrid>
        <w:gridCol w:w="534"/>
        <w:gridCol w:w="2268"/>
        <w:gridCol w:w="1701"/>
        <w:gridCol w:w="1559"/>
        <w:gridCol w:w="1417"/>
        <w:gridCol w:w="1829"/>
      </w:tblGrid>
      <w:tr w:rsidR="00E50901" w:rsidRPr="00E50901" w14:paraId="06899C0F" w14:textId="77777777" w:rsidTr="003C6743">
        <w:tc>
          <w:tcPr>
            <w:tcW w:w="534" w:type="dxa"/>
            <w:tcBorders>
              <w:top w:val="single" w:sz="4" w:space="0" w:color="000000"/>
              <w:left w:val="single" w:sz="4" w:space="0" w:color="000000"/>
              <w:bottom w:val="single" w:sz="4" w:space="0" w:color="000000"/>
            </w:tcBorders>
            <w:shd w:val="clear" w:color="auto" w:fill="auto"/>
          </w:tcPr>
          <w:p w14:paraId="7523FE9F" w14:textId="77777777" w:rsidR="00E50901" w:rsidRPr="00E50901" w:rsidRDefault="00E50901" w:rsidP="00E50901">
            <w:pPr>
              <w:spacing w:before="278" w:after="0" w:line="261" w:lineRule="atLeast"/>
              <w:rPr>
                <w:rFonts w:ascii="Arial" w:eastAsia="Times New Roman" w:hAnsi="Arial" w:cs="Arial"/>
                <w:b/>
                <w:bCs/>
                <w:sz w:val="18"/>
                <w:szCs w:val="18"/>
              </w:rPr>
            </w:pPr>
            <w:r w:rsidRPr="00E50901">
              <w:rPr>
                <w:rFonts w:ascii="Arial" w:eastAsia="Times New Roman" w:hAnsi="Arial" w:cs="Arial"/>
                <w:b/>
                <w:bCs/>
                <w:sz w:val="18"/>
                <w:szCs w:val="18"/>
              </w:rPr>
              <w:t>Lp.</w:t>
            </w:r>
          </w:p>
        </w:tc>
        <w:tc>
          <w:tcPr>
            <w:tcW w:w="2268" w:type="dxa"/>
            <w:tcBorders>
              <w:top w:val="single" w:sz="4" w:space="0" w:color="000000"/>
              <w:left w:val="single" w:sz="4" w:space="0" w:color="000000"/>
              <w:bottom w:val="single" w:sz="4" w:space="0" w:color="000000"/>
            </w:tcBorders>
            <w:shd w:val="clear" w:color="auto" w:fill="auto"/>
          </w:tcPr>
          <w:p w14:paraId="00EC1147" w14:textId="77777777" w:rsidR="00E50901" w:rsidRPr="00E50901" w:rsidRDefault="00E50901" w:rsidP="00E50901">
            <w:pPr>
              <w:spacing w:before="278" w:after="0" w:line="261" w:lineRule="atLeast"/>
              <w:rPr>
                <w:rFonts w:ascii="Arial" w:eastAsia="Times New Roman" w:hAnsi="Arial" w:cs="Arial"/>
                <w:b/>
                <w:bCs/>
                <w:sz w:val="18"/>
                <w:szCs w:val="18"/>
              </w:rPr>
            </w:pPr>
            <w:r w:rsidRPr="00E50901">
              <w:rPr>
                <w:rFonts w:ascii="Arial" w:eastAsia="Times New Roman" w:hAnsi="Arial" w:cs="Arial"/>
                <w:b/>
                <w:bCs/>
                <w:sz w:val="18"/>
                <w:szCs w:val="18"/>
              </w:rPr>
              <w:t>Miejsce wykonania i nazwa podmiotu na rzecz, którego roboty zostały wykonane</w:t>
            </w:r>
          </w:p>
        </w:tc>
        <w:tc>
          <w:tcPr>
            <w:tcW w:w="1701" w:type="dxa"/>
            <w:tcBorders>
              <w:top w:val="single" w:sz="4" w:space="0" w:color="000000"/>
              <w:left w:val="single" w:sz="4" w:space="0" w:color="000000"/>
              <w:bottom w:val="single" w:sz="4" w:space="0" w:color="000000"/>
            </w:tcBorders>
            <w:shd w:val="clear" w:color="auto" w:fill="auto"/>
          </w:tcPr>
          <w:p w14:paraId="7B5F797A" w14:textId="77777777" w:rsidR="00E50901" w:rsidRPr="00E50901" w:rsidRDefault="00E50901" w:rsidP="00E50901">
            <w:pPr>
              <w:spacing w:before="278" w:after="0" w:line="261" w:lineRule="atLeast"/>
              <w:rPr>
                <w:rFonts w:ascii="Arial" w:eastAsia="Times New Roman" w:hAnsi="Arial" w:cs="Arial"/>
                <w:b/>
                <w:bCs/>
                <w:sz w:val="18"/>
                <w:szCs w:val="18"/>
              </w:rPr>
            </w:pPr>
            <w:r w:rsidRPr="00E50901">
              <w:rPr>
                <w:rFonts w:ascii="Arial" w:eastAsia="Times New Roman" w:hAnsi="Arial" w:cs="Arial"/>
                <w:b/>
                <w:bCs/>
                <w:sz w:val="18"/>
                <w:szCs w:val="18"/>
              </w:rPr>
              <w:t>Nazwa zadania i rodzaj zrealizowanych robót wraz z ich zakresem</w:t>
            </w:r>
          </w:p>
        </w:tc>
        <w:tc>
          <w:tcPr>
            <w:tcW w:w="1559" w:type="dxa"/>
            <w:tcBorders>
              <w:top w:val="single" w:sz="4" w:space="0" w:color="000000"/>
              <w:left w:val="single" w:sz="4" w:space="0" w:color="000000"/>
              <w:bottom w:val="single" w:sz="4" w:space="0" w:color="000000"/>
            </w:tcBorders>
            <w:shd w:val="clear" w:color="auto" w:fill="auto"/>
          </w:tcPr>
          <w:p w14:paraId="18C42F5D" w14:textId="77777777" w:rsidR="00E50901" w:rsidRPr="00E50901" w:rsidRDefault="00E50901" w:rsidP="00E50901">
            <w:pPr>
              <w:spacing w:before="278" w:after="0" w:line="261" w:lineRule="atLeast"/>
              <w:rPr>
                <w:rFonts w:ascii="Arial" w:eastAsia="Times New Roman" w:hAnsi="Arial" w:cs="Arial"/>
                <w:b/>
                <w:bCs/>
                <w:sz w:val="18"/>
                <w:szCs w:val="18"/>
              </w:rPr>
            </w:pPr>
            <w:r w:rsidRPr="00E50901">
              <w:rPr>
                <w:rFonts w:ascii="Arial" w:eastAsia="Times New Roman" w:hAnsi="Arial" w:cs="Arial"/>
                <w:b/>
                <w:bCs/>
                <w:sz w:val="18"/>
                <w:szCs w:val="18"/>
              </w:rPr>
              <w:t>Termin realizacji robót budowlanych od dd-mm-rrrr do dd-mm-rrrr</w:t>
            </w:r>
          </w:p>
        </w:tc>
        <w:tc>
          <w:tcPr>
            <w:tcW w:w="1417" w:type="dxa"/>
            <w:tcBorders>
              <w:top w:val="single" w:sz="4" w:space="0" w:color="000000"/>
              <w:left w:val="single" w:sz="4" w:space="0" w:color="000000"/>
              <w:bottom w:val="single" w:sz="4" w:space="0" w:color="000000"/>
            </w:tcBorders>
            <w:shd w:val="clear" w:color="auto" w:fill="auto"/>
          </w:tcPr>
          <w:p w14:paraId="3959D355" w14:textId="77777777" w:rsidR="00E50901" w:rsidRPr="00E50901" w:rsidRDefault="00E50901" w:rsidP="00E50901">
            <w:pPr>
              <w:spacing w:before="278" w:after="0" w:line="261" w:lineRule="atLeast"/>
              <w:rPr>
                <w:rFonts w:ascii="Arial" w:eastAsia="Times New Roman" w:hAnsi="Arial" w:cs="Arial"/>
                <w:b/>
                <w:bCs/>
                <w:sz w:val="18"/>
                <w:szCs w:val="18"/>
              </w:rPr>
            </w:pPr>
            <w:r w:rsidRPr="00E50901">
              <w:rPr>
                <w:rFonts w:ascii="Arial" w:eastAsia="Times New Roman" w:hAnsi="Arial" w:cs="Arial"/>
                <w:b/>
                <w:bCs/>
                <w:sz w:val="18"/>
                <w:szCs w:val="18"/>
              </w:rPr>
              <w:t>Wartość wykonanych robót (w PLN brutto)*</w:t>
            </w: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460D47D5" w14:textId="77777777" w:rsidR="00E50901" w:rsidRPr="00E50901" w:rsidRDefault="00E50901" w:rsidP="00E50901">
            <w:pPr>
              <w:spacing w:before="278" w:after="0" w:line="261" w:lineRule="atLeast"/>
              <w:rPr>
                <w:rFonts w:ascii="Calibri" w:eastAsia="Calibri" w:hAnsi="Calibri" w:cs="Times New Roman"/>
              </w:rPr>
            </w:pPr>
            <w:r w:rsidRPr="00E50901">
              <w:rPr>
                <w:rFonts w:ascii="Arial" w:eastAsia="Times New Roman" w:hAnsi="Arial" w:cs="Arial"/>
                <w:b/>
                <w:bCs/>
                <w:sz w:val="18"/>
                <w:szCs w:val="18"/>
              </w:rPr>
              <w:t>Nazwa i adres Wykonawcy który realizował wskazane roboty budowlane **</w:t>
            </w:r>
          </w:p>
        </w:tc>
      </w:tr>
      <w:tr w:rsidR="00E50901" w:rsidRPr="00E50901" w14:paraId="1457DBE8" w14:textId="77777777" w:rsidTr="003C6743">
        <w:tc>
          <w:tcPr>
            <w:tcW w:w="534" w:type="dxa"/>
            <w:tcBorders>
              <w:top w:val="single" w:sz="4" w:space="0" w:color="000000"/>
              <w:left w:val="single" w:sz="4" w:space="0" w:color="000000"/>
              <w:bottom w:val="single" w:sz="4" w:space="0" w:color="000000"/>
            </w:tcBorders>
            <w:shd w:val="clear" w:color="auto" w:fill="auto"/>
          </w:tcPr>
          <w:p w14:paraId="6834B194"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c>
          <w:tcPr>
            <w:tcW w:w="2268" w:type="dxa"/>
            <w:tcBorders>
              <w:top w:val="single" w:sz="4" w:space="0" w:color="000000"/>
              <w:left w:val="single" w:sz="4" w:space="0" w:color="000000"/>
              <w:bottom w:val="single" w:sz="4" w:space="0" w:color="000000"/>
            </w:tcBorders>
            <w:shd w:val="clear" w:color="auto" w:fill="auto"/>
          </w:tcPr>
          <w:p w14:paraId="488D7B91"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p w14:paraId="76CA4CBA" w14:textId="77777777" w:rsidR="00E50901" w:rsidRPr="00E50901" w:rsidRDefault="00E50901" w:rsidP="00E50901">
            <w:pPr>
              <w:spacing w:before="278" w:after="0" w:line="261" w:lineRule="atLeast"/>
              <w:rPr>
                <w:rFonts w:ascii="Arial" w:eastAsia="Times New Roman" w:hAnsi="Arial" w:cs="Arial"/>
                <w:b/>
                <w:bCs/>
                <w:sz w:val="18"/>
                <w:szCs w:val="18"/>
              </w:rPr>
            </w:pPr>
          </w:p>
        </w:tc>
        <w:tc>
          <w:tcPr>
            <w:tcW w:w="1701" w:type="dxa"/>
            <w:tcBorders>
              <w:top w:val="single" w:sz="4" w:space="0" w:color="000000"/>
              <w:left w:val="single" w:sz="4" w:space="0" w:color="000000"/>
              <w:bottom w:val="single" w:sz="4" w:space="0" w:color="000000"/>
            </w:tcBorders>
            <w:shd w:val="clear" w:color="auto" w:fill="auto"/>
          </w:tcPr>
          <w:p w14:paraId="49EE80B8"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c>
          <w:tcPr>
            <w:tcW w:w="1559" w:type="dxa"/>
            <w:tcBorders>
              <w:top w:val="single" w:sz="4" w:space="0" w:color="000000"/>
              <w:left w:val="single" w:sz="4" w:space="0" w:color="000000"/>
              <w:bottom w:val="single" w:sz="4" w:space="0" w:color="000000"/>
            </w:tcBorders>
            <w:shd w:val="clear" w:color="auto" w:fill="auto"/>
          </w:tcPr>
          <w:p w14:paraId="5DCCE424"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c>
          <w:tcPr>
            <w:tcW w:w="1417" w:type="dxa"/>
            <w:tcBorders>
              <w:top w:val="single" w:sz="4" w:space="0" w:color="000000"/>
              <w:left w:val="single" w:sz="4" w:space="0" w:color="000000"/>
              <w:bottom w:val="single" w:sz="4" w:space="0" w:color="000000"/>
            </w:tcBorders>
            <w:shd w:val="clear" w:color="auto" w:fill="auto"/>
          </w:tcPr>
          <w:p w14:paraId="185915FE"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2CAD6DBE"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r>
      <w:tr w:rsidR="00E50901" w:rsidRPr="00E50901" w14:paraId="6C80BF9F" w14:textId="77777777" w:rsidTr="003C6743">
        <w:tc>
          <w:tcPr>
            <w:tcW w:w="534" w:type="dxa"/>
            <w:tcBorders>
              <w:top w:val="single" w:sz="4" w:space="0" w:color="000000"/>
              <w:left w:val="single" w:sz="4" w:space="0" w:color="000000"/>
              <w:bottom w:val="single" w:sz="4" w:space="0" w:color="000000"/>
            </w:tcBorders>
            <w:shd w:val="clear" w:color="auto" w:fill="auto"/>
          </w:tcPr>
          <w:p w14:paraId="099C0A82"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c>
          <w:tcPr>
            <w:tcW w:w="2268" w:type="dxa"/>
            <w:tcBorders>
              <w:top w:val="single" w:sz="4" w:space="0" w:color="000000"/>
              <w:left w:val="single" w:sz="4" w:space="0" w:color="000000"/>
              <w:bottom w:val="single" w:sz="4" w:space="0" w:color="000000"/>
            </w:tcBorders>
            <w:shd w:val="clear" w:color="auto" w:fill="auto"/>
          </w:tcPr>
          <w:p w14:paraId="424BCBAF"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p w14:paraId="70D1C3BA" w14:textId="77777777" w:rsidR="00E50901" w:rsidRPr="00E50901" w:rsidRDefault="00E50901" w:rsidP="00E50901">
            <w:pPr>
              <w:spacing w:before="278" w:after="0" w:line="261" w:lineRule="atLeast"/>
              <w:rPr>
                <w:rFonts w:ascii="Arial" w:eastAsia="Times New Roman" w:hAnsi="Arial" w:cs="Arial"/>
                <w:b/>
                <w:bCs/>
                <w:sz w:val="18"/>
                <w:szCs w:val="18"/>
              </w:rPr>
            </w:pPr>
          </w:p>
        </w:tc>
        <w:tc>
          <w:tcPr>
            <w:tcW w:w="1701" w:type="dxa"/>
            <w:tcBorders>
              <w:top w:val="single" w:sz="4" w:space="0" w:color="000000"/>
              <w:left w:val="single" w:sz="4" w:space="0" w:color="000000"/>
              <w:bottom w:val="single" w:sz="4" w:space="0" w:color="000000"/>
            </w:tcBorders>
            <w:shd w:val="clear" w:color="auto" w:fill="auto"/>
          </w:tcPr>
          <w:p w14:paraId="3A4E9787"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c>
          <w:tcPr>
            <w:tcW w:w="1559" w:type="dxa"/>
            <w:tcBorders>
              <w:top w:val="single" w:sz="4" w:space="0" w:color="000000"/>
              <w:left w:val="single" w:sz="4" w:space="0" w:color="000000"/>
              <w:bottom w:val="single" w:sz="4" w:space="0" w:color="000000"/>
            </w:tcBorders>
            <w:shd w:val="clear" w:color="auto" w:fill="auto"/>
          </w:tcPr>
          <w:p w14:paraId="7417F1AD"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c>
          <w:tcPr>
            <w:tcW w:w="1417" w:type="dxa"/>
            <w:tcBorders>
              <w:top w:val="single" w:sz="4" w:space="0" w:color="000000"/>
              <w:left w:val="single" w:sz="4" w:space="0" w:color="000000"/>
              <w:bottom w:val="single" w:sz="4" w:space="0" w:color="000000"/>
            </w:tcBorders>
            <w:shd w:val="clear" w:color="auto" w:fill="auto"/>
          </w:tcPr>
          <w:p w14:paraId="559F7FAB"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62F1ACD8" w14:textId="77777777" w:rsidR="00E50901" w:rsidRPr="00E50901" w:rsidRDefault="00E50901" w:rsidP="00E50901">
            <w:pPr>
              <w:snapToGrid w:val="0"/>
              <w:spacing w:before="278" w:after="0" w:line="261" w:lineRule="atLeast"/>
              <w:rPr>
                <w:rFonts w:ascii="Arial" w:eastAsia="Times New Roman" w:hAnsi="Arial" w:cs="Arial"/>
                <w:b/>
                <w:bCs/>
                <w:sz w:val="18"/>
                <w:szCs w:val="18"/>
              </w:rPr>
            </w:pPr>
          </w:p>
        </w:tc>
      </w:tr>
    </w:tbl>
    <w:p w14:paraId="224418D8" w14:textId="77777777" w:rsidR="00E50901" w:rsidRPr="00E50901" w:rsidRDefault="00E50901" w:rsidP="00E50901">
      <w:pPr>
        <w:spacing w:before="278" w:after="0" w:line="261" w:lineRule="atLeast"/>
        <w:rPr>
          <w:rFonts w:ascii="Arial" w:eastAsia="Times New Roman" w:hAnsi="Arial" w:cs="Arial"/>
          <w:bCs/>
          <w:sz w:val="18"/>
          <w:szCs w:val="18"/>
        </w:rPr>
      </w:pPr>
      <w:r w:rsidRPr="00E50901">
        <w:rPr>
          <w:rFonts w:ascii="Arial" w:eastAsia="Times New Roman" w:hAnsi="Arial" w:cs="Arial"/>
          <w:bCs/>
          <w:sz w:val="18"/>
          <w:szCs w:val="18"/>
        </w:rPr>
        <w:t>W załączeniu przedkładam dowody określające czy te roboty budowlane zostały wykonane należycie.</w:t>
      </w:r>
    </w:p>
    <w:p w14:paraId="2979E778" w14:textId="77777777" w:rsidR="00E50901" w:rsidRPr="00E50901" w:rsidRDefault="00E50901" w:rsidP="00E50901">
      <w:pPr>
        <w:spacing w:before="278" w:after="0" w:line="261" w:lineRule="atLeast"/>
        <w:rPr>
          <w:rFonts w:ascii="Arial" w:eastAsia="Times New Roman" w:hAnsi="Arial" w:cs="Arial"/>
          <w:bCs/>
          <w:sz w:val="18"/>
          <w:szCs w:val="18"/>
        </w:rPr>
      </w:pPr>
    </w:p>
    <w:p w14:paraId="44B1A7A2" w14:textId="77777777" w:rsidR="00E50901" w:rsidRPr="00E50901" w:rsidRDefault="00E50901" w:rsidP="00E50901">
      <w:pPr>
        <w:spacing w:before="278" w:after="0" w:line="261" w:lineRule="atLeast"/>
        <w:rPr>
          <w:rFonts w:ascii="Arial" w:eastAsia="Times New Roman" w:hAnsi="Arial" w:cs="Arial"/>
          <w:bCs/>
          <w:sz w:val="18"/>
          <w:szCs w:val="18"/>
        </w:rPr>
      </w:pPr>
    </w:p>
    <w:p w14:paraId="6E78BECD" w14:textId="77777777" w:rsidR="00E50901" w:rsidRPr="00E50901" w:rsidRDefault="00E50901" w:rsidP="00E50901">
      <w:pPr>
        <w:spacing w:before="278" w:after="0" w:line="261" w:lineRule="atLeast"/>
        <w:rPr>
          <w:rFonts w:ascii="Arial" w:eastAsia="Times New Roman" w:hAnsi="Arial" w:cs="Arial"/>
          <w:b/>
          <w:bCs/>
          <w:sz w:val="18"/>
          <w:szCs w:val="18"/>
        </w:rPr>
      </w:pPr>
      <w:r w:rsidRPr="00E50901">
        <w:rPr>
          <w:rFonts w:ascii="Arial" w:eastAsia="Times New Roman" w:hAnsi="Arial" w:cs="Arial"/>
          <w:b/>
          <w:bCs/>
          <w:sz w:val="18"/>
          <w:szCs w:val="18"/>
        </w:rPr>
        <w:t>*</w:t>
      </w:r>
      <w:r w:rsidRPr="00E50901">
        <w:rPr>
          <w:rFonts w:ascii="Arial" w:eastAsia="Times New Roman" w:hAnsi="Arial" w:cs="Arial"/>
          <w:bCs/>
          <w:sz w:val="18"/>
          <w:szCs w:val="18"/>
        </w:rPr>
        <w:t>W przypadku, gdy przedstawiona w wykazie „Doświadczenie Wykonawcy” robota budowlana obejmuje szerszy zakres prac, niż określa pkt 7.1.4. lit. A swz, wymaga się od wykonawcy jednoznacznego wskazania w ww dokumencie wartości robót odpowiadających swym zakresem opisowi zawartemu w pkt 7.1.4. lit. A swz.</w:t>
      </w:r>
    </w:p>
    <w:p w14:paraId="293CAD38" w14:textId="77777777" w:rsidR="00E50901" w:rsidRPr="00E50901" w:rsidRDefault="00E50901" w:rsidP="00E50901">
      <w:pPr>
        <w:spacing w:before="278" w:after="0" w:line="261" w:lineRule="atLeast"/>
        <w:rPr>
          <w:rFonts w:ascii="Arial" w:eastAsia="Times New Roman" w:hAnsi="Arial" w:cs="Arial"/>
          <w:bCs/>
          <w:sz w:val="18"/>
          <w:szCs w:val="18"/>
        </w:rPr>
      </w:pPr>
      <w:r w:rsidRPr="00E50901">
        <w:rPr>
          <w:rFonts w:ascii="Arial" w:eastAsia="Times New Roman" w:hAnsi="Arial" w:cs="Arial"/>
          <w:b/>
          <w:bCs/>
          <w:sz w:val="18"/>
          <w:szCs w:val="18"/>
        </w:rPr>
        <w:t xml:space="preserve">** </w:t>
      </w:r>
      <w:r w:rsidRPr="00E50901">
        <w:rPr>
          <w:rFonts w:ascii="Arial" w:eastAsia="Times New Roman" w:hAnsi="Arial" w:cs="Arial"/>
          <w:bCs/>
          <w:sz w:val="18"/>
          <w:szCs w:val="18"/>
        </w:rPr>
        <w:t xml:space="preserve">W przypadku, gdy Wykonawca polega na zdolnościach podmiotu udostępniającego zasoby powinien złożyć zobowiązanie tego podmiotu lub inny podmiotowy środek dowodowy, o których mowa w pkt 9.4.4. SWZ., </w:t>
      </w:r>
    </w:p>
    <w:p w14:paraId="17CE02CE" w14:textId="5D61DD3B" w:rsidR="00E50901" w:rsidRDefault="00E50901" w:rsidP="00E50901">
      <w:pPr>
        <w:suppressAutoHyphens/>
        <w:spacing w:before="278" w:after="238" w:line="240" w:lineRule="auto"/>
        <w:jc w:val="both"/>
        <w:rPr>
          <w:rFonts w:ascii="Arial" w:eastAsia="Times New Roman" w:hAnsi="Arial" w:cs="Arial"/>
          <w:b/>
          <w:bCs/>
        </w:rPr>
      </w:pPr>
    </w:p>
    <w:p w14:paraId="0E71152D" w14:textId="3A102DB5" w:rsidR="00AA0ED9" w:rsidRDefault="00AA0ED9" w:rsidP="00E50901">
      <w:pPr>
        <w:suppressAutoHyphens/>
        <w:spacing w:before="278" w:after="238" w:line="240" w:lineRule="auto"/>
        <w:jc w:val="both"/>
        <w:rPr>
          <w:rFonts w:ascii="Arial" w:eastAsia="Times New Roman" w:hAnsi="Arial" w:cs="Arial"/>
          <w:b/>
          <w:bCs/>
        </w:rPr>
      </w:pPr>
    </w:p>
    <w:p w14:paraId="19B6434F" w14:textId="77777777" w:rsidR="003F6ACE" w:rsidRPr="00E50901" w:rsidRDefault="003F6ACE" w:rsidP="00E50901">
      <w:pPr>
        <w:suppressAutoHyphens/>
        <w:spacing w:before="278" w:after="238" w:line="240" w:lineRule="auto"/>
        <w:jc w:val="both"/>
        <w:rPr>
          <w:rFonts w:ascii="Arial" w:eastAsia="Times New Roman" w:hAnsi="Arial" w:cs="Arial"/>
          <w:b/>
          <w:bCs/>
        </w:rPr>
      </w:pPr>
    </w:p>
    <w:p w14:paraId="3A02F184" w14:textId="77777777" w:rsidR="00E50901" w:rsidRPr="00E50901" w:rsidRDefault="00E50901" w:rsidP="00E50901">
      <w:pPr>
        <w:spacing w:before="28" w:after="238" w:line="102" w:lineRule="atLeast"/>
        <w:jc w:val="both"/>
        <w:rPr>
          <w:rFonts w:ascii="Arial" w:eastAsia="Times New Roman" w:hAnsi="Arial" w:cs="Arial"/>
        </w:rPr>
      </w:pPr>
    </w:p>
    <w:p w14:paraId="1DF8305E" w14:textId="77777777" w:rsidR="00E50901" w:rsidRPr="00E50901" w:rsidRDefault="00E50901" w:rsidP="00E50901">
      <w:pPr>
        <w:spacing w:before="28" w:after="0" w:line="261" w:lineRule="atLeast"/>
        <w:jc w:val="right"/>
        <w:rPr>
          <w:rFonts w:ascii="Arial" w:eastAsia="Times New Roman" w:hAnsi="Arial" w:cs="Arial"/>
          <w:b/>
          <w:bCs/>
          <w:sz w:val="20"/>
          <w:szCs w:val="20"/>
        </w:rPr>
      </w:pPr>
      <w:r w:rsidRPr="00E50901">
        <w:rPr>
          <w:rFonts w:ascii="Arial" w:eastAsia="Times New Roman" w:hAnsi="Arial" w:cs="Arial"/>
          <w:b/>
          <w:bCs/>
          <w:sz w:val="20"/>
          <w:szCs w:val="20"/>
        </w:rPr>
        <w:t>Załącznik nr 6 do SWZ</w:t>
      </w:r>
    </w:p>
    <w:p w14:paraId="556450B3" w14:textId="77777777" w:rsidR="00E50901" w:rsidRPr="00E50901" w:rsidRDefault="00E50901" w:rsidP="00E50901">
      <w:pPr>
        <w:spacing w:before="28" w:after="0" w:line="261" w:lineRule="atLeast"/>
        <w:rPr>
          <w:rFonts w:ascii="Arial" w:eastAsia="Times New Roman" w:hAnsi="Arial" w:cs="Arial"/>
        </w:rPr>
      </w:pPr>
      <w:r w:rsidRPr="00E50901">
        <w:rPr>
          <w:rFonts w:ascii="Arial" w:eastAsia="Times New Roman" w:hAnsi="Arial" w:cs="Arial"/>
          <w:b/>
          <w:bCs/>
          <w:sz w:val="20"/>
          <w:szCs w:val="20"/>
        </w:rPr>
        <w:br/>
      </w:r>
      <w:r w:rsidRPr="00E50901">
        <w:rPr>
          <w:rFonts w:ascii="Arial" w:eastAsia="Times New Roman" w:hAnsi="Arial" w:cs="Arial"/>
        </w:rPr>
        <w:t>…………………………</w:t>
      </w:r>
    </w:p>
    <w:p w14:paraId="0478D8F8" w14:textId="77777777" w:rsidR="00E50901" w:rsidRPr="00E50901" w:rsidRDefault="00E50901" w:rsidP="00E50901">
      <w:pPr>
        <w:spacing w:before="28" w:after="0" w:line="261" w:lineRule="atLeast"/>
        <w:rPr>
          <w:rFonts w:ascii="Arial" w:eastAsia="Times New Roman" w:hAnsi="Arial" w:cs="Arial"/>
        </w:rPr>
      </w:pPr>
      <w:r w:rsidRPr="00E50901">
        <w:rPr>
          <w:rFonts w:ascii="Arial" w:eastAsia="Times New Roman" w:hAnsi="Arial" w:cs="Arial"/>
        </w:rPr>
        <w:t>(Nazwa Wykonawcy)</w:t>
      </w:r>
    </w:p>
    <w:p w14:paraId="2B2851D3" w14:textId="77777777" w:rsidR="00E50901" w:rsidRPr="00E50901" w:rsidRDefault="00E50901" w:rsidP="00E50901">
      <w:pPr>
        <w:spacing w:before="28" w:after="0" w:line="261" w:lineRule="atLeast"/>
        <w:rPr>
          <w:rFonts w:ascii="Arial" w:eastAsia="Times New Roman" w:hAnsi="Arial" w:cs="Arial"/>
        </w:rPr>
      </w:pPr>
    </w:p>
    <w:p w14:paraId="44D7DA2D" w14:textId="54376A58" w:rsidR="00E50901" w:rsidRDefault="00E50901" w:rsidP="00E50901">
      <w:pPr>
        <w:spacing w:before="278" w:after="0" w:line="240" w:lineRule="auto"/>
        <w:jc w:val="center"/>
        <w:rPr>
          <w:rFonts w:ascii="Arial" w:eastAsia="Times New Roman" w:hAnsi="Arial" w:cs="Arial"/>
          <w:b/>
          <w:bCs/>
          <w:sz w:val="20"/>
          <w:szCs w:val="20"/>
        </w:rPr>
      </w:pPr>
      <w:r w:rsidRPr="00E50901">
        <w:rPr>
          <w:rFonts w:ascii="Arial" w:eastAsia="Times New Roman" w:hAnsi="Arial" w:cs="Arial"/>
          <w:b/>
          <w:bCs/>
          <w:sz w:val="20"/>
          <w:szCs w:val="20"/>
        </w:rPr>
        <w:t xml:space="preserve">WYKAZ OSÓB, SKIEROWANYCH PRZEZ WYKONAWCĘ DO REALIZACJI ZAMÓWIENIA PUBLICZNEGO pn.: </w:t>
      </w:r>
    </w:p>
    <w:p w14:paraId="6CF79300" w14:textId="101B1C53" w:rsidR="0034145B" w:rsidRPr="0034145B" w:rsidRDefault="0034145B" w:rsidP="0034145B">
      <w:pPr>
        <w:suppressAutoHyphens/>
        <w:spacing w:before="278" w:after="0" w:line="240" w:lineRule="auto"/>
        <w:jc w:val="center"/>
        <w:rPr>
          <w:rFonts w:ascii="Arial" w:eastAsia="Times New Roman" w:hAnsi="Arial" w:cs="Arial"/>
          <w:b/>
          <w:lang w:eastAsia="ar-SA"/>
        </w:rPr>
      </w:pPr>
      <w:r>
        <w:rPr>
          <w:rFonts w:ascii="Arial" w:eastAsia="Times New Roman" w:hAnsi="Arial" w:cs="Arial"/>
          <w:b/>
          <w:color w:val="000000"/>
          <w:lang w:eastAsia="ar-SA"/>
        </w:rPr>
        <w:t xml:space="preserve">Instalacja c.o. i instalacja wodociągowa ( wody zimnej, c.w.u. i cyrkulacji ) m. Kutno </w:t>
      </w:r>
      <w:r>
        <w:rPr>
          <w:rFonts w:ascii="Arial" w:eastAsia="Times New Roman" w:hAnsi="Arial" w:cs="Arial"/>
          <w:b/>
          <w:color w:val="000000"/>
          <w:lang w:eastAsia="ar-SA"/>
        </w:rPr>
        <w:br/>
        <w:t>ul. Kościuszki 8, ul. Kościuszki 6A, dz. nr ew. 280, 281, obręb 005 Śródmieście.</w:t>
      </w:r>
    </w:p>
    <w:p w14:paraId="6B3F4D50" w14:textId="77777777" w:rsidR="00E50901" w:rsidRPr="00E50901" w:rsidRDefault="00E50901" w:rsidP="00E50901">
      <w:pPr>
        <w:spacing w:before="278" w:after="0" w:line="102" w:lineRule="atLeast"/>
        <w:rPr>
          <w:rFonts w:ascii="Calibri" w:eastAsia="Calibri" w:hAnsi="Calibri" w:cs="Times New Roman"/>
          <w:b/>
          <w:sz w:val="20"/>
          <w:szCs w:val="20"/>
        </w:rPr>
      </w:pPr>
      <w:r w:rsidRPr="00E50901">
        <w:rPr>
          <w:rFonts w:ascii="Arial" w:eastAsia="Times New Roman" w:hAnsi="Arial" w:cs="Arial"/>
          <w:sz w:val="20"/>
          <w:szCs w:val="20"/>
        </w:rPr>
        <w:t>Potwierdzający spełnianie warunku określonego w pkt 7.1.4. lit. B swz.</w:t>
      </w:r>
    </w:p>
    <w:tbl>
      <w:tblPr>
        <w:tblW w:w="0" w:type="auto"/>
        <w:tblInd w:w="30" w:type="dxa"/>
        <w:tblLayout w:type="fixed"/>
        <w:tblCellMar>
          <w:top w:w="30" w:type="dxa"/>
          <w:left w:w="30" w:type="dxa"/>
          <w:bottom w:w="30" w:type="dxa"/>
          <w:right w:w="30" w:type="dxa"/>
        </w:tblCellMar>
        <w:tblLook w:val="0000" w:firstRow="0" w:lastRow="0" w:firstColumn="0" w:lastColumn="0" w:noHBand="0" w:noVBand="0"/>
      </w:tblPr>
      <w:tblGrid>
        <w:gridCol w:w="533"/>
        <w:gridCol w:w="1801"/>
        <w:gridCol w:w="2251"/>
        <w:gridCol w:w="3497"/>
        <w:gridCol w:w="1958"/>
      </w:tblGrid>
      <w:tr w:rsidR="00E50901" w:rsidRPr="00E50901" w14:paraId="196404C5" w14:textId="77777777" w:rsidTr="003C6743">
        <w:trPr>
          <w:trHeight w:val="1516"/>
        </w:trPr>
        <w:tc>
          <w:tcPr>
            <w:tcW w:w="533" w:type="dxa"/>
            <w:tcBorders>
              <w:top w:val="single" w:sz="4" w:space="0" w:color="000000"/>
              <w:left w:val="single" w:sz="4" w:space="0" w:color="000000"/>
              <w:bottom w:val="single" w:sz="4" w:space="0" w:color="000000"/>
            </w:tcBorders>
            <w:shd w:val="clear" w:color="auto" w:fill="auto"/>
            <w:vAlign w:val="center"/>
          </w:tcPr>
          <w:p w14:paraId="7685D871" w14:textId="77777777" w:rsidR="00E50901" w:rsidRPr="00E50901" w:rsidRDefault="00E50901" w:rsidP="00E50901">
            <w:pPr>
              <w:spacing w:after="200" w:line="276" w:lineRule="auto"/>
              <w:jc w:val="center"/>
              <w:rPr>
                <w:rFonts w:ascii="Calibri" w:eastAsia="Calibri" w:hAnsi="Calibri" w:cs="Times New Roman"/>
                <w:b/>
                <w:sz w:val="20"/>
                <w:szCs w:val="20"/>
              </w:rPr>
            </w:pPr>
            <w:r w:rsidRPr="00E50901">
              <w:rPr>
                <w:rFonts w:ascii="Calibri" w:eastAsia="Calibri" w:hAnsi="Calibri" w:cs="Times New Roman"/>
                <w:b/>
                <w:sz w:val="20"/>
                <w:szCs w:val="20"/>
              </w:rPr>
              <w:t>L.p.</w:t>
            </w:r>
          </w:p>
        </w:tc>
        <w:tc>
          <w:tcPr>
            <w:tcW w:w="1801" w:type="dxa"/>
            <w:tcBorders>
              <w:top w:val="single" w:sz="4" w:space="0" w:color="000000"/>
              <w:left w:val="single" w:sz="4" w:space="0" w:color="000000"/>
              <w:bottom w:val="single" w:sz="4" w:space="0" w:color="000000"/>
            </w:tcBorders>
            <w:shd w:val="clear" w:color="auto" w:fill="auto"/>
            <w:vAlign w:val="center"/>
          </w:tcPr>
          <w:p w14:paraId="07CD53ED" w14:textId="77777777" w:rsidR="00E50901" w:rsidRPr="00E50901" w:rsidRDefault="00E50901" w:rsidP="00E50901">
            <w:pPr>
              <w:spacing w:after="200" w:line="276" w:lineRule="auto"/>
              <w:jc w:val="center"/>
              <w:rPr>
                <w:rFonts w:ascii="Calibri" w:eastAsia="Calibri" w:hAnsi="Calibri" w:cs="Times New Roman"/>
                <w:b/>
                <w:sz w:val="20"/>
                <w:szCs w:val="20"/>
              </w:rPr>
            </w:pPr>
            <w:r w:rsidRPr="00E50901">
              <w:rPr>
                <w:rFonts w:ascii="Calibri" w:eastAsia="Calibri" w:hAnsi="Calibri" w:cs="Times New Roman"/>
                <w:b/>
                <w:sz w:val="20"/>
                <w:szCs w:val="20"/>
              </w:rPr>
              <w:t>Imię i nazwisko</w:t>
            </w:r>
          </w:p>
        </w:tc>
        <w:tc>
          <w:tcPr>
            <w:tcW w:w="2251" w:type="dxa"/>
            <w:tcBorders>
              <w:top w:val="single" w:sz="4" w:space="0" w:color="000000"/>
              <w:left w:val="single" w:sz="4" w:space="0" w:color="000000"/>
              <w:bottom w:val="single" w:sz="4" w:space="0" w:color="000000"/>
            </w:tcBorders>
            <w:shd w:val="clear" w:color="auto" w:fill="auto"/>
            <w:vAlign w:val="center"/>
          </w:tcPr>
          <w:p w14:paraId="6B195BB9" w14:textId="77777777" w:rsidR="00E50901" w:rsidRPr="00E50901" w:rsidRDefault="00E50901" w:rsidP="00E50901">
            <w:pPr>
              <w:spacing w:after="200" w:line="276" w:lineRule="auto"/>
              <w:jc w:val="center"/>
              <w:rPr>
                <w:rFonts w:ascii="Calibri" w:eastAsia="Calibri" w:hAnsi="Calibri" w:cs="Times New Roman"/>
                <w:b/>
                <w:sz w:val="20"/>
                <w:szCs w:val="20"/>
              </w:rPr>
            </w:pPr>
            <w:r w:rsidRPr="00E50901">
              <w:rPr>
                <w:rFonts w:ascii="Calibri" w:eastAsia="Calibri" w:hAnsi="Calibri" w:cs="Times New Roman"/>
                <w:b/>
                <w:sz w:val="20"/>
                <w:szCs w:val="20"/>
              </w:rPr>
              <w:t>Zakres czynności do wykonywania przy realizacji przedmiotowego zamówienia*</w:t>
            </w:r>
          </w:p>
        </w:tc>
        <w:tc>
          <w:tcPr>
            <w:tcW w:w="3497" w:type="dxa"/>
            <w:tcBorders>
              <w:top w:val="single" w:sz="4" w:space="0" w:color="000000"/>
              <w:left w:val="single" w:sz="4" w:space="0" w:color="000000"/>
              <w:bottom w:val="single" w:sz="4" w:space="0" w:color="000000"/>
            </w:tcBorders>
            <w:shd w:val="clear" w:color="auto" w:fill="auto"/>
            <w:vAlign w:val="center"/>
          </w:tcPr>
          <w:p w14:paraId="46E0C3FD" w14:textId="77777777" w:rsidR="00E50901" w:rsidRPr="00E50901" w:rsidRDefault="00E50901" w:rsidP="00E50901">
            <w:pPr>
              <w:spacing w:after="200" w:line="276" w:lineRule="auto"/>
              <w:jc w:val="center"/>
              <w:rPr>
                <w:rFonts w:ascii="Calibri" w:eastAsia="Calibri" w:hAnsi="Calibri" w:cs="Times New Roman"/>
                <w:b/>
                <w:sz w:val="20"/>
                <w:szCs w:val="20"/>
              </w:rPr>
            </w:pPr>
            <w:r w:rsidRPr="00E50901">
              <w:rPr>
                <w:rFonts w:ascii="Calibri" w:eastAsia="Calibri" w:hAnsi="Calibri" w:cs="Times New Roman"/>
                <w:b/>
                <w:sz w:val="20"/>
                <w:szCs w:val="20"/>
              </w:rPr>
              <w:t>Uprawnienia* (numer uprawnień budowlanych wraz z ich zakresem i datą wydania)</w:t>
            </w:r>
          </w:p>
        </w:tc>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B9D73" w14:textId="77777777" w:rsidR="00E50901" w:rsidRPr="00E50901" w:rsidRDefault="00E50901" w:rsidP="00E50901">
            <w:pPr>
              <w:spacing w:after="200" w:line="276" w:lineRule="auto"/>
              <w:jc w:val="center"/>
              <w:rPr>
                <w:rFonts w:ascii="Calibri" w:eastAsia="Calibri" w:hAnsi="Calibri" w:cs="Times New Roman"/>
              </w:rPr>
            </w:pPr>
            <w:r w:rsidRPr="00E50901">
              <w:rPr>
                <w:rFonts w:ascii="Calibri" w:eastAsia="Calibri" w:hAnsi="Calibri" w:cs="Times New Roman"/>
                <w:b/>
                <w:sz w:val="20"/>
                <w:szCs w:val="20"/>
              </w:rPr>
              <w:t>Podstawa dysponowania osobą (A lub B)**</w:t>
            </w:r>
          </w:p>
        </w:tc>
      </w:tr>
      <w:tr w:rsidR="00E50901" w:rsidRPr="00E50901" w14:paraId="72513C99" w14:textId="77777777" w:rsidTr="003C6743">
        <w:trPr>
          <w:trHeight w:val="1947"/>
        </w:trPr>
        <w:tc>
          <w:tcPr>
            <w:tcW w:w="533" w:type="dxa"/>
            <w:tcBorders>
              <w:top w:val="single" w:sz="4" w:space="0" w:color="000000"/>
              <w:left w:val="single" w:sz="4" w:space="0" w:color="000000"/>
              <w:bottom w:val="single" w:sz="4" w:space="0" w:color="000000"/>
            </w:tcBorders>
            <w:shd w:val="clear" w:color="auto" w:fill="auto"/>
          </w:tcPr>
          <w:p w14:paraId="2D17B1B0" w14:textId="77777777" w:rsidR="00E50901" w:rsidRPr="00E50901" w:rsidRDefault="00E50901" w:rsidP="00E50901">
            <w:pPr>
              <w:snapToGrid w:val="0"/>
              <w:spacing w:after="200" w:line="276" w:lineRule="auto"/>
              <w:rPr>
                <w:rFonts w:ascii="Calibri" w:eastAsia="Calibri" w:hAnsi="Calibri" w:cs="Times New Roman"/>
                <w:sz w:val="20"/>
                <w:szCs w:val="20"/>
              </w:rPr>
            </w:pPr>
          </w:p>
        </w:tc>
        <w:tc>
          <w:tcPr>
            <w:tcW w:w="1801" w:type="dxa"/>
            <w:tcBorders>
              <w:top w:val="single" w:sz="4" w:space="0" w:color="000000"/>
              <w:left w:val="single" w:sz="4" w:space="0" w:color="000000"/>
              <w:bottom w:val="single" w:sz="4" w:space="0" w:color="000000"/>
            </w:tcBorders>
            <w:shd w:val="clear" w:color="auto" w:fill="auto"/>
          </w:tcPr>
          <w:p w14:paraId="010888A7" w14:textId="77777777" w:rsidR="00E50901" w:rsidRPr="00E50901" w:rsidRDefault="00E50901" w:rsidP="00E50901">
            <w:pPr>
              <w:snapToGrid w:val="0"/>
              <w:spacing w:after="200" w:line="276" w:lineRule="auto"/>
              <w:rPr>
                <w:rFonts w:ascii="Calibri" w:eastAsia="Calibri" w:hAnsi="Calibri" w:cs="Times New Roman"/>
              </w:rPr>
            </w:pPr>
          </w:p>
        </w:tc>
        <w:tc>
          <w:tcPr>
            <w:tcW w:w="2251" w:type="dxa"/>
            <w:tcBorders>
              <w:top w:val="single" w:sz="4" w:space="0" w:color="000000"/>
              <w:left w:val="single" w:sz="4" w:space="0" w:color="000000"/>
              <w:bottom w:val="single" w:sz="4" w:space="0" w:color="000000"/>
            </w:tcBorders>
            <w:shd w:val="clear" w:color="auto" w:fill="auto"/>
          </w:tcPr>
          <w:p w14:paraId="3F6F2EBB" w14:textId="08EC2C31" w:rsidR="00E50901" w:rsidRPr="00E50901" w:rsidRDefault="00E50901" w:rsidP="00E50901">
            <w:pPr>
              <w:spacing w:after="200" w:line="276" w:lineRule="auto"/>
              <w:rPr>
                <w:rFonts w:ascii="Calibri" w:eastAsia="Calibri" w:hAnsi="Calibri" w:cs="Times New Roman"/>
              </w:rPr>
            </w:pPr>
            <w:r w:rsidRPr="00E50901">
              <w:rPr>
                <w:rFonts w:ascii="Calibri" w:eastAsia="Calibri" w:hAnsi="Calibri" w:cs="Times New Roman"/>
              </w:rPr>
              <w:t> </w:t>
            </w:r>
            <w:r w:rsidRPr="00E50901">
              <w:rPr>
                <w:rFonts w:ascii="Arial" w:eastAsia="Times New Roman" w:hAnsi="Arial" w:cs="Arial"/>
                <w:sz w:val="18"/>
                <w:szCs w:val="18"/>
              </w:rPr>
              <w:t xml:space="preserve">Kierownik </w:t>
            </w:r>
            <w:r w:rsidR="00942032">
              <w:rPr>
                <w:rFonts w:ascii="Arial" w:eastAsia="Times New Roman" w:hAnsi="Arial" w:cs="Arial"/>
                <w:sz w:val="18"/>
                <w:szCs w:val="18"/>
              </w:rPr>
              <w:t>budowy</w:t>
            </w:r>
            <w:r w:rsidRPr="00E50901">
              <w:rPr>
                <w:rFonts w:ascii="Arial" w:eastAsia="Times New Roman" w:hAnsi="Arial" w:cs="Arial"/>
                <w:sz w:val="18"/>
                <w:szCs w:val="18"/>
              </w:rPr>
              <w:t>* Kierowanie robotami budowlanym</w:t>
            </w:r>
            <w:r w:rsidRPr="00E50901">
              <w:rPr>
                <w:rFonts w:ascii="Arial" w:eastAsia="Times New Roman" w:hAnsi="Arial" w:cs="Arial"/>
                <w:sz w:val="18"/>
                <w:szCs w:val="18"/>
              </w:rPr>
              <w:br/>
              <w:t xml:space="preserve">w specjalności </w:t>
            </w:r>
            <w:r w:rsidR="002D5EBC">
              <w:rPr>
                <w:rFonts w:ascii="Arial" w:eastAsia="Times New Roman" w:hAnsi="Arial" w:cs="Arial"/>
                <w:sz w:val="18"/>
                <w:szCs w:val="18"/>
              </w:rPr>
              <w:t>instalacyjnej w zakresie, instalacji i urządzeń cieplnych,(…)</w:t>
            </w:r>
          </w:p>
        </w:tc>
        <w:tc>
          <w:tcPr>
            <w:tcW w:w="3497" w:type="dxa"/>
            <w:tcBorders>
              <w:top w:val="single" w:sz="4" w:space="0" w:color="000000"/>
              <w:left w:val="single" w:sz="4" w:space="0" w:color="000000"/>
              <w:bottom w:val="single" w:sz="4" w:space="0" w:color="000000"/>
            </w:tcBorders>
            <w:shd w:val="clear" w:color="auto" w:fill="auto"/>
          </w:tcPr>
          <w:p w14:paraId="2760A164" w14:textId="77777777" w:rsidR="00E50901" w:rsidRPr="00E50901" w:rsidRDefault="00E50901" w:rsidP="00E50901">
            <w:pPr>
              <w:snapToGrid w:val="0"/>
              <w:spacing w:after="200" w:line="276" w:lineRule="auto"/>
              <w:rPr>
                <w:rFonts w:ascii="Calibri" w:eastAsia="Calibri" w:hAnsi="Calibri" w:cs="Times New Roman"/>
              </w:rPr>
            </w:pP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14:paraId="411C3605" w14:textId="77777777" w:rsidR="00E50901" w:rsidRPr="00E50901" w:rsidRDefault="00E50901" w:rsidP="00E50901">
            <w:pPr>
              <w:snapToGrid w:val="0"/>
              <w:spacing w:after="200" w:line="276" w:lineRule="auto"/>
              <w:rPr>
                <w:rFonts w:ascii="Calibri" w:eastAsia="Calibri" w:hAnsi="Calibri" w:cs="Times New Roman"/>
              </w:rPr>
            </w:pPr>
          </w:p>
        </w:tc>
      </w:tr>
    </w:tbl>
    <w:p w14:paraId="318EB12B" w14:textId="77777777" w:rsidR="00E50901" w:rsidRPr="00E50901" w:rsidRDefault="00E50901" w:rsidP="00E50901">
      <w:pPr>
        <w:spacing w:after="200" w:line="276" w:lineRule="auto"/>
        <w:rPr>
          <w:rFonts w:ascii="Calibri" w:eastAsia="Calibri" w:hAnsi="Calibri" w:cs="Times New Roman"/>
          <w:sz w:val="18"/>
          <w:szCs w:val="18"/>
        </w:rPr>
      </w:pPr>
    </w:p>
    <w:p w14:paraId="4A2F9490" w14:textId="77777777" w:rsidR="00E50901" w:rsidRPr="00E50901" w:rsidRDefault="00E50901" w:rsidP="00E50901">
      <w:pPr>
        <w:spacing w:after="200" w:line="276" w:lineRule="auto"/>
        <w:rPr>
          <w:rFonts w:ascii="Arial" w:eastAsia="Calibri" w:hAnsi="Arial" w:cs="Arial"/>
          <w:sz w:val="18"/>
          <w:szCs w:val="18"/>
        </w:rPr>
      </w:pPr>
      <w:r w:rsidRPr="00E50901">
        <w:rPr>
          <w:rFonts w:ascii="Calibri" w:eastAsia="Calibri" w:hAnsi="Calibri" w:cs="Times New Roman"/>
          <w:sz w:val="18"/>
          <w:szCs w:val="18"/>
        </w:rPr>
        <w:t>*w przypadku wykazania uprawnień, które zostały wydane na podstawie wcześniej obowiązujących przepisów należy wskazać zakres i podstawę prawną wydania uprawnień.</w:t>
      </w:r>
    </w:p>
    <w:p w14:paraId="1E633F44" w14:textId="77777777" w:rsidR="00E50901" w:rsidRPr="00E50901" w:rsidRDefault="00E50901" w:rsidP="00E50901">
      <w:pPr>
        <w:spacing w:after="200" w:line="276" w:lineRule="auto"/>
        <w:rPr>
          <w:rFonts w:ascii="Arial" w:eastAsia="Calibri" w:hAnsi="Arial" w:cs="Arial"/>
          <w:sz w:val="18"/>
          <w:szCs w:val="18"/>
        </w:rPr>
      </w:pPr>
      <w:r w:rsidRPr="00E50901">
        <w:rPr>
          <w:rFonts w:ascii="Arial" w:eastAsia="Calibri" w:hAnsi="Arial" w:cs="Arial"/>
          <w:sz w:val="18"/>
          <w:szCs w:val="18"/>
        </w:rPr>
        <w:t>Oświadczam, że ww osoba, skierowana do realizacji niniejszego zamówienia posiada wymagane uprawnienia konieczne do realizacji przedmiotowego zamówienia.</w:t>
      </w:r>
    </w:p>
    <w:p w14:paraId="607EDD35" w14:textId="77777777" w:rsidR="00E50901" w:rsidRPr="00E50901" w:rsidRDefault="00E50901" w:rsidP="00E50901">
      <w:pPr>
        <w:spacing w:after="200" w:line="276" w:lineRule="auto"/>
        <w:rPr>
          <w:rFonts w:ascii="Arial" w:eastAsia="Calibri" w:hAnsi="Arial" w:cs="Arial"/>
          <w:sz w:val="18"/>
          <w:szCs w:val="18"/>
        </w:rPr>
      </w:pPr>
    </w:p>
    <w:p w14:paraId="7DF91B5C" w14:textId="77777777" w:rsidR="00E50901" w:rsidRPr="00E50901" w:rsidRDefault="00E50901" w:rsidP="00E50901">
      <w:pPr>
        <w:spacing w:before="278" w:after="0" w:line="240" w:lineRule="auto"/>
        <w:rPr>
          <w:rFonts w:ascii="Arial" w:eastAsia="Times New Roman" w:hAnsi="Arial" w:cs="Arial"/>
          <w:b/>
          <w:bCs/>
          <w:color w:val="000000"/>
          <w:sz w:val="18"/>
          <w:szCs w:val="18"/>
        </w:rPr>
      </w:pPr>
      <w:r w:rsidRPr="00E50901">
        <w:rPr>
          <w:rFonts w:ascii="Arial" w:eastAsia="Times New Roman" w:hAnsi="Arial" w:cs="Arial"/>
          <w:b/>
          <w:bCs/>
          <w:sz w:val="18"/>
          <w:szCs w:val="18"/>
        </w:rPr>
        <w:t>**UWAGA!</w:t>
      </w:r>
      <w:r w:rsidRPr="00E50901">
        <w:rPr>
          <w:rFonts w:ascii="Arial" w:eastAsia="Times New Roman" w:hAnsi="Arial" w:cs="Arial"/>
          <w:sz w:val="18"/>
          <w:szCs w:val="18"/>
        </w:rPr>
        <w:t xml:space="preserve"> Przy wypełnianiu wykazu należy wskazać odpowiednią podstawę dysponowania osobą, według następujących oznaczeń:</w:t>
      </w:r>
    </w:p>
    <w:p w14:paraId="589B81D8" w14:textId="77777777" w:rsidR="00E50901" w:rsidRPr="00E50901" w:rsidRDefault="00E50901" w:rsidP="00E50901">
      <w:pPr>
        <w:spacing w:before="278" w:after="0" w:line="240" w:lineRule="auto"/>
        <w:rPr>
          <w:rFonts w:ascii="Arial" w:eastAsia="Times New Roman" w:hAnsi="Arial" w:cs="Arial"/>
          <w:b/>
          <w:bCs/>
          <w:sz w:val="18"/>
          <w:szCs w:val="18"/>
        </w:rPr>
      </w:pPr>
      <w:r w:rsidRPr="00E50901">
        <w:rPr>
          <w:rFonts w:ascii="Arial" w:eastAsia="Times New Roman" w:hAnsi="Arial" w:cs="Arial"/>
          <w:b/>
          <w:bCs/>
          <w:color w:val="000000"/>
          <w:sz w:val="18"/>
          <w:szCs w:val="18"/>
        </w:rPr>
        <w:t>A</w:t>
      </w:r>
      <w:r w:rsidRPr="00E50901">
        <w:rPr>
          <w:rFonts w:ascii="Arial" w:eastAsia="Times New Roman" w:hAnsi="Arial" w:cs="Arial"/>
          <w:color w:val="000000"/>
          <w:sz w:val="18"/>
          <w:szCs w:val="18"/>
        </w:rPr>
        <w:t xml:space="preserve"> – osoba, którą Wykonawca dysponuje (umowa o pracę, umowa zlecenie, umowa o dzieło, umowa przedwstępna, deklaracja współpracy, porozumienie o współpracy itp.)</w:t>
      </w:r>
    </w:p>
    <w:p w14:paraId="60D12B2F" w14:textId="77777777" w:rsidR="00E50901" w:rsidRPr="00E50901" w:rsidRDefault="00E50901" w:rsidP="00E50901">
      <w:pPr>
        <w:spacing w:before="278" w:after="238" w:line="240" w:lineRule="auto"/>
        <w:rPr>
          <w:rFonts w:ascii="Arial" w:eastAsia="Times New Roman" w:hAnsi="Arial" w:cs="Arial"/>
          <w:b/>
          <w:bCs/>
          <w:sz w:val="18"/>
          <w:szCs w:val="18"/>
        </w:rPr>
      </w:pPr>
      <w:r w:rsidRPr="00E50901">
        <w:rPr>
          <w:rFonts w:ascii="Arial" w:eastAsia="Times New Roman" w:hAnsi="Arial" w:cs="Arial"/>
          <w:b/>
          <w:bCs/>
          <w:sz w:val="18"/>
          <w:szCs w:val="18"/>
        </w:rPr>
        <w:t>B</w:t>
      </w:r>
      <w:r w:rsidRPr="00E50901">
        <w:rPr>
          <w:rFonts w:ascii="Arial" w:eastAsia="Times New Roman" w:hAnsi="Arial" w:cs="Arial"/>
          <w:sz w:val="18"/>
          <w:szCs w:val="18"/>
        </w:rPr>
        <w:t xml:space="preserve"> – osoby udostępnione Wykonawcy przez inne podmioty (</w:t>
      </w:r>
      <w:r w:rsidRPr="00E50901">
        <w:rPr>
          <w:rFonts w:ascii="Arial" w:eastAsia="Times New Roman" w:hAnsi="Arial" w:cs="Arial"/>
          <w:b/>
          <w:bCs/>
          <w:sz w:val="18"/>
          <w:szCs w:val="18"/>
        </w:rPr>
        <w:t>wymóg przedłożenia w ofercie</w:t>
      </w:r>
      <w:r w:rsidRPr="00E50901">
        <w:rPr>
          <w:rFonts w:ascii="Arial" w:eastAsia="Times New Roman" w:hAnsi="Arial" w:cs="Arial"/>
          <w:sz w:val="18"/>
          <w:szCs w:val="18"/>
        </w:rPr>
        <w:t xml:space="preserve"> </w:t>
      </w:r>
      <w:r w:rsidRPr="00E50901">
        <w:rPr>
          <w:rFonts w:ascii="Arial" w:eastAsia="Times New Roman" w:hAnsi="Arial" w:cs="Arial"/>
          <w:b/>
          <w:bCs/>
          <w:sz w:val="18"/>
          <w:szCs w:val="18"/>
        </w:rPr>
        <w:t>w szczególności zobowiązania, zgodnie z pkt 9.4.4.) swz.</w:t>
      </w:r>
    </w:p>
    <w:p w14:paraId="5372A39B" w14:textId="77777777" w:rsidR="00E50901" w:rsidRPr="00E50901" w:rsidRDefault="00E50901" w:rsidP="00E50901">
      <w:pPr>
        <w:spacing w:before="278" w:after="238" w:line="240" w:lineRule="auto"/>
        <w:rPr>
          <w:rFonts w:ascii="Calibri" w:eastAsia="Calibri" w:hAnsi="Calibri" w:cs="Times New Roman"/>
        </w:rPr>
      </w:pPr>
    </w:p>
    <w:p w14:paraId="6FFB62F9" w14:textId="77777777" w:rsidR="00E50901" w:rsidRPr="00E50901" w:rsidRDefault="00E50901" w:rsidP="00E50901">
      <w:pPr>
        <w:spacing w:before="28" w:after="238" w:line="102" w:lineRule="atLeast"/>
        <w:jc w:val="both"/>
        <w:rPr>
          <w:rFonts w:ascii="Arial" w:eastAsia="Times New Roman" w:hAnsi="Arial" w:cs="Arial"/>
        </w:rPr>
      </w:pPr>
    </w:p>
    <w:p w14:paraId="1A10D95B" w14:textId="740690C7" w:rsidR="00E50901" w:rsidRDefault="00E50901" w:rsidP="00E50901">
      <w:pPr>
        <w:spacing w:before="28" w:after="238" w:line="102" w:lineRule="atLeast"/>
        <w:jc w:val="both"/>
        <w:rPr>
          <w:rFonts w:ascii="Arial" w:eastAsia="Times New Roman" w:hAnsi="Arial" w:cs="Arial"/>
        </w:rPr>
      </w:pPr>
    </w:p>
    <w:p w14:paraId="3AED2412" w14:textId="77777777" w:rsidR="003E0207" w:rsidRPr="00E50901" w:rsidRDefault="003E0207" w:rsidP="00E50901">
      <w:pPr>
        <w:spacing w:before="28" w:after="238" w:line="102" w:lineRule="atLeast"/>
        <w:jc w:val="both"/>
        <w:rPr>
          <w:rFonts w:ascii="Arial" w:eastAsia="Times New Roman" w:hAnsi="Arial" w:cs="Arial"/>
        </w:rPr>
      </w:pPr>
    </w:p>
    <w:p w14:paraId="29E903D3" w14:textId="77777777" w:rsidR="00E50901" w:rsidRPr="00E50901" w:rsidRDefault="00E50901" w:rsidP="00E50901">
      <w:pPr>
        <w:spacing w:before="28" w:after="238" w:line="102" w:lineRule="atLeast"/>
        <w:jc w:val="both"/>
        <w:rPr>
          <w:rFonts w:ascii="Arial" w:eastAsia="Times New Roman" w:hAnsi="Arial" w:cs="Arial"/>
        </w:rPr>
      </w:pPr>
    </w:p>
    <w:p w14:paraId="6B447A0F" w14:textId="77777777" w:rsidR="00E50901" w:rsidRPr="00E50901" w:rsidRDefault="00E50901" w:rsidP="00E50901">
      <w:pPr>
        <w:spacing w:before="28" w:after="0" w:line="102" w:lineRule="atLeast"/>
        <w:jc w:val="right"/>
        <w:rPr>
          <w:rFonts w:ascii="Times New Roman" w:eastAsia="Times New Roman" w:hAnsi="Times New Roman" w:cs="Times New Roman"/>
          <w:sz w:val="20"/>
          <w:szCs w:val="20"/>
        </w:rPr>
      </w:pPr>
      <w:r w:rsidRPr="00E50901">
        <w:rPr>
          <w:rFonts w:ascii="Arial" w:eastAsia="Times New Roman" w:hAnsi="Arial" w:cs="Arial"/>
          <w:b/>
          <w:bCs/>
          <w:sz w:val="20"/>
          <w:szCs w:val="20"/>
        </w:rPr>
        <w:t>Załącznik nr 7 do SWZ</w:t>
      </w:r>
    </w:p>
    <w:p w14:paraId="3D0B8B6F" w14:textId="77777777" w:rsidR="00E50901" w:rsidRPr="00E50901" w:rsidRDefault="00E50901" w:rsidP="00E50901">
      <w:pPr>
        <w:spacing w:before="28" w:after="0" w:line="102" w:lineRule="atLeast"/>
        <w:rPr>
          <w:rFonts w:ascii="Times New Roman" w:eastAsia="Times New Roman" w:hAnsi="Times New Roman" w:cs="Times New Roman"/>
          <w:sz w:val="20"/>
          <w:szCs w:val="20"/>
        </w:rPr>
      </w:pPr>
    </w:p>
    <w:p w14:paraId="7EF0F012" w14:textId="77777777" w:rsidR="00E50901" w:rsidRPr="00E50901" w:rsidRDefault="00E50901" w:rsidP="00E50901">
      <w:pPr>
        <w:spacing w:before="28" w:after="0" w:line="102" w:lineRule="atLeast"/>
        <w:rPr>
          <w:rFonts w:ascii="Arial" w:eastAsia="Times New Roman" w:hAnsi="Arial" w:cs="Arial"/>
          <w:b/>
          <w:bCs/>
          <w:sz w:val="20"/>
          <w:szCs w:val="20"/>
        </w:rPr>
      </w:pPr>
      <w:r w:rsidRPr="00E50901">
        <w:rPr>
          <w:rFonts w:ascii="Arial" w:eastAsia="Times New Roman" w:hAnsi="Arial" w:cs="Arial"/>
          <w:sz w:val="20"/>
          <w:szCs w:val="20"/>
        </w:rPr>
        <w:br/>
      </w:r>
    </w:p>
    <w:p w14:paraId="7C36DF11" w14:textId="77777777" w:rsidR="00E50901" w:rsidRPr="00E50901" w:rsidRDefault="00E50901" w:rsidP="00E50901">
      <w:pPr>
        <w:spacing w:before="28" w:after="0" w:line="102" w:lineRule="atLeast"/>
        <w:jc w:val="center"/>
        <w:rPr>
          <w:rFonts w:ascii="Arial" w:eastAsia="Times New Roman" w:hAnsi="Arial" w:cs="Arial"/>
          <w:b/>
          <w:bCs/>
        </w:rPr>
      </w:pPr>
      <w:r w:rsidRPr="00E50901">
        <w:rPr>
          <w:rFonts w:ascii="Arial" w:eastAsia="Times New Roman" w:hAnsi="Arial" w:cs="Arial"/>
          <w:b/>
          <w:bCs/>
        </w:rPr>
        <w:t>Oświadczenie  wykonawców wspólnie ubiegających się o udzielenie zamówienia</w:t>
      </w:r>
    </w:p>
    <w:p w14:paraId="60188B2E" w14:textId="77777777" w:rsidR="00E50901" w:rsidRPr="00E50901" w:rsidRDefault="00E50901" w:rsidP="00E50901">
      <w:pPr>
        <w:spacing w:before="28" w:after="0" w:line="360" w:lineRule="auto"/>
        <w:rPr>
          <w:rFonts w:ascii="Arial" w:eastAsia="Times New Roman" w:hAnsi="Arial" w:cs="Arial"/>
          <w:b/>
          <w:sz w:val="20"/>
          <w:szCs w:val="20"/>
          <w:u w:val="single"/>
        </w:rPr>
      </w:pPr>
      <w:r w:rsidRPr="00E50901">
        <w:rPr>
          <w:rFonts w:ascii="Arial" w:eastAsia="Times New Roman" w:hAnsi="Arial" w:cs="Arial"/>
        </w:rPr>
        <w:br/>
      </w:r>
      <w:r w:rsidRPr="00E50901">
        <w:rPr>
          <w:rFonts w:ascii="Arial" w:eastAsia="Times New Roman" w:hAnsi="Arial" w:cs="Arial"/>
          <w:sz w:val="20"/>
          <w:szCs w:val="20"/>
        </w:rPr>
        <w:t>aktualne na dzień składania ofert, składane na podstawie art. 117 ust.4 ustawy z dnia 11 września 2019r. Prawo zamówień publicznych (dalej jako: ustawa Pzp),</w:t>
      </w:r>
    </w:p>
    <w:p w14:paraId="29F27307" w14:textId="1CBF8EE2" w:rsidR="00E50901" w:rsidRDefault="00E50901" w:rsidP="001A1BF6">
      <w:pPr>
        <w:spacing w:before="278" w:after="0" w:line="240" w:lineRule="auto"/>
        <w:jc w:val="both"/>
        <w:rPr>
          <w:rFonts w:ascii="Arial" w:eastAsia="Times New Roman" w:hAnsi="Arial" w:cs="Arial"/>
          <w:b/>
          <w:bCs/>
          <w:sz w:val="20"/>
          <w:szCs w:val="20"/>
        </w:rPr>
      </w:pPr>
      <w:r w:rsidRPr="00E50901">
        <w:rPr>
          <w:rFonts w:ascii="Arial" w:eastAsia="Times New Roman" w:hAnsi="Arial" w:cs="Arial"/>
          <w:sz w:val="20"/>
          <w:szCs w:val="20"/>
          <w:lang w:eastAsia="ar-SA"/>
        </w:rPr>
        <w:t xml:space="preserve">na potrzeby postępowania o udzielenie zamówienia publicznego  p.n.: </w:t>
      </w:r>
      <w:r w:rsidRPr="00A7275A">
        <w:rPr>
          <w:rFonts w:ascii="Arial" w:eastAsia="Times New Roman" w:hAnsi="Arial" w:cs="Arial"/>
          <w:b/>
          <w:bCs/>
          <w:color w:val="000000"/>
          <w:sz w:val="18"/>
          <w:szCs w:val="18"/>
          <w:lang w:eastAsia="ar-SA"/>
        </w:rPr>
        <w:t>„</w:t>
      </w:r>
      <w:bookmarkStart w:id="16" w:name="_Hlk114642744"/>
      <w:r w:rsidR="00A7275A" w:rsidRPr="00A7275A">
        <w:rPr>
          <w:rFonts w:ascii="Arial" w:eastAsia="Times New Roman" w:hAnsi="Arial" w:cs="Arial"/>
          <w:b/>
          <w:color w:val="000000"/>
          <w:sz w:val="18"/>
          <w:szCs w:val="18"/>
          <w:lang w:eastAsia="ar-SA"/>
        </w:rPr>
        <w:t>Instalacja c.o. i instalacja wodociągowa ( wody zimnej, c.w.u. i cyrkulacji ) m. Kutno ul. Kościuszki 8, ul. Kościuszki 6A, dz. nr ew. 280, 281, obręb 005 Śródmieście</w:t>
      </w:r>
      <w:bookmarkEnd w:id="16"/>
      <w:r w:rsidRPr="00E50901">
        <w:rPr>
          <w:rFonts w:ascii="Arial" w:eastAsia="Times New Roman" w:hAnsi="Arial" w:cs="Arial"/>
          <w:b/>
          <w:color w:val="000000"/>
          <w:sz w:val="20"/>
          <w:szCs w:val="20"/>
          <w:lang w:eastAsia="ar-SA"/>
        </w:rPr>
        <w:t xml:space="preserve">”, </w:t>
      </w:r>
      <w:r w:rsidRPr="00E50901">
        <w:rPr>
          <w:rFonts w:ascii="Arial" w:eastAsia="Times New Roman" w:hAnsi="Arial" w:cs="Arial"/>
          <w:color w:val="000000"/>
          <w:sz w:val="20"/>
          <w:szCs w:val="20"/>
          <w:lang w:eastAsia="ar-SA"/>
        </w:rPr>
        <w:t>prowadzonego przez Zamawiającego, tj. ZNM w Kutnie.</w:t>
      </w:r>
    </w:p>
    <w:p w14:paraId="3CDE92A9" w14:textId="77777777" w:rsidR="001A1BF6" w:rsidRPr="001A1BF6" w:rsidRDefault="001A1BF6" w:rsidP="001A1BF6">
      <w:pPr>
        <w:spacing w:before="278" w:after="0" w:line="240" w:lineRule="auto"/>
        <w:jc w:val="both"/>
        <w:rPr>
          <w:rFonts w:ascii="Arial" w:eastAsia="Times New Roman" w:hAnsi="Arial" w:cs="Arial"/>
          <w:b/>
          <w:bCs/>
          <w:sz w:val="20"/>
          <w:szCs w:val="20"/>
        </w:rPr>
      </w:pPr>
    </w:p>
    <w:p w14:paraId="5533AF08" w14:textId="6DFE4034" w:rsidR="00E50901" w:rsidRPr="00E50901" w:rsidRDefault="00E50901" w:rsidP="00E50901">
      <w:pPr>
        <w:spacing w:before="28" w:after="0" w:line="360" w:lineRule="auto"/>
        <w:rPr>
          <w:rFonts w:ascii="Arial" w:eastAsia="Calibri" w:hAnsi="Arial" w:cs="Arial"/>
          <w:bCs/>
          <w:color w:val="000000"/>
          <w:sz w:val="20"/>
          <w:szCs w:val="20"/>
        </w:rPr>
      </w:pPr>
      <w:r w:rsidRPr="00E50901">
        <w:rPr>
          <w:rFonts w:ascii="Arial" w:eastAsia="Calibri" w:hAnsi="Arial" w:cs="Arial"/>
          <w:b/>
          <w:color w:val="000000"/>
          <w:sz w:val="20"/>
          <w:szCs w:val="20"/>
        </w:rPr>
        <w:t xml:space="preserve">Działając w imieniu niżej wymienionych wykonawców składających ofertę wspólną </w:t>
      </w:r>
      <w:r w:rsidR="000C5948">
        <w:rPr>
          <w:rFonts w:ascii="Arial" w:eastAsia="Calibri" w:hAnsi="Arial" w:cs="Arial"/>
          <w:b/>
          <w:color w:val="000000"/>
          <w:sz w:val="20"/>
          <w:szCs w:val="20"/>
        </w:rPr>
        <w:br/>
      </w:r>
      <w:r w:rsidRPr="00E50901">
        <w:rPr>
          <w:rFonts w:ascii="Arial" w:eastAsia="Calibri" w:hAnsi="Arial" w:cs="Arial"/>
          <w:b/>
          <w:color w:val="000000"/>
          <w:sz w:val="20"/>
          <w:szCs w:val="20"/>
        </w:rPr>
        <w:t>w niniejszym postępowaniu (</w:t>
      </w:r>
      <w:r w:rsidRPr="00E50901">
        <w:rPr>
          <w:rFonts w:ascii="Arial" w:eastAsia="Calibri" w:hAnsi="Arial" w:cs="Arial"/>
          <w:bCs/>
          <w:color w:val="000000"/>
          <w:sz w:val="20"/>
          <w:szCs w:val="20"/>
        </w:rPr>
        <w:t>wskazać wszystkich uczestników oferty wspólnej):</w:t>
      </w:r>
    </w:p>
    <w:p w14:paraId="3ACE976E" w14:textId="77777777" w:rsidR="00E50901" w:rsidRPr="00E50901" w:rsidRDefault="00E50901" w:rsidP="00E50901">
      <w:pPr>
        <w:numPr>
          <w:ilvl w:val="1"/>
          <w:numId w:val="11"/>
        </w:numPr>
        <w:spacing w:before="28" w:after="0" w:line="360" w:lineRule="auto"/>
        <w:contextualSpacing/>
        <w:rPr>
          <w:rFonts w:ascii="Arial" w:eastAsia="Calibri" w:hAnsi="Arial" w:cs="Arial"/>
          <w:bCs/>
          <w:color w:val="000000"/>
          <w:sz w:val="20"/>
          <w:szCs w:val="20"/>
        </w:rPr>
      </w:pPr>
      <w:r w:rsidRPr="00E50901">
        <w:rPr>
          <w:rFonts w:ascii="Arial" w:eastAsia="Calibri" w:hAnsi="Arial" w:cs="Arial"/>
          <w:bCs/>
          <w:color w:val="000000"/>
          <w:sz w:val="20"/>
          <w:szCs w:val="20"/>
        </w:rPr>
        <w:t>………………………………………………………………………………..</w:t>
      </w:r>
    </w:p>
    <w:p w14:paraId="2294226A" w14:textId="77777777" w:rsidR="00E50901" w:rsidRPr="00E50901" w:rsidRDefault="00E50901" w:rsidP="00E50901">
      <w:pPr>
        <w:numPr>
          <w:ilvl w:val="1"/>
          <w:numId w:val="11"/>
        </w:numPr>
        <w:spacing w:before="28" w:after="0" w:line="360" w:lineRule="auto"/>
        <w:contextualSpacing/>
        <w:rPr>
          <w:rFonts w:ascii="Arial" w:eastAsia="Times New Roman" w:hAnsi="Arial" w:cs="Arial"/>
          <w:sz w:val="20"/>
          <w:szCs w:val="20"/>
        </w:rPr>
      </w:pPr>
      <w:r w:rsidRPr="00E50901">
        <w:rPr>
          <w:rFonts w:ascii="Arial" w:eastAsia="Times New Roman" w:hAnsi="Arial" w:cs="Arial"/>
          <w:sz w:val="20"/>
          <w:szCs w:val="20"/>
        </w:rPr>
        <w:t>………………………………………………………………………………..</w:t>
      </w:r>
    </w:p>
    <w:p w14:paraId="27F912FA" w14:textId="77777777" w:rsidR="00E50901" w:rsidRPr="00E50901" w:rsidRDefault="00E50901" w:rsidP="00E50901">
      <w:pPr>
        <w:spacing w:before="28" w:after="0" w:line="360" w:lineRule="auto"/>
        <w:ind w:left="1080"/>
        <w:contextualSpacing/>
        <w:rPr>
          <w:rFonts w:ascii="Arial" w:eastAsia="Times New Roman" w:hAnsi="Arial" w:cs="Arial"/>
          <w:sz w:val="20"/>
          <w:szCs w:val="20"/>
        </w:rPr>
      </w:pPr>
    </w:p>
    <w:p w14:paraId="1959CBD4"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t xml:space="preserve">Oświadczam, że:  </w:t>
      </w:r>
    </w:p>
    <w:p w14:paraId="24ED30AD"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t>Wykonawca: …………………………………………………………………………………………………… wykona następujący zakres świadczenia wynikającego z umowy o zamówienie publiczne:</w:t>
      </w:r>
    </w:p>
    <w:p w14:paraId="3A711A37"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t>……………………………………………………………………………………………………………………………………………………………………………………………………………………………………………….</w:t>
      </w:r>
    </w:p>
    <w:p w14:paraId="200780C1" w14:textId="77777777" w:rsidR="00E50901" w:rsidRPr="00E50901" w:rsidRDefault="00E50901" w:rsidP="00E50901">
      <w:pPr>
        <w:spacing w:before="28" w:after="0" w:line="360" w:lineRule="auto"/>
        <w:rPr>
          <w:rFonts w:ascii="Arial" w:eastAsia="Times New Roman" w:hAnsi="Arial" w:cs="Arial"/>
          <w:sz w:val="20"/>
          <w:szCs w:val="20"/>
        </w:rPr>
      </w:pPr>
    </w:p>
    <w:p w14:paraId="5AE33E9C"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t>Wykonawca: …………………………………………………………………………………………………… wykona następujący zakres świadczenia wynikającego z umowy o zamówienie publiczne:</w:t>
      </w:r>
    </w:p>
    <w:p w14:paraId="5AE5BFFC" w14:textId="77777777" w:rsidR="00E50901" w:rsidRPr="00E50901" w:rsidRDefault="00E50901" w:rsidP="00E50901">
      <w:pPr>
        <w:spacing w:before="28" w:after="0" w:line="360" w:lineRule="auto"/>
        <w:rPr>
          <w:rFonts w:ascii="Arial" w:eastAsia="Times New Roman" w:hAnsi="Arial" w:cs="Arial"/>
          <w:sz w:val="20"/>
          <w:szCs w:val="20"/>
        </w:rPr>
      </w:pPr>
      <w:r w:rsidRPr="00E50901">
        <w:rPr>
          <w:rFonts w:ascii="Arial" w:eastAsia="Times New Roman" w:hAnsi="Arial" w:cs="Arial"/>
          <w:sz w:val="20"/>
          <w:szCs w:val="20"/>
        </w:rPr>
        <w:t>……………………………………………………………………………………………………………………………………………………………………………………………………………………………………………….</w:t>
      </w:r>
    </w:p>
    <w:p w14:paraId="3B03142B" w14:textId="77777777" w:rsidR="00E50901" w:rsidRPr="00E50901" w:rsidRDefault="00E50901" w:rsidP="00E50901">
      <w:pPr>
        <w:spacing w:before="28" w:after="0" w:line="360" w:lineRule="auto"/>
        <w:rPr>
          <w:rFonts w:ascii="Arial" w:eastAsia="Times New Roman" w:hAnsi="Arial" w:cs="Arial"/>
          <w:sz w:val="20"/>
          <w:szCs w:val="20"/>
        </w:rPr>
      </w:pPr>
    </w:p>
    <w:p w14:paraId="00298580" w14:textId="729D4588" w:rsidR="00E50901" w:rsidRPr="00E50901" w:rsidRDefault="00E50901" w:rsidP="00E50901">
      <w:pPr>
        <w:spacing w:before="278" w:after="0" w:line="261" w:lineRule="atLeast"/>
        <w:jc w:val="both"/>
        <w:rPr>
          <w:rFonts w:ascii="Arial" w:eastAsia="Times New Roman" w:hAnsi="Arial" w:cs="Arial"/>
          <w:bCs/>
          <w:sz w:val="20"/>
          <w:szCs w:val="20"/>
        </w:rPr>
      </w:pPr>
      <w:r w:rsidRPr="00E50901">
        <w:rPr>
          <w:rFonts w:ascii="Arial" w:eastAsia="Times New Roman" w:hAnsi="Arial" w:cs="Arial"/>
          <w:bCs/>
          <w:sz w:val="20"/>
          <w:szCs w:val="20"/>
        </w:rPr>
        <w:t xml:space="preserve">Oświadczam, że wszystkie informacje podane w powyższych oświadczeniach są aktualne i zgodne </w:t>
      </w:r>
      <w:r w:rsidR="00355332">
        <w:rPr>
          <w:rFonts w:ascii="Arial" w:eastAsia="Times New Roman" w:hAnsi="Arial" w:cs="Arial"/>
          <w:bCs/>
          <w:sz w:val="20"/>
          <w:szCs w:val="20"/>
        </w:rPr>
        <w:br/>
      </w:r>
      <w:r w:rsidRPr="00E50901">
        <w:rPr>
          <w:rFonts w:ascii="Arial" w:eastAsia="Times New Roman" w:hAnsi="Arial" w:cs="Arial"/>
          <w:bCs/>
          <w:sz w:val="20"/>
          <w:szCs w:val="20"/>
        </w:rPr>
        <w:t>z prawdą.</w:t>
      </w:r>
    </w:p>
    <w:p w14:paraId="53F324BD" w14:textId="77777777" w:rsidR="00E50901" w:rsidRPr="00E50901" w:rsidRDefault="00E50901" w:rsidP="00E50901">
      <w:pPr>
        <w:spacing w:before="278" w:after="0" w:line="261" w:lineRule="atLeast"/>
        <w:jc w:val="right"/>
        <w:rPr>
          <w:rFonts w:ascii="Arial" w:eastAsia="Times New Roman" w:hAnsi="Arial" w:cs="Arial"/>
          <w:b/>
          <w:bCs/>
          <w:sz w:val="20"/>
          <w:szCs w:val="20"/>
        </w:rPr>
      </w:pPr>
    </w:p>
    <w:p w14:paraId="31D54B11" w14:textId="77777777" w:rsidR="00E50901" w:rsidRPr="00E50901" w:rsidRDefault="00E50901" w:rsidP="00E50901">
      <w:pPr>
        <w:spacing w:before="278" w:after="0" w:line="240" w:lineRule="auto"/>
        <w:rPr>
          <w:rFonts w:ascii="Times New Roman" w:eastAsia="Times New Roman" w:hAnsi="Times New Roman" w:cs="Times New Roman"/>
          <w:sz w:val="20"/>
          <w:szCs w:val="20"/>
        </w:rPr>
      </w:pPr>
    </w:p>
    <w:p w14:paraId="5EAD9C52" w14:textId="77777777" w:rsidR="00E50901" w:rsidRPr="00E50901" w:rsidRDefault="00E50901" w:rsidP="00E50901">
      <w:pPr>
        <w:spacing w:before="278" w:after="0" w:line="240" w:lineRule="auto"/>
        <w:rPr>
          <w:rFonts w:ascii="Times New Roman" w:eastAsia="Times New Roman" w:hAnsi="Times New Roman" w:cs="Times New Roman"/>
          <w:sz w:val="24"/>
          <w:szCs w:val="24"/>
        </w:rPr>
      </w:pPr>
    </w:p>
    <w:p w14:paraId="4552EB20" w14:textId="77777777" w:rsidR="00E50901" w:rsidRPr="00E50901" w:rsidRDefault="00E50901" w:rsidP="00E50901">
      <w:pPr>
        <w:spacing w:before="278" w:after="0" w:line="240" w:lineRule="auto"/>
        <w:rPr>
          <w:rFonts w:ascii="Times New Roman" w:eastAsia="Times New Roman" w:hAnsi="Times New Roman" w:cs="Times New Roman"/>
          <w:sz w:val="24"/>
          <w:szCs w:val="24"/>
        </w:rPr>
      </w:pPr>
    </w:p>
    <w:p w14:paraId="0C343D29" w14:textId="77777777" w:rsidR="00E50901" w:rsidRPr="00E50901" w:rsidRDefault="00E50901" w:rsidP="00E50901">
      <w:pPr>
        <w:spacing w:before="28" w:after="238" w:line="102" w:lineRule="atLeast"/>
        <w:jc w:val="both"/>
        <w:rPr>
          <w:rFonts w:ascii="Arial" w:eastAsia="Times New Roman" w:hAnsi="Arial" w:cs="Arial"/>
        </w:rPr>
      </w:pPr>
    </w:p>
    <w:p w14:paraId="4B1B0C29" w14:textId="77777777" w:rsidR="00E50901" w:rsidRPr="00E50901" w:rsidRDefault="00E50901" w:rsidP="00E50901">
      <w:pPr>
        <w:spacing w:before="278" w:after="119" w:line="240" w:lineRule="auto"/>
        <w:jc w:val="right"/>
        <w:rPr>
          <w:rFonts w:ascii="Arial" w:eastAsia="Times New Roman" w:hAnsi="Arial" w:cs="Arial"/>
          <w:b/>
          <w:bCs/>
          <w:sz w:val="16"/>
          <w:szCs w:val="16"/>
        </w:rPr>
      </w:pPr>
      <w:r w:rsidRPr="00E50901">
        <w:rPr>
          <w:rFonts w:ascii="Times New Roman" w:eastAsia="Times New Roman" w:hAnsi="Times New Roman" w:cs="Times New Roman"/>
          <w:sz w:val="16"/>
          <w:szCs w:val="16"/>
        </w:rPr>
        <w:lastRenderedPageBreak/>
        <w:t> </w:t>
      </w:r>
      <w:r w:rsidRPr="00E50901">
        <w:rPr>
          <w:rFonts w:ascii="Arial" w:eastAsia="Times New Roman" w:hAnsi="Arial" w:cs="Arial"/>
          <w:b/>
          <w:bCs/>
          <w:sz w:val="16"/>
          <w:szCs w:val="16"/>
        </w:rPr>
        <w:t>Załącznik nr 8 do swz</w:t>
      </w:r>
    </w:p>
    <w:p w14:paraId="67AE588F" w14:textId="77777777" w:rsidR="00E50901" w:rsidRPr="00E50901" w:rsidRDefault="00E50901" w:rsidP="00E50901">
      <w:pPr>
        <w:spacing w:before="278" w:after="119" w:line="240" w:lineRule="auto"/>
        <w:jc w:val="center"/>
        <w:rPr>
          <w:rFonts w:ascii="Arial" w:eastAsia="Calibri" w:hAnsi="Arial" w:cs="Arial"/>
          <w:color w:val="000000"/>
          <w:sz w:val="20"/>
          <w:szCs w:val="20"/>
        </w:rPr>
      </w:pPr>
      <w:r w:rsidRPr="00E50901">
        <w:rPr>
          <w:rFonts w:ascii="Arial" w:eastAsia="Times New Roman" w:hAnsi="Arial" w:cs="Arial"/>
          <w:b/>
          <w:bCs/>
          <w:sz w:val="20"/>
          <w:szCs w:val="20"/>
        </w:rPr>
        <w:t>Zobowiązanie podmiotu udostępniającego zasoby do oddania do dyspozycji wykonawcy niezbędnych zasobów</w:t>
      </w:r>
    </w:p>
    <w:p w14:paraId="268853B9" w14:textId="2D27741E" w:rsidR="00E50901" w:rsidRPr="00E50901" w:rsidRDefault="00E50901" w:rsidP="00E50901">
      <w:pPr>
        <w:spacing w:before="278" w:after="119" w:line="240" w:lineRule="auto"/>
        <w:jc w:val="both"/>
        <w:rPr>
          <w:rFonts w:ascii="Arial" w:eastAsia="Times New Roman" w:hAnsi="Arial" w:cs="Arial"/>
          <w:b/>
          <w:bCs/>
          <w:sz w:val="18"/>
          <w:szCs w:val="18"/>
        </w:rPr>
      </w:pPr>
      <w:r w:rsidRPr="00E50901">
        <w:rPr>
          <w:rFonts w:ascii="Arial" w:eastAsia="Calibri" w:hAnsi="Arial" w:cs="Arial"/>
          <w:b/>
          <w:bCs/>
          <w:color w:val="000000"/>
          <w:sz w:val="16"/>
          <w:szCs w:val="16"/>
        </w:rPr>
        <w:t>na potrzeby realizacji zamówienia pn. :</w:t>
      </w:r>
      <w:r w:rsidRPr="00E50901">
        <w:rPr>
          <w:rFonts w:ascii="Arial" w:eastAsia="Times New Roman" w:hAnsi="Arial" w:cs="Arial"/>
          <w:b/>
          <w:color w:val="000000"/>
          <w:sz w:val="20"/>
          <w:szCs w:val="20"/>
          <w:lang w:eastAsia="ar-SA"/>
        </w:rPr>
        <w:t xml:space="preserve"> </w:t>
      </w:r>
      <w:r w:rsidR="00873F58" w:rsidRPr="00A7275A">
        <w:rPr>
          <w:rFonts w:ascii="Arial" w:eastAsia="Times New Roman" w:hAnsi="Arial" w:cs="Arial"/>
          <w:b/>
          <w:color w:val="000000"/>
          <w:sz w:val="18"/>
          <w:szCs w:val="18"/>
          <w:lang w:eastAsia="ar-SA"/>
        </w:rPr>
        <w:t>Instalacja c.o. i instalacja wodociągowa ( wody zimnej, c.w.u. i cyrkulacji) m. Kutno ul. Kościuszki 8, ul. Kościuszki 6A, dz. nr ew. 280, 281, obręb 005 Śródmieście</w:t>
      </w:r>
    </w:p>
    <w:p w14:paraId="570097A7" w14:textId="77777777" w:rsidR="00E50901" w:rsidRPr="00E50901" w:rsidRDefault="00E50901" w:rsidP="00E50901">
      <w:pPr>
        <w:spacing w:before="278" w:after="119" w:line="240" w:lineRule="auto"/>
        <w:rPr>
          <w:rFonts w:ascii="Arial" w:eastAsia="Times New Roman" w:hAnsi="Arial" w:cs="Arial"/>
          <w:bCs/>
          <w:sz w:val="18"/>
          <w:szCs w:val="18"/>
        </w:rPr>
      </w:pPr>
      <w:r w:rsidRPr="00E50901">
        <w:rPr>
          <w:rFonts w:ascii="Arial" w:eastAsia="Times New Roman" w:hAnsi="Arial" w:cs="Arial"/>
          <w:bCs/>
          <w:sz w:val="18"/>
          <w:szCs w:val="18"/>
        </w:rPr>
        <w:t xml:space="preserve">Ja(My) niżej podpisany/(ni) </w:t>
      </w:r>
    </w:p>
    <w:p w14:paraId="4CC6CB64" w14:textId="77777777" w:rsidR="00E50901" w:rsidRPr="00E50901" w:rsidRDefault="00E50901" w:rsidP="00E50901">
      <w:pPr>
        <w:spacing w:before="278" w:after="119" w:line="240" w:lineRule="auto"/>
        <w:rPr>
          <w:rFonts w:ascii="Arial" w:eastAsia="Times New Roman" w:hAnsi="Arial" w:cs="Arial"/>
          <w:bCs/>
          <w:sz w:val="18"/>
          <w:szCs w:val="18"/>
        </w:rPr>
      </w:pPr>
      <w:r w:rsidRPr="00E50901">
        <w:rPr>
          <w:rFonts w:ascii="Arial" w:eastAsia="Times New Roman" w:hAnsi="Arial" w:cs="Arial"/>
          <w:bCs/>
          <w:sz w:val="18"/>
          <w:szCs w:val="18"/>
        </w:rPr>
        <w:t>……………………………………………………………………………………………………………………………..</w:t>
      </w:r>
      <w:r w:rsidRPr="00E50901">
        <w:rPr>
          <w:rFonts w:ascii="Arial" w:eastAsia="Times New Roman" w:hAnsi="Arial" w:cs="Arial"/>
          <w:bCs/>
          <w:sz w:val="18"/>
          <w:szCs w:val="18"/>
        </w:rPr>
        <w:br/>
        <w:t xml:space="preserve">  (imię i nazwisko osoby upoważnionej do reprezentowania podmiotu udostępniającego zasoby)</w:t>
      </w:r>
    </w:p>
    <w:p w14:paraId="0175A07C" w14:textId="77777777" w:rsidR="00E50901" w:rsidRPr="00E50901" w:rsidRDefault="00E50901" w:rsidP="00E50901">
      <w:pPr>
        <w:spacing w:before="278" w:after="119" w:line="240" w:lineRule="auto"/>
        <w:rPr>
          <w:rFonts w:ascii="Arial" w:eastAsia="Times New Roman" w:hAnsi="Arial" w:cs="Arial"/>
          <w:bCs/>
          <w:sz w:val="18"/>
          <w:szCs w:val="18"/>
        </w:rPr>
      </w:pPr>
      <w:r w:rsidRPr="00E50901">
        <w:rPr>
          <w:rFonts w:ascii="Arial" w:eastAsia="Times New Roman" w:hAnsi="Arial" w:cs="Arial"/>
          <w:bCs/>
          <w:sz w:val="18"/>
          <w:szCs w:val="18"/>
        </w:rPr>
        <w:t>będąc upoważnionym do reprezentowania:</w:t>
      </w:r>
    </w:p>
    <w:p w14:paraId="189A70C4" w14:textId="77777777" w:rsidR="00E50901" w:rsidRPr="00E50901" w:rsidRDefault="00E50901" w:rsidP="00E50901">
      <w:pPr>
        <w:spacing w:before="278" w:after="119" w:line="240" w:lineRule="auto"/>
        <w:rPr>
          <w:rFonts w:ascii="Arial" w:eastAsia="Times New Roman" w:hAnsi="Arial" w:cs="Arial"/>
          <w:bCs/>
          <w:sz w:val="18"/>
          <w:szCs w:val="18"/>
        </w:rPr>
      </w:pPr>
      <w:r w:rsidRPr="00E50901">
        <w:rPr>
          <w:rFonts w:ascii="Arial" w:eastAsia="Times New Roman" w:hAnsi="Arial" w:cs="Arial"/>
          <w:bCs/>
          <w:sz w:val="18"/>
          <w:szCs w:val="18"/>
        </w:rPr>
        <w:t xml:space="preserve">……………………………………………………………………………………………………………   </w:t>
      </w:r>
      <w:r w:rsidRPr="00E50901">
        <w:rPr>
          <w:rFonts w:ascii="Arial" w:eastAsia="Times New Roman" w:hAnsi="Arial" w:cs="Arial"/>
          <w:bCs/>
          <w:sz w:val="18"/>
          <w:szCs w:val="18"/>
        </w:rPr>
        <w:br/>
      </w:r>
      <w:bookmarkStart w:id="17" w:name="_Hlk100652148"/>
      <w:r w:rsidRPr="00E50901">
        <w:rPr>
          <w:rFonts w:ascii="Arial" w:eastAsia="Times New Roman" w:hAnsi="Arial" w:cs="Arial"/>
          <w:bCs/>
          <w:sz w:val="18"/>
          <w:szCs w:val="18"/>
        </w:rPr>
        <w:t xml:space="preserve"> (nazwa i adres podmiotu udostępniającego zasoby)</w:t>
      </w:r>
    </w:p>
    <w:bookmarkEnd w:id="17"/>
    <w:p w14:paraId="77E4E020" w14:textId="77777777" w:rsidR="00E50901" w:rsidRPr="00E50901" w:rsidRDefault="00E50901" w:rsidP="00E50901">
      <w:pPr>
        <w:spacing w:before="278" w:after="119" w:line="240" w:lineRule="auto"/>
        <w:rPr>
          <w:rFonts w:ascii="Arial" w:eastAsia="Times New Roman" w:hAnsi="Arial" w:cs="Arial"/>
          <w:bCs/>
          <w:sz w:val="20"/>
          <w:szCs w:val="20"/>
        </w:rPr>
      </w:pPr>
      <w:r w:rsidRPr="00E50901">
        <w:rPr>
          <w:rFonts w:ascii="Arial" w:eastAsia="Times New Roman" w:hAnsi="Arial" w:cs="Arial"/>
          <w:bCs/>
          <w:sz w:val="20"/>
          <w:szCs w:val="20"/>
        </w:rPr>
        <w:t xml:space="preserve">Oświadczam/(y), że stosownie do art. 118 ustawy z dnia 11 września 2019r. Prawo zamówień publicznych ( zwanej dalej „ustawą Pzp” ) oddam  Wykonawcy: </w:t>
      </w:r>
    </w:p>
    <w:p w14:paraId="22771790" w14:textId="77777777" w:rsidR="00E50901" w:rsidRPr="00E50901" w:rsidRDefault="00E50901" w:rsidP="00E50901">
      <w:pPr>
        <w:spacing w:before="278" w:after="119" w:line="240" w:lineRule="auto"/>
        <w:rPr>
          <w:rFonts w:ascii="Arial" w:eastAsia="Times New Roman" w:hAnsi="Arial" w:cs="Arial"/>
          <w:bCs/>
          <w:sz w:val="20"/>
          <w:szCs w:val="20"/>
        </w:rPr>
      </w:pPr>
      <w:r w:rsidRPr="00E50901">
        <w:rPr>
          <w:rFonts w:ascii="Arial" w:eastAsia="Times New Roman" w:hAnsi="Arial" w:cs="Arial"/>
          <w:bCs/>
          <w:sz w:val="20"/>
          <w:szCs w:val="20"/>
        </w:rPr>
        <w:t>………………………………………………………………………………………………………………………,</w:t>
      </w:r>
      <w:r w:rsidRPr="00E50901">
        <w:rPr>
          <w:rFonts w:ascii="Arial" w:eastAsia="Times New Roman" w:hAnsi="Arial" w:cs="Arial"/>
          <w:bCs/>
          <w:sz w:val="20"/>
          <w:szCs w:val="20"/>
        </w:rPr>
        <w:br/>
      </w:r>
      <w:r w:rsidRPr="00E50901">
        <w:rPr>
          <w:rFonts w:ascii="Arial" w:eastAsia="Times New Roman" w:hAnsi="Arial" w:cs="Arial"/>
          <w:bCs/>
          <w:sz w:val="18"/>
          <w:szCs w:val="18"/>
        </w:rPr>
        <w:t xml:space="preserve"> (nazwa i adres Wykonawcy )</w:t>
      </w:r>
    </w:p>
    <w:p w14:paraId="4DCFA8C8" w14:textId="77777777" w:rsidR="00E50901" w:rsidRPr="00E50901" w:rsidRDefault="00E50901" w:rsidP="00E50901">
      <w:pPr>
        <w:spacing w:before="278" w:after="119" w:line="240" w:lineRule="auto"/>
        <w:rPr>
          <w:rFonts w:ascii="Arial" w:eastAsia="Calibri" w:hAnsi="Arial" w:cs="Arial"/>
          <w:sz w:val="20"/>
          <w:szCs w:val="20"/>
        </w:rPr>
      </w:pPr>
      <w:r w:rsidRPr="00E50901">
        <w:rPr>
          <w:rFonts w:ascii="Arial" w:eastAsia="Times New Roman" w:hAnsi="Arial" w:cs="Arial"/>
          <w:bCs/>
          <w:sz w:val="20"/>
          <w:szCs w:val="20"/>
        </w:rPr>
        <w:t xml:space="preserve"> który złożył ofertę w przedmiotowym postępowaniu</w:t>
      </w:r>
      <w:r w:rsidRPr="00E50901">
        <w:rPr>
          <w:rFonts w:ascii="Calibri" w:eastAsia="Calibri" w:hAnsi="Calibri" w:cs="Times New Roman"/>
          <w:sz w:val="20"/>
          <w:szCs w:val="20"/>
        </w:rPr>
        <w:t xml:space="preserve"> </w:t>
      </w:r>
      <w:r w:rsidRPr="00E50901">
        <w:rPr>
          <w:rFonts w:ascii="Arial" w:eastAsia="Calibri" w:hAnsi="Arial" w:cs="Arial"/>
          <w:sz w:val="20"/>
          <w:szCs w:val="20"/>
        </w:rPr>
        <w:t xml:space="preserve">do dyspozycji  zasoby </w:t>
      </w:r>
    </w:p>
    <w:p w14:paraId="328AE6B6" w14:textId="77777777" w:rsidR="00E50901" w:rsidRPr="00E50901" w:rsidRDefault="00E50901" w:rsidP="00E50901">
      <w:pPr>
        <w:spacing w:before="278" w:after="119" w:line="240" w:lineRule="auto"/>
        <w:rPr>
          <w:rFonts w:ascii="Calibri" w:eastAsia="Calibri" w:hAnsi="Calibri" w:cs="Times New Roman"/>
          <w:sz w:val="20"/>
          <w:szCs w:val="20"/>
        </w:rPr>
      </w:pPr>
      <w:r w:rsidRPr="00E50901">
        <w:rPr>
          <w:rFonts w:ascii="Arial" w:eastAsia="Calibri" w:hAnsi="Arial" w:cs="Arial"/>
          <w:sz w:val="20"/>
          <w:szCs w:val="20"/>
        </w:rPr>
        <w:br/>
        <w:t>w zakresie</w:t>
      </w:r>
      <w:r w:rsidRPr="00E50901">
        <w:rPr>
          <w:rFonts w:ascii="Arial" w:eastAsia="Calibri" w:hAnsi="Arial" w:cs="Arial"/>
          <w:sz w:val="20"/>
          <w:szCs w:val="20"/>
          <w:vertAlign w:val="superscript"/>
        </w:rPr>
        <w:t>1</w:t>
      </w:r>
      <w:r w:rsidRPr="00E50901">
        <w:rPr>
          <w:rFonts w:ascii="Calibri" w:eastAsia="Calibri" w:hAnsi="Calibri" w:cs="Times New Roman"/>
          <w:sz w:val="20"/>
          <w:szCs w:val="20"/>
        </w:rPr>
        <w:t>: ……………………………………………………………………………………………………………………………………………………..</w:t>
      </w:r>
      <w:r w:rsidRPr="00E50901">
        <w:rPr>
          <w:rFonts w:ascii="Calibri" w:eastAsia="Calibri" w:hAnsi="Calibri" w:cs="Times New Roman"/>
          <w:sz w:val="20"/>
          <w:szCs w:val="20"/>
        </w:rPr>
        <w:br/>
      </w:r>
      <w:r w:rsidRPr="00E50901">
        <w:rPr>
          <w:rFonts w:ascii="Arial" w:eastAsia="Times New Roman" w:hAnsi="Arial" w:cs="Arial"/>
          <w:bCs/>
          <w:sz w:val="20"/>
          <w:szCs w:val="20"/>
        </w:rPr>
        <w:t xml:space="preserve">                                     (określenie udostępnianych zasobów)</w:t>
      </w:r>
    </w:p>
    <w:p w14:paraId="15C196BB" w14:textId="77777777" w:rsidR="00E50901" w:rsidRPr="00E50901" w:rsidRDefault="00E50901" w:rsidP="00E50901">
      <w:pPr>
        <w:spacing w:after="200" w:line="276" w:lineRule="auto"/>
        <w:rPr>
          <w:rFonts w:ascii="Calibri" w:eastAsia="Calibri" w:hAnsi="Calibri" w:cs="Times New Roman"/>
          <w:sz w:val="20"/>
          <w:szCs w:val="20"/>
        </w:rPr>
      </w:pPr>
      <w:r w:rsidRPr="00E50901">
        <w:rPr>
          <w:rFonts w:ascii="Arial" w:eastAsia="Times New Roman" w:hAnsi="Arial" w:cs="Arial"/>
          <w:bCs/>
          <w:sz w:val="20"/>
          <w:szCs w:val="20"/>
        </w:rPr>
        <w:t>na potrzeby realizacji niniejszego zamówienia.</w:t>
      </w:r>
      <w:r w:rsidRPr="00E50901">
        <w:rPr>
          <w:rFonts w:ascii="Calibri" w:eastAsia="Calibri" w:hAnsi="Calibri" w:cs="Times New Roman"/>
          <w:sz w:val="20"/>
          <w:szCs w:val="20"/>
        </w:rPr>
        <w:br/>
      </w:r>
    </w:p>
    <w:p w14:paraId="3EC049C4" w14:textId="77777777" w:rsidR="00E50901" w:rsidRPr="00E50901" w:rsidRDefault="00E50901" w:rsidP="00E50901">
      <w:pPr>
        <w:spacing w:after="200" w:line="276" w:lineRule="auto"/>
        <w:jc w:val="both"/>
        <w:rPr>
          <w:rFonts w:ascii="Calibri" w:eastAsia="Calibri" w:hAnsi="Calibri" w:cs="Times New Roman"/>
        </w:rPr>
      </w:pPr>
      <w:r w:rsidRPr="00E50901">
        <w:rPr>
          <w:rFonts w:ascii="Calibri" w:eastAsia="Calibri" w:hAnsi="Calibri" w:cs="Times New Roman"/>
        </w:rPr>
        <w:t>Sposób i okres udostępnienia wykonawcy i wykorzystania przez niego zasobów podmiotu udostępniającego te zasoby przy wykonywaniu zamówienia będzie następujący:</w:t>
      </w:r>
    </w:p>
    <w:p w14:paraId="71DAC921" w14:textId="77777777" w:rsidR="00E50901" w:rsidRPr="00E50901" w:rsidRDefault="00E50901" w:rsidP="00E50901">
      <w:pPr>
        <w:spacing w:after="200" w:line="276" w:lineRule="auto"/>
        <w:rPr>
          <w:rFonts w:ascii="Calibri" w:eastAsia="Calibri" w:hAnsi="Calibri" w:cs="Times New Roman"/>
          <w:sz w:val="20"/>
          <w:szCs w:val="20"/>
        </w:rPr>
      </w:pPr>
      <w:r w:rsidRPr="00E50901">
        <w:rPr>
          <w:rFonts w:ascii="Calibri" w:eastAsia="Calibri" w:hAnsi="Calibri" w:cs="Times New Roman"/>
          <w:sz w:val="20"/>
          <w:szCs w:val="20"/>
        </w:rPr>
        <w:t>…………………………………………………………………………………………………………………………………………………………….</w:t>
      </w:r>
      <w:r w:rsidRPr="00E50901">
        <w:rPr>
          <w:rFonts w:ascii="Calibri" w:eastAsia="Calibri" w:hAnsi="Calibri" w:cs="Times New Roman"/>
          <w:sz w:val="20"/>
          <w:szCs w:val="20"/>
        </w:rPr>
        <w:br/>
      </w:r>
    </w:p>
    <w:p w14:paraId="7162EA86" w14:textId="77777777" w:rsidR="00E50901" w:rsidRPr="00E50901" w:rsidRDefault="00E50901" w:rsidP="00E50901">
      <w:pPr>
        <w:spacing w:after="200" w:line="276" w:lineRule="auto"/>
        <w:rPr>
          <w:rFonts w:ascii="Calibri" w:eastAsia="Calibri" w:hAnsi="Calibri" w:cs="Times New Roman"/>
          <w:sz w:val="20"/>
          <w:szCs w:val="20"/>
        </w:rPr>
      </w:pPr>
    </w:p>
    <w:p w14:paraId="7ACC1A7A" w14:textId="77777777" w:rsidR="00E50901" w:rsidRPr="00E50901" w:rsidRDefault="00E50901" w:rsidP="00E50901">
      <w:pPr>
        <w:spacing w:after="200" w:line="276" w:lineRule="auto"/>
        <w:rPr>
          <w:rFonts w:ascii="Calibri" w:eastAsia="Calibri" w:hAnsi="Calibri" w:cs="Times New Roman"/>
          <w:b/>
          <w:bCs/>
          <w:sz w:val="20"/>
          <w:szCs w:val="20"/>
        </w:rPr>
      </w:pPr>
      <w:r w:rsidRPr="00E50901">
        <w:rPr>
          <w:rFonts w:ascii="Calibri" w:eastAsia="Calibri" w:hAnsi="Calibri" w:cs="Times New Roman"/>
          <w:b/>
          <w:bCs/>
          <w:sz w:val="20"/>
          <w:szCs w:val="20"/>
        </w:rPr>
        <w:t>Oświadczam, że w odniesieniu do warunków dotyczących wykształcenia, kwalifikacji zawodowych lub doświadczenia, zrealizuję roboty, do realizacji których te zdolności są wymagane w ww zakresie oraz potwierdzam rzeczywisty dostęp wykonawcy do udostępnionych zasobów.</w:t>
      </w:r>
    </w:p>
    <w:p w14:paraId="0320A7A5" w14:textId="77777777" w:rsidR="00E50901" w:rsidRPr="00E50901" w:rsidRDefault="00E50901" w:rsidP="00E50901">
      <w:pPr>
        <w:spacing w:after="200" w:line="276" w:lineRule="auto"/>
        <w:rPr>
          <w:rFonts w:ascii="Calibri" w:eastAsia="Calibri" w:hAnsi="Calibri" w:cs="Times New Roman"/>
          <w:b/>
          <w:bCs/>
          <w:sz w:val="20"/>
          <w:szCs w:val="20"/>
        </w:rPr>
      </w:pPr>
    </w:p>
    <w:p w14:paraId="16CC1905" w14:textId="77777777" w:rsidR="00E50901" w:rsidRPr="00E50901" w:rsidRDefault="00E50901" w:rsidP="00E50901">
      <w:pPr>
        <w:suppressAutoHyphens/>
        <w:spacing w:after="200" w:line="276" w:lineRule="auto"/>
        <w:ind w:left="720"/>
        <w:contextualSpacing/>
        <w:rPr>
          <w:rFonts w:ascii="Calibri" w:eastAsia="Calibri" w:hAnsi="Calibri" w:cs="Times New Roman"/>
          <w:sz w:val="16"/>
          <w:szCs w:val="16"/>
        </w:rPr>
      </w:pPr>
      <w:r w:rsidRPr="00E50901">
        <w:rPr>
          <w:rFonts w:ascii="Calibri" w:eastAsia="Calibri" w:hAnsi="Calibri" w:cs="Times New Roman"/>
          <w:sz w:val="16"/>
          <w:szCs w:val="16"/>
          <w:vertAlign w:val="superscript"/>
        </w:rPr>
        <w:t>1</w:t>
      </w:r>
      <w:r w:rsidRPr="00E50901">
        <w:rPr>
          <w:rFonts w:ascii="Calibri" w:eastAsia="Calibri" w:hAnsi="Calibri" w:cs="Times New Roman"/>
          <w:sz w:val="16"/>
          <w:szCs w:val="16"/>
        </w:rPr>
        <w:t>Zakres udostępnionych zasobów może dotyczyć:</w:t>
      </w:r>
      <w:r w:rsidRPr="00E50901">
        <w:rPr>
          <w:rFonts w:ascii="Calibri" w:eastAsia="Calibri" w:hAnsi="Calibri" w:cs="Times New Roman"/>
          <w:sz w:val="16"/>
          <w:szCs w:val="16"/>
        </w:rPr>
        <w:br/>
        <w:t>- zdolności technicznej lub zawodowej (np. kwalifikacje zawodowe, doświadczenie, potencjał techniczny, osoby skierowane do realizacji zamówienia),</w:t>
      </w:r>
      <w:r w:rsidRPr="00E50901">
        <w:rPr>
          <w:rFonts w:ascii="Calibri" w:eastAsia="Calibri" w:hAnsi="Calibri" w:cs="Times New Roman"/>
          <w:sz w:val="16"/>
          <w:szCs w:val="16"/>
        </w:rPr>
        <w:br/>
        <w:t>- sytuacji finansowej lub ekonomicznej</w:t>
      </w:r>
    </w:p>
    <w:p w14:paraId="7D43479B" w14:textId="08F0F173" w:rsidR="00E50901" w:rsidRPr="00E50901" w:rsidRDefault="00E50901" w:rsidP="00666F31">
      <w:pPr>
        <w:suppressAutoHyphens/>
        <w:spacing w:after="200" w:line="276" w:lineRule="auto"/>
        <w:rPr>
          <w:rFonts w:ascii="Arial" w:eastAsia="Times New Roman" w:hAnsi="Arial" w:cs="Arial"/>
          <w:b/>
          <w:bCs/>
          <w:sz w:val="20"/>
          <w:szCs w:val="20"/>
        </w:rPr>
      </w:pPr>
      <w:r w:rsidRPr="00E50901">
        <w:rPr>
          <w:rFonts w:ascii="Calibri" w:eastAsia="Calibri" w:hAnsi="Calibri" w:cs="Times New Roman"/>
          <w:sz w:val="20"/>
          <w:szCs w:val="20"/>
        </w:rPr>
        <w:t>Zgodnie z pkt 9.4.4 SWZ wykonawca zamiast niniejszego formularza może przedstawić inny podmiotowy środek dowodowy, z uwzględnieniem postanowień pkt 9.4.5. SWZ.</w:t>
      </w:r>
    </w:p>
    <w:p w14:paraId="1A43D218" w14:textId="77777777" w:rsidR="006331C7" w:rsidRDefault="006331C7"/>
    <w:sectPr w:rsidR="006331C7">
      <w:footerReference w:type="default" r:id="rId18"/>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B7209" w14:textId="77777777" w:rsidR="00241BB8" w:rsidRDefault="00241BB8">
      <w:pPr>
        <w:spacing w:after="0" w:line="240" w:lineRule="auto"/>
      </w:pPr>
      <w:r>
        <w:separator/>
      </w:r>
    </w:p>
  </w:endnote>
  <w:endnote w:type="continuationSeparator" w:id="0">
    <w:p w14:paraId="6772A86E" w14:textId="77777777" w:rsidR="00241BB8" w:rsidRDefault="00241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05C32" w14:textId="77777777" w:rsidR="00D22BF0" w:rsidRDefault="00000000">
    <w:pPr>
      <w:pStyle w:val="Stopka"/>
      <w:jc w:val="center"/>
    </w:pPr>
    <w:r>
      <w:fldChar w:fldCharType="begin"/>
    </w:r>
    <w:r>
      <w:instrText xml:space="preserve"> PAGE </w:instrText>
    </w:r>
    <w:r>
      <w:fldChar w:fldCharType="separate"/>
    </w:r>
    <w:r>
      <w:rPr>
        <w:noProof/>
      </w:rPr>
      <w:t>1</w:t>
    </w:r>
    <w:r>
      <w:fldChar w:fldCharType="end"/>
    </w:r>
  </w:p>
  <w:p w14:paraId="026DAAC2" w14:textId="77777777" w:rsidR="00D22BF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799B0" w14:textId="77777777" w:rsidR="00241BB8" w:rsidRDefault="00241BB8">
      <w:pPr>
        <w:spacing w:after="0" w:line="240" w:lineRule="auto"/>
      </w:pPr>
      <w:r>
        <w:separator/>
      </w:r>
    </w:p>
  </w:footnote>
  <w:footnote w:type="continuationSeparator" w:id="0">
    <w:p w14:paraId="15EC144B" w14:textId="77777777" w:rsidR="00241BB8" w:rsidRDefault="00241B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 w15:restartNumberingAfterBreak="0">
    <w:nsid w:val="00000002"/>
    <w:multiLevelType w:val="singleLevel"/>
    <w:tmpl w:val="00000002"/>
    <w:name w:val="WW8Num3"/>
    <w:lvl w:ilvl="0">
      <w:start w:val="90"/>
      <w:numFmt w:val="bullet"/>
      <w:lvlText w:val=""/>
      <w:lvlJc w:val="left"/>
      <w:pPr>
        <w:tabs>
          <w:tab w:val="num" w:pos="0"/>
        </w:tabs>
        <w:ind w:left="720" w:hanging="360"/>
      </w:pPr>
      <w:rPr>
        <w:rFonts w:ascii="Symbol" w:hAnsi="Symbol" w:cs="Arial" w:hint="default"/>
      </w:rPr>
    </w:lvl>
  </w:abstractNum>
  <w:abstractNum w:abstractNumId="2" w15:restartNumberingAfterBreak="0">
    <w:nsid w:val="00000003"/>
    <w:multiLevelType w:val="singleLevel"/>
    <w:tmpl w:val="00000003"/>
    <w:name w:val="WW8Num4"/>
    <w:lvl w:ilvl="0">
      <w:start w:val="10"/>
      <w:numFmt w:val="bullet"/>
      <w:lvlText w:val=""/>
      <w:lvlJc w:val="left"/>
      <w:pPr>
        <w:tabs>
          <w:tab w:val="num" w:pos="0"/>
        </w:tabs>
        <w:ind w:left="720" w:hanging="360"/>
      </w:pPr>
      <w:rPr>
        <w:rFonts w:ascii="Symbol" w:hAnsi="Symbol" w:cs="Arial" w:hint="default"/>
      </w:rPr>
    </w:lvl>
  </w:abstractNum>
  <w:abstractNum w:abstractNumId="3" w15:restartNumberingAfterBreak="0">
    <w:nsid w:val="00000004"/>
    <w:multiLevelType w:val="singleLevel"/>
    <w:tmpl w:val="00000004"/>
    <w:name w:val="WW8Num5"/>
    <w:lvl w:ilvl="0">
      <w:start w:val="1"/>
      <w:numFmt w:val="decimal"/>
      <w:lvlText w:val="%1)"/>
      <w:lvlJc w:val="left"/>
      <w:pPr>
        <w:tabs>
          <w:tab w:val="num" w:pos="0"/>
        </w:tabs>
        <w:ind w:left="1146" w:hanging="360"/>
      </w:pPr>
      <w:rPr>
        <w:rFonts w:ascii="Arial" w:hAnsi="Arial" w:cs="Arial" w:hint="default"/>
        <w:sz w:val="22"/>
        <w:szCs w:val="22"/>
      </w:rPr>
    </w:lvl>
  </w:abstractNum>
  <w:abstractNum w:abstractNumId="4" w15:restartNumberingAfterBreak="0">
    <w:nsid w:val="00000005"/>
    <w:multiLevelType w:val="singleLevel"/>
    <w:tmpl w:val="00000005"/>
    <w:name w:val="WW8Num9"/>
    <w:lvl w:ilvl="0">
      <w:start w:val="1"/>
      <w:numFmt w:val="decimal"/>
      <w:lvlText w:val="%1."/>
      <w:lvlJc w:val="left"/>
      <w:pPr>
        <w:tabs>
          <w:tab w:val="num" w:pos="-360"/>
        </w:tabs>
        <w:ind w:left="360" w:hanging="360"/>
      </w:pPr>
      <w:rPr>
        <w:rFonts w:hint="default"/>
      </w:rPr>
    </w:lvl>
  </w:abstractNum>
  <w:abstractNum w:abstractNumId="5" w15:restartNumberingAfterBreak="0">
    <w:nsid w:val="00000006"/>
    <w:multiLevelType w:val="singleLevel"/>
    <w:tmpl w:val="00000006"/>
    <w:name w:val="WW8Num10"/>
    <w:lvl w:ilvl="0">
      <w:start w:val="1"/>
      <w:numFmt w:val="decimal"/>
      <w:lvlText w:val="%1)"/>
      <w:lvlJc w:val="left"/>
      <w:pPr>
        <w:tabs>
          <w:tab w:val="num" w:pos="0"/>
        </w:tabs>
        <w:ind w:left="1191" w:hanging="360"/>
      </w:pPr>
      <w:rPr>
        <w:rFonts w:eastAsia="Calibri" w:hint="default"/>
        <w:color w:val="000000"/>
      </w:rPr>
    </w:lvl>
  </w:abstractNum>
  <w:abstractNum w:abstractNumId="6" w15:restartNumberingAfterBreak="0">
    <w:nsid w:val="00000007"/>
    <w:multiLevelType w:val="multilevel"/>
    <w:tmpl w:val="00000007"/>
    <w:name w:val="WW8Num13"/>
    <w:lvl w:ilvl="0">
      <w:start w:val="17"/>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14"/>
    <w:lvl w:ilvl="0">
      <w:start w:val="3"/>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15"/>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9"/>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D"/>
    <w:multiLevelType w:val="multilevel"/>
    <w:tmpl w:val="0000000D"/>
    <w:name w:val="WW8Num20"/>
    <w:lvl w:ilvl="0">
      <w:start w:val="1"/>
      <w:numFmt w:val="decimal"/>
      <w:lvlText w:val="%1."/>
      <w:lvlJc w:val="left"/>
      <w:pPr>
        <w:tabs>
          <w:tab w:val="num" w:pos="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E"/>
    <w:multiLevelType w:val="multilevel"/>
    <w:tmpl w:val="0000000E"/>
    <w:name w:val="WW8Num21"/>
    <w:lvl w:ilvl="0">
      <w:start w:val="1"/>
      <w:numFmt w:val="decimal"/>
      <w:lvlText w:val="%1."/>
      <w:lvlJc w:val="left"/>
      <w:pPr>
        <w:tabs>
          <w:tab w:val="num" w:pos="0"/>
        </w:tabs>
        <w:ind w:left="738" w:hanging="3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22"/>
    <w:lvl w:ilvl="0">
      <w:start w:val="1"/>
      <w:numFmt w:val="decimal"/>
      <w:lvlText w:val="%1."/>
      <w:lvlJc w:val="left"/>
      <w:pPr>
        <w:tabs>
          <w:tab w:val="num" w:pos="0"/>
        </w:tabs>
        <w:ind w:left="720" w:hanging="360"/>
      </w:pPr>
      <w:rPr>
        <w:rFonts w:cs="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0"/>
    <w:multiLevelType w:val="multilevel"/>
    <w:tmpl w:val="E61C3FB4"/>
    <w:name w:val="WW8Num23"/>
    <w:lvl w:ilvl="0">
      <w:start w:val="1"/>
      <w:numFmt w:val="decimal"/>
      <w:lvlText w:val="%1"/>
      <w:lvlJc w:val="left"/>
      <w:pPr>
        <w:tabs>
          <w:tab w:val="num" w:pos="0"/>
        </w:tabs>
        <w:ind w:left="720" w:hanging="360"/>
      </w:pPr>
      <w:rPr>
        <w:rFonts w:ascii="Calibri" w:eastAsia="Calibri" w:hAnsi="Calibri" w:cs="Times New Roman"/>
        <w:b/>
        <w:bCs/>
        <w:sz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000000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197A184E"/>
    <w:multiLevelType w:val="hybridMultilevel"/>
    <w:tmpl w:val="5534002E"/>
    <w:lvl w:ilvl="0" w:tplc="498AB1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22B363A2"/>
    <w:multiLevelType w:val="hybridMultilevel"/>
    <w:tmpl w:val="D1AA09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EB222B"/>
    <w:multiLevelType w:val="hybridMultilevel"/>
    <w:tmpl w:val="3580EA28"/>
    <w:lvl w:ilvl="0" w:tplc="EC3443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4F4878"/>
    <w:multiLevelType w:val="hybridMultilevel"/>
    <w:tmpl w:val="9AEE3352"/>
    <w:lvl w:ilvl="0" w:tplc="3948EF58">
      <w:start w:val="1"/>
      <w:numFmt w:val="decimal"/>
      <w:lvlText w:val="%1)"/>
      <w:lvlJc w:val="left"/>
      <w:pPr>
        <w:ind w:left="786" w:hanging="360"/>
      </w:pPr>
      <w:rPr>
        <w:rFonts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AD14D1C"/>
    <w:multiLevelType w:val="hybridMultilevel"/>
    <w:tmpl w:val="1AAED0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86F0726"/>
    <w:multiLevelType w:val="hybridMultilevel"/>
    <w:tmpl w:val="0B2ACFB2"/>
    <w:lvl w:ilvl="0" w:tplc="EC3443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314978"/>
    <w:multiLevelType w:val="hybridMultilevel"/>
    <w:tmpl w:val="C992A4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087E2A"/>
    <w:multiLevelType w:val="hybridMultilevel"/>
    <w:tmpl w:val="DD103A1E"/>
    <w:lvl w:ilvl="0" w:tplc="D4AC8CE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589994703">
    <w:abstractNumId w:val="0"/>
  </w:num>
  <w:num w:numId="2" w16cid:durableId="673456747">
    <w:abstractNumId w:val="1"/>
  </w:num>
  <w:num w:numId="3" w16cid:durableId="646134060">
    <w:abstractNumId w:val="2"/>
  </w:num>
  <w:num w:numId="4" w16cid:durableId="371463532">
    <w:abstractNumId w:val="3"/>
  </w:num>
  <w:num w:numId="5" w16cid:durableId="226576656">
    <w:abstractNumId w:val="4"/>
  </w:num>
  <w:num w:numId="6" w16cid:durableId="1029837384">
    <w:abstractNumId w:val="5"/>
  </w:num>
  <w:num w:numId="7" w16cid:durableId="2131705970">
    <w:abstractNumId w:val="6"/>
  </w:num>
  <w:num w:numId="8" w16cid:durableId="390544325">
    <w:abstractNumId w:val="7"/>
  </w:num>
  <w:num w:numId="9" w16cid:durableId="646206718">
    <w:abstractNumId w:val="8"/>
  </w:num>
  <w:num w:numId="10" w16cid:durableId="1411191779">
    <w:abstractNumId w:val="9"/>
  </w:num>
  <w:num w:numId="11" w16cid:durableId="376852221">
    <w:abstractNumId w:val="10"/>
  </w:num>
  <w:num w:numId="12" w16cid:durableId="42605653">
    <w:abstractNumId w:val="11"/>
  </w:num>
  <w:num w:numId="13" w16cid:durableId="514348905">
    <w:abstractNumId w:val="12"/>
  </w:num>
  <w:num w:numId="14" w16cid:durableId="626401395">
    <w:abstractNumId w:val="13"/>
  </w:num>
  <w:num w:numId="15" w16cid:durableId="36324325">
    <w:abstractNumId w:val="14"/>
  </w:num>
  <w:num w:numId="16" w16cid:durableId="1480999996">
    <w:abstractNumId w:val="15"/>
  </w:num>
  <w:num w:numId="17" w16cid:durableId="1765763687">
    <w:abstractNumId w:val="16"/>
  </w:num>
  <w:num w:numId="18" w16cid:durableId="879367251">
    <w:abstractNumId w:val="26"/>
  </w:num>
  <w:num w:numId="19" w16cid:durableId="2004965023">
    <w:abstractNumId w:val="20"/>
  </w:num>
  <w:num w:numId="20" w16cid:durableId="1429303553">
    <w:abstractNumId w:val="18"/>
  </w:num>
  <w:num w:numId="21" w16cid:durableId="254167138">
    <w:abstractNumId w:val="24"/>
  </w:num>
  <w:num w:numId="22" w16cid:durableId="281306003">
    <w:abstractNumId w:val="23"/>
  </w:num>
  <w:num w:numId="23" w16cid:durableId="1489320371">
    <w:abstractNumId w:val="27"/>
  </w:num>
  <w:num w:numId="24" w16cid:durableId="1290818959">
    <w:abstractNumId w:val="19"/>
  </w:num>
  <w:num w:numId="25" w16cid:durableId="565918269">
    <w:abstractNumId w:val="22"/>
  </w:num>
  <w:num w:numId="26" w16cid:durableId="1807432516">
    <w:abstractNumId w:val="25"/>
  </w:num>
  <w:num w:numId="27" w16cid:durableId="1654020698">
    <w:abstractNumId w:val="21"/>
  </w:num>
  <w:num w:numId="28" w16cid:durableId="2017536197">
    <w:abstractNumId w:val="28"/>
  </w:num>
  <w:num w:numId="29" w16cid:durableId="15173861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BC7"/>
    <w:rsid w:val="000116F9"/>
    <w:rsid w:val="000569B0"/>
    <w:rsid w:val="00060F12"/>
    <w:rsid w:val="00062D5E"/>
    <w:rsid w:val="0006797D"/>
    <w:rsid w:val="00070D84"/>
    <w:rsid w:val="000839F4"/>
    <w:rsid w:val="000957B2"/>
    <w:rsid w:val="00096701"/>
    <w:rsid w:val="00097079"/>
    <w:rsid w:val="000B2A11"/>
    <w:rsid w:val="000C1AEE"/>
    <w:rsid w:val="000C2D44"/>
    <w:rsid w:val="000C5948"/>
    <w:rsid w:val="000C7807"/>
    <w:rsid w:val="000E4837"/>
    <w:rsid w:val="000E63D5"/>
    <w:rsid w:val="000F43E6"/>
    <w:rsid w:val="000F44FD"/>
    <w:rsid w:val="000F669A"/>
    <w:rsid w:val="00111427"/>
    <w:rsid w:val="00116A4C"/>
    <w:rsid w:val="0013573A"/>
    <w:rsid w:val="001408F9"/>
    <w:rsid w:val="00156349"/>
    <w:rsid w:val="00156E5F"/>
    <w:rsid w:val="001613AC"/>
    <w:rsid w:val="001666FB"/>
    <w:rsid w:val="001858D3"/>
    <w:rsid w:val="00185A2B"/>
    <w:rsid w:val="00193916"/>
    <w:rsid w:val="00195CB4"/>
    <w:rsid w:val="001A1BF6"/>
    <w:rsid w:val="0021393F"/>
    <w:rsid w:val="00226310"/>
    <w:rsid w:val="00235842"/>
    <w:rsid w:val="0023624E"/>
    <w:rsid w:val="00236D8F"/>
    <w:rsid w:val="00241BB8"/>
    <w:rsid w:val="002420CD"/>
    <w:rsid w:val="002539A6"/>
    <w:rsid w:val="002879CC"/>
    <w:rsid w:val="00294251"/>
    <w:rsid w:val="00297821"/>
    <w:rsid w:val="002A186B"/>
    <w:rsid w:val="002A1EC1"/>
    <w:rsid w:val="002A3A35"/>
    <w:rsid w:val="002A5B83"/>
    <w:rsid w:val="002B59BF"/>
    <w:rsid w:val="002C3EEB"/>
    <w:rsid w:val="002C3F55"/>
    <w:rsid w:val="002D5EBC"/>
    <w:rsid w:val="00311367"/>
    <w:rsid w:val="00314360"/>
    <w:rsid w:val="00331CCC"/>
    <w:rsid w:val="0034145B"/>
    <w:rsid w:val="00344512"/>
    <w:rsid w:val="00350098"/>
    <w:rsid w:val="00355332"/>
    <w:rsid w:val="00360D63"/>
    <w:rsid w:val="00361DF0"/>
    <w:rsid w:val="003658DB"/>
    <w:rsid w:val="0037090A"/>
    <w:rsid w:val="00385717"/>
    <w:rsid w:val="003A4370"/>
    <w:rsid w:val="003A5104"/>
    <w:rsid w:val="003C032B"/>
    <w:rsid w:val="003D0F99"/>
    <w:rsid w:val="003D6EF4"/>
    <w:rsid w:val="003E0207"/>
    <w:rsid w:val="003F2973"/>
    <w:rsid w:val="003F6ACE"/>
    <w:rsid w:val="00404D94"/>
    <w:rsid w:val="004068A7"/>
    <w:rsid w:val="00411BAA"/>
    <w:rsid w:val="0042155F"/>
    <w:rsid w:val="004233A4"/>
    <w:rsid w:val="004242E1"/>
    <w:rsid w:val="00447152"/>
    <w:rsid w:val="00447716"/>
    <w:rsid w:val="004564E7"/>
    <w:rsid w:val="0046524C"/>
    <w:rsid w:val="0046777A"/>
    <w:rsid w:val="004A52DF"/>
    <w:rsid w:val="004D0E91"/>
    <w:rsid w:val="004D6365"/>
    <w:rsid w:val="004E0BBD"/>
    <w:rsid w:val="004F72FD"/>
    <w:rsid w:val="005146FD"/>
    <w:rsid w:val="00515BBB"/>
    <w:rsid w:val="005336CE"/>
    <w:rsid w:val="00541500"/>
    <w:rsid w:val="0054255C"/>
    <w:rsid w:val="00543754"/>
    <w:rsid w:val="00551690"/>
    <w:rsid w:val="00552E31"/>
    <w:rsid w:val="0055564A"/>
    <w:rsid w:val="00557A43"/>
    <w:rsid w:val="0056277B"/>
    <w:rsid w:val="00570391"/>
    <w:rsid w:val="00572816"/>
    <w:rsid w:val="00580BD0"/>
    <w:rsid w:val="00581531"/>
    <w:rsid w:val="00582805"/>
    <w:rsid w:val="005837DC"/>
    <w:rsid w:val="00596C03"/>
    <w:rsid w:val="005973BF"/>
    <w:rsid w:val="005A6EAE"/>
    <w:rsid w:val="005D34E7"/>
    <w:rsid w:val="005E0F3D"/>
    <w:rsid w:val="005F1639"/>
    <w:rsid w:val="005F7244"/>
    <w:rsid w:val="006003E8"/>
    <w:rsid w:val="00605C20"/>
    <w:rsid w:val="00612892"/>
    <w:rsid w:val="006331C7"/>
    <w:rsid w:val="00633834"/>
    <w:rsid w:val="00666F31"/>
    <w:rsid w:val="006743EB"/>
    <w:rsid w:val="00677B2F"/>
    <w:rsid w:val="006926A0"/>
    <w:rsid w:val="0069467E"/>
    <w:rsid w:val="00697DA6"/>
    <w:rsid w:val="006B46CB"/>
    <w:rsid w:val="006C6F95"/>
    <w:rsid w:val="006D5ADE"/>
    <w:rsid w:val="006E12DF"/>
    <w:rsid w:val="006E37B5"/>
    <w:rsid w:val="006F421D"/>
    <w:rsid w:val="006F4D91"/>
    <w:rsid w:val="006F78A4"/>
    <w:rsid w:val="00705074"/>
    <w:rsid w:val="00720B0D"/>
    <w:rsid w:val="00726328"/>
    <w:rsid w:val="00730F51"/>
    <w:rsid w:val="007469E8"/>
    <w:rsid w:val="0075763B"/>
    <w:rsid w:val="0076321E"/>
    <w:rsid w:val="00771A86"/>
    <w:rsid w:val="007B3195"/>
    <w:rsid w:val="007E0BE5"/>
    <w:rsid w:val="007F3A11"/>
    <w:rsid w:val="008232E7"/>
    <w:rsid w:val="00836294"/>
    <w:rsid w:val="00840CDD"/>
    <w:rsid w:val="00853274"/>
    <w:rsid w:val="008624BD"/>
    <w:rsid w:val="00867366"/>
    <w:rsid w:val="00873F58"/>
    <w:rsid w:val="00893E02"/>
    <w:rsid w:val="008A2019"/>
    <w:rsid w:val="008C69F1"/>
    <w:rsid w:val="008D1C2D"/>
    <w:rsid w:val="00907C7E"/>
    <w:rsid w:val="00926119"/>
    <w:rsid w:val="009327FD"/>
    <w:rsid w:val="00942032"/>
    <w:rsid w:val="009524AD"/>
    <w:rsid w:val="00973E66"/>
    <w:rsid w:val="0097470A"/>
    <w:rsid w:val="00982023"/>
    <w:rsid w:val="009903AD"/>
    <w:rsid w:val="009B537D"/>
    <w:rsid w:val="009E1916"/>
    <w:rsid w:val="009E47B6"/>
    <w:rsid w:val="009F3AEC"/>
    <w:rsid w:val="00A019B4"/>
    <w:rsid w:val="00A10424"/>
    <w:rsid w:val="00A12A8B"/>
    <w:rsid w:val="00A4708E"/>
    <w:rsid w:val="00A563B7"/>
    <w:rsid w:val="00A7275A"/>
    <w:rsid w:val="00A76D5F"/>
    <w:rsid w:val="00A919EF"/>
    <w:rsid w:val="00A9729C"/>
    <w:rsid w:val="00AA0ED9"/>
    <w:rsid w:val="00AA1EFC"/>
    <w:rsid w:val="00AA301E"/>
    <w:rsid w:val="00AA4676"/>
    <w:rsid w:val="00AB53D2"/>
    <w:rsid w:val="00AC476D"/>
    <w:rsid w:val="00AE37D9"/>
    <w:rsid w:val="00AE4E6B"/>
    <w:rsid w:val="00AF1149"/>
    <w:rsid w:val="00B068ED"/>
    <w:rsid w:val="00B11E44"/>
    <w:rsid w:val="00B263DF"/>
    <w:rsid w:val="00B35A69"/>
    <w:rsid w:val="00B42273"/>
    <w:rsid w:val="00B427F1"/>
    <w:rsid w:val="00B47646"/>
    <w:rsid w:val="00B75870"/>
    <w:rsid w:val="00BA1B40"/>
    <w:rsid w:val="00BC52DC"/>
    <w:rsid w:val="00BC609A"/>
    <w:rsid w:val="00BD2F5C"/>
    <w:rsid w:val="00BD4CF4"/>
    <w:rsid w:val="00BE417B"/>
    <w:rsid w:val="00C03A66"/>
    <w:rsid w:val="00C11B22"/>
    <w:rsid w:val="00C21299"/>
    <w:rsid w:val="00C41E52"/>
    <w:rsid w:val="00C56183"/>
    <w:rsid w:val="00C6190C"/>
    <w:rsid w:val="00C62FBA"/>
    <w:rsid w:val="00C702EC"/>
    <w:rsid w:val="00C961A6"/>
    <w:rsid w:val="00CB24D2"/>
    <w:rsid w:val="00CC2E45"/>
    <w:rsid w:val="00CE2907"/>
    <w:rsid w:val="00CF337E"/>
    <w:rsid w:val="00D02215"/>
    <w:rsid w:val="00D25CDC"/>
    <w:rsid w:val="00D300F2"/>
    <w:rsid w:val="00D32D4B"/>
    <w:rsid w:val="00D36E24"/>
    <w:rsid w:val="00D73588"/>
    <w:rsid w:val="00D80129"/>
    <w:rsid w:val="00D92E7E"/>
    <w:rsid w:val="00D93F57"/>
    <w:rsid w:val="00DA6CAB"/>
    <w:rsid w:val="00DC3893"/>
    <w:rsid w:val="00DD5677"/>
    <w:rsid w:val="00E1263A"/>
    <w:rsid w:val="00E1577C"/>
    <w:rsid w:val="00E212E4"/>
    <w:rsid w:val="00E32368"/>
    <w:rsid w:val="00E43B62"/>
    <w:rsid w:val="00E43DB7"/>
    <w:rsid w:val="00E50901"/>
    <w:rsid w:val="00E518A9"/>
    <w:rsid w:val="00E668C6"/>
    <w:rsid w:val="00E94FDA"/>
    <w:rsid w:val="00EA1577"/>
    <w:rsid w:val="00EB5EB2"/>
    <w:rsid w:val="00ED0C15"/>
    <w:rsid w:val="00ED2858"/>
    <w:rsid w:val="00EE3591"/>
    <w:rsid w:val="00EF788A"/>
    <w:rsid w:val="00F10A42"/>
    <w:rsid w:val="00F1347E"/>
    <w:rsid w:val="00F36FF7"/>
    <w:rsid w:val="00F375D7"/>
    <w:rsid w:val="00F3779C"/>
    <w:rsid w:val="00F51490"/>
    <w:rsid w:val="00F60A09"/>
    <w:rsid w:val="00F7176E"/>
    <w:rsid w:val="00F7707D"/>
    <w:rsid w:val="00F92BC7"/>
    <w:rsid w:val="00F97F85"/>
    <w:rsid w:val="00FE34F9"/>
    <w:rsid w:val="00FE63FD"/>
    <w:rsid w:val="00FE7B19"/>
    <w:rsid w:val="00FF3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FAAA9"/>
  <w15:chartTrackingRefBased/>
  <w15:docId w15:val="{2A81D01D-B782-40C3-9B24-66C4363A3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E50901"/>
  </w:style>
  <w:style w:type="character" w:customStyle="1" w:styleId="WW8Num1z0">
    <w:name w:val="WW8Num1z0"/>
    <w:rsid w:val="00E50901"/>
    <w:rPr>
      <w:rFonts w:ascii="Symbol" w:hAnsi="Symbol" w:cs="Symbol"/>
      <w:sz w:val="20"/>
    </w:rPr>
  </w:style>
  <w:style w:type="character" w:customStyle="1" w:styleId="WW8Num1z1">
    <w:name w:val="WW8Num1z1"/>
    <w:rsid w:val="00E50901"/>
    <w:rPr>
      <w:rFonts w:ascii="Courier New" w:hAnsi="Courier New" w:cs="Courier New"/>
      <w:sz w:val="20"/>
    </w:rPr>
  </w:style>
  <w:style w:type="character" w:customStyle="1" w:styleId="WW8Num1z2">
    <w:name w:val="WW8Num1z2"/>
    <w:rsid w:val="00E50901"/>
    <w:rPr>
      <w:rFonts w:ascii="Wingdings" w:hAnsi="Wingdings" w:cs="Wingdings"/>
      <w:sz w:val="20"/>
    </w:rPr>
  </w:style>
  <w:style w:type="character" w:customStyle="1" w:styleId="WW8Num2z0">
    <w:name w:val="WW8Num2z0"/>
    <w:rsid w:val="00E50901"/>
    <w:rPr>
      <w:sz w:val="18"/>
    </w:rPr>
  </w:style>
  <w:style w:type="character" w:customStyle="1" w:styleId="WW8Num3z0">
    <w:name w:val="WW8Num3z0"/>
    <w:rsid w:val="00E50901"/>
    <w:rPr>
      <w:rFonts w:ascii="Symbol" w:eastAsia="Times New Roman" w:hAnsi="Symbol" w:cs="Arial" w:hint="default"/>
    </w:rPr>
  </w:style>
  <w:style w:type="character" w:customStyle="1" w:styleId="WW8Num4z0">
    <w:name w:val="WW8Num4z0"/>
    <w:rsid w:val="00E50901"/>
    <w:rPr>
      <w:rFonts w:ascii="Symbol" w:eastAsia="Times New Roman" w:hAnsi="Symbol" w:cs="Arial" w:hint="default"/>
    </w:rPr>
  </w:style>
  <w:style w:type="character" w:customStyle="1" w:styleId="WW8Num5z0">
    <w:name w:val="WW8Num5z0"/>
    <w:rsid w:val="00E50901"/>
    <w:rPr>
      <w:rFonts w:ascii="Arial" w:hAnsi="Arial" w:cs="Arial" w:hint="default"/>
      <w:sz w:val="22"/>
      <w:szCs w:val="22"/>
    </w:rPr>
  </w:style>
  <w:style w:type="character" w:customStyle="1" w:styleId="WW8Num6z0">
    <w:name w:val="WW8Num6z0"/>
    <w:rsid w:val="00E50901"/>
  </w:style>
  <w:style w:type="character" w:customStyle="1" w:styleId="WW8Num7z0">
    <w:name w:val="WW8Num7z0"/>
    <w:rsid w:val="00E50901"/>
  </w:style>
  <w:style w:type="character" w:customStyle="1" w:styleId="WW8Num8z0">
    <w:name w:val="WW8Num8z0"/>
    <w:rsid w:val="00E50901"/>
  </w:style>
  <w:style w:type="character" w:customStyle="1" w:styleId="WW8Num9z0">
    <w:name w:val="WW8Num9z0"/>
    <w:rsid w:val="00E50901"/>
    <w:rPr>
      <w:rFonts w:hint="default"/>
    </w:rPr>
  </w:style>
  <w:style w:type="character" w:customStyle="1" w:styleId="WW8Num10z0">
    <w:name w:val="WW8Num10z0"/>
    <w:rsid w:val="00E50901"/>
    <w:rPr>
      <w:rFonts w:eastAsia="Calibri" w:hint="default"/>
      <w:color w:val="000000"/>
    </w:rPr>
  </w:style>
  <w:style w:type="character" w:customStyle="1" w:styleId="WW8Num11z0">
    <w:name w:val="WW8Num11z0"/>
    <w:rsid w:val="00E50901"/>
    <w:rPr>
      <w:rFonts w:hint="default"/>
    </w:rPr>
  </w:style>
  <w:style w:type="character" w:customStyle="1" w:styleId="WW8Num12z0">
    <w:name w:val="WW8Num12z0"/>
    <w:rsid w:val="00E50901"/>
  </w:style>
  <w:style w:type="character" w:customStyle="1" w:styleId="WW8Num12z1">
    <w:name w:val="WW8Num12z1"/>
    <w:rsid w:val="00E50901"/>
  </w:style>
  <w:style w:type="character" w:customStyle="1" w:styleId="WW8Num12z2">
    <w:name w:val="WW8Num12z2"/>
    <w:rsid w:val="00E50901"/>
  </w:style>
  <w:style w:type="character" w:customStyle="1" w:styleId="WW8Num12z3">
    <w:name w:val="WW8Num12z3"/>
    <w:rsid w:val="00E50901"/>
  </w:style>
  <w:style w:type="character" w:customStyle="1" w:styleId="WW8Num12z4">
    <w:name w:val="WW8Num12z4"/>
    <w:rsid w:val="00E50901"/>
  </w:style>
  <w:style w:type="character" w:customStyle="1" w:styleId="WW8Num12z5">
    <w:name w:val="WW8Num12z5"/>
    <w:rsid w:val="00E50901"/>
  </w:style>
  <w:style w:type="character" w:customStyle="1" w:styleId="WW8Num12z6">
    <w:name w:val="WW8Num12z6"/>
    <w:rsid w:val="00E50901"/>
  </w:style>
  <w:style w:type="character" w:customStyle="1" w:styleId="WW8Num12z7">
    <w:name w:val="WW8Num12z7"/>
    <w:rsid w:val="00E50901"/>
  </w:style>
  <w:style w:type="character" w:customStyle="1" w:styleId="WW8Num12z8">
    <w:name w:val="WW8Num12z8"/>
    <w:rsid w:val="00E50901"/>
  </w:style>
  <w:style w:type="character" w:customStyle="1" w:styleId="WW8Num13z0">
    <w:name w:val="WW8Num13z0"/>
    <w:rsid w:val="00E50901"/>
  </w:style>
  <w:style w:type="character" w:customStyle="1" w:styleId="WW8Num13z1">
    <w:name w:val="WW8Num13z1"/>
    <w:rsid w:val="00E50901"/>
  </w:style>
  <w:style w:type="character" w:customStyle="1" w:styleId="WW8Num13z2">
    <w:name w:val="WW8Num13z2"/>
    <w:rsid w:val="00E50901"/>
  </w:style>
  <w:style w:type="character" w:customStyle="1" w:styleId="WW8Num13z3">
    <w:name w:val="WW8Num13z3"/>
    <w:rsid w:val="00E50901"/>
  </w:style>
  <w:style w:type="character" w:customStyle="1" w:styleId="WW8Num13z4">
    <w:name w:val="WW8Num13z4"/>
    <w:rsid w:val="00E50901"/>
  </w:style>
  <w:style w:type="character" w:customStyle="1" w:styleId="WW8Num13z5">
    <w:name w:val="WW8Num13z5"/>
    <w:rsid w:val="00E50901"/>
  </w:style>
  <w:style w:type="character" w:customStyle="1" w:styleId="WW8Num13z6">
    <w:name w:val="WW8Num13z6"/>
    <w:rsid w:val="00E50901"/>
  </w:style>
  <w:style w:type="character" w:customStyle="1" w:styleId="WW8Num13z7">
    <w:name w:val="WW8Num13z7"/>
    <w:rsid w:val="00E50901"/>
  </w:style>
  <w:style w:type="character" w:customStyle="1" w:styleId="WW8Num13z8">
    <w:name w:val="WW8Num13z8"/>
    <w:rsid w:val="00E50901"/>
  </w:style>
  <w:style w:type="character" w:customStyle="1" w:styleId="WW8Num14z0">
    <w:name w:val="WW8Num14z0"/>
    <w:rsid w:val="00E50901"/>
    <w:rPr>
      <w:rFonts w:cs="Arial"/>
    </w:rPr>
  </w:style>
  <w:style w:type="character" w:customStyle="1" w:styleId="WW8Num14z1">
    <w:name w:val="WW8Num14z1"/>
    <w:rsid w:val="00E50901"/>
  </w:style>
  <w:style w:type="character" w:customStyle="1" w:styleId="WW8Num14z2">
    <w:name w:val="WW8Num14z2"/>
    <w:rsid w:val="00E50901"/>
  </w:style>
  <w:style w:type="character" w:customStyle="1" w:styleId="WW8Num14z3">
    <w:name w:val="WW8Num14z3"/>
    <w:rsid w:val="00E50901"/>
  </w:style>
  <w:style w:type="character" w:customStyle="1" w:styleId="WW8Num14z4">
    <w:name w:val="WW8Num14z4"/>
    <w:rsid w:val="00E50901"/>
  </w:style>
  <w:style w:type="character" w:customStyle="1" w:styleId="WW8Num14z5">
    <w:name w:val="WW8Num14z5"/>
    <w:rsid w:val="00E50901"/>
  </w:style>
  <w:style w:type="character" w:customStyle="1" w:styleId="WW8Num14z6">
    <w:name w:val="WW8Num14z6"/>
    <w:rsid w:val="00E50901"/>
  </w:style>
  <w:style w:type="character" w:customStyle="1" w:styleId="WW8Num14z7">
    <w:name w:val="WW8Num14z7"/>
    <w:rsid w:val="00E50901"/>
  </w:style>
  <w:style w:type="character" w:customStyle="1" w:styleId="WW8Num14z8">
    <w:name w:val="WW8Num14z8"/>
    <w:rsid w:val="00E50901"/>
  </w:style>
  <w:style w:type="character" w:customStyle="1" w:styleId="WW8Num15z0">
    <w:name w:val="WW8Num15z0"/>
    <w:rsid w:val="00E50901"/>
  </w:style>
  <w:style w:type="character" w:customStyle="1" w:styleId="WW8Num15z1">
    <w:name w:val="WW8Num15z1"/>
    <w:rsid w:val="00E50901"/>
  </w:style>
  <w:style w:type="character" w:customStyle="1" w:styleId="WW8Num15z2">
    <w:name w:val="WW8Num15z2"/>
    <w:rsid w:val="00E50901"/>
  </w:style>
  <w:style w:type="character" w:customStyle="1" w:styleId="WW8Num15z3">
    <w:name w:val="WW8Num15z3"/>
    <w:rsid w:val="00E50901"/>
  </w:style>
  <w:style w:type="character" w:customStyle="1" w:styleId="WW8Num15z4">
    <w:name w:val="WW8Num15z4"/>
    <w:rsid w:val="00E50901"/>
  </w:style>
  <w:style w:type="character" w:customStyle="1" w:styleId="WW8Num15z5">
    <w:name w:val="WW8Num15z5"/>
    <w:rsid w:val="00E50901"/>
  </w:style>
  <w:style w:type="character" w:customStyle="1" w:styleId="WW8Num15z6">
    <w:name w:val="WW8Num15z6"/>
    <w:rsid w:val="00E50901"/>
  </w:style>
  <w:style w:type="character" w:customStyle="1" w:styleId="WW8Num15z7">
    <w:name w:val="WW8Num15z7"/>
    <w:rsid w:val="00E50901"/>
  </w:style>
  <w:style w:type="character" w:customStyle="1" w:styleId="WW8Num15z8">
    <w:name w:val="WW8Num15z8"/>
    <w:rsid w:val="00E50901"/>
  </w:style>
  <w:style w:type="character" w:customStyle="1" w:styleId="WW8Num16z0">
    <w:name w:val="WW8Num16z0"/>
    <w:rsid w:val="00E50901"/>
  </w:style>
  <w:style w:type="character" w:customStyle="1" w:styleId="WW8Num16z1">
    <w:name w:val="WW8Num16z1"/>
    <w:rsid w:val="00E50901"/>
  </w:style>
  <w:style w:type="character" w:customStyle="1" w:styleId="WW8Num16z2">
    <w:name w:val="WW8Num16z2"/>
    <w:rsid w:val="00E50901"/>
  </w:style>
  <w:style w:type="character" w:customStyle="1" w:styleId="WW8Num16z3">
    <w:name w:val="WW8Num16z3"/>
    <w:rsid w:val="00E50901"/>
  </w:style>
  <w:style w:type="character" w:customStyle="1" w:styleId="WW8Num16z4">
    <w:name w:val="WW8Num16z4"/>
    <w:rsid w:val="00E50901"/>
  </w:style>
  <w:style w:type="character" w:customStyle="1" w:styleId="WW8Num16z5">
    <w:name w:val="WW8Num16z5"/>
    <w:rsid w:val="00E50901"/>
  </w:style>
  <w:style w:type="character" w:customStyle="1" w:styleId="WW8Num16z6">
    <w:name w:val="WW8Num16z6"/>
    <w:rsid w:val="00E50901"/>
  </w:style>
  <w:style w:type="character" w:customStyle="1" w:styleId="WW8Num16z7">
    <w:name w:val="WW8Num16z7"/>
    <w:rsid w:val="00E50901"/>
  </w:style>
  <w:style w:type="character" w:customStyle="1" w:styleId="WW8Num16z8">
    <w:name w:val="WW8Num16z8"/>
    <w:rsid w:val="00E50901"/>
  </w:style>
  <w:style w:type="character" w:customStyle="1" w:styleId="WW8Num17z0">
    <w:name w:val="WW8Num17z0"/>
    <w:rsid w:val="00E50901"/>
  </w:style>
  <w:style w:type="character" w:customStyle="1" w:styleId="WW8Num17z1">
    <w:name w:val="WW8Num17z1"/>
    <w:rsid w:val="00E50901"/>
  </w:style>
  <w:style w:type="character" w:customStyle="1" w:styleId="WW8Num17z2">
    <w:name w:val="WW8Num17z2"/>
    <w:rsid w:val="00E50901"/>
  </w:style>
  <w:style w:type="character" w:customStyle="1" w:styleId="WW8Num17z3">
    <w:name w:val="WW8Num17z3"/>
    <w:rsid w:val="00E50901"/>
  </w:style>
  <w:style w:type="character" w:customStyle="1" w:styleId="WW8Num17z4">
    <w:name w:val="WW8Num17z4"/>
    <w:rsid w:val="00E50901"/>
  </w:style>
  <w:style w:type="character" w:customStyle="1" w:styleId="WW8Num17z5">
    <w:name w:val="WW8Num17z5"/>
    <w:rsid w:val="00E50901"/>
  </w:style>
  <w:style w:type="character" w:customStyle="1" w:styleId="WW8Num17z6">
    <w:name w:val="WW8Num17z6"/>
    <w:rsid w:val="00E50901"/>
  </w:style>
  <w:style w:type="character" w:customStyle="1" w:styleId="WW8Num17z7">
    <w:name w:val="WW8Num17z7"/>
    <w:rsid w:val="00E50901"/>
  </w:style>
  <w:style w:type="character" w:customStyle="1" w:styleId="WW8Num17z8">
    <w:name w:val="WW8Num17z8"/>
    <w:rsid w:val="00E50901"/>
  </w:style>
  <w:style w:type="character" w:customStyle="1" w:styleId="WW8Num18z0">
    <w:name w:val="WW8Num18z0"/>
    <w:rsid w:val="00E50901"/>
  </w:style>
  <w:style w:type="character" w:customStyle="1" w:styleId="WW8Num18z1">
    <w:name w:val="WW8Num18z1"/>
    <w:rsid w:val="00E50901"/>
  </w:style>
  <w:style w:type="character" w:customStyle="1" w:styleId="WW8Num18z2">
    <w:name w:val="WW8Num18z2"/>
    <w:rsid w:val="00E50901"/>
  </w:style>
  <w:style w:type="character" w:customStyle="1" w:styleId="WW8Num18z3">
    <w:name w:val="WW8Num18z3"/>
    <w:rsid w:val="00E50901"/>
  </w:style>
  <w:style w:type="character" w:customStyle="1" w:styleId="WW8Num18z4">
    <w:name w:val="WW8Num18z4"/>
    <w:rsid w:val="00E50901"/>
  </w:style>
  <w:style w:type="character" w:customStyle="1" w:styleId="WW8Num18z5">
    <w:name w:val="WW8Num18z5"/>
    <w:rsid w:val="00E50901"/>
  </w:style>
  <w:style w:type="character" w:customStyle="1" w:styleId="WW8Num18z6">
    <w:name w:val="WW8Num18z6"/>
    <w:rsid w:val="00E50901"/>
  </w:style>
  <w:style w:type="character" w:customStyle="1" w:styleId="WW8Num18z7">
    <w:name w:val="WW8Num18z7"/>
    <w:rsid w:val="00E50901"/>
  </w:style>
  <w:style w:type="character" w:customStyle="1" w:styleId="WW8Num18z8">
    <w:name w:val="WW8Num18z8"/>
    <w:rsid w:val="00E50901"/>
  </w:style>
  <w:style w:type="character" w:customStyle="1" w:styleId="WW8Num19z0">
    <w:name w:val="WW8Num19z0"/>
    <w:rsid w:val="00E50901"/>
  </w:style>
  <w:style w:type="character" w:customStyle="1" w:styleId="WW8Num19z1">
    <w:name w:val="WW8Num19z1"/>
    <w:rsid w:val="00E50901"/>
  </w:style>
  <w:style w:type="character" w:customStyle="1" w:styleId="WW8Num19z2">
    <w:name w:val="WW8Num19z2"/>
    <w:rsid w:val="00E50901"/>
  </w:style>
  <w:style w:type="character" w:customStyle="1" w:styleId="WW8Num19z3">
    <w:name w:val="WW8Num19z3"/>
    <w:rsid w:val="00E50901"/>
  </w:style>
  <w:style w:type="character" w:customStyle="1" w:styleId="WW8Num19z4">
    <w:name w:val="WW8Num19z4"/>
    <w:rsid w:val="00E50901"/>
  </w:style>
  <w:style w:type="character" w:customStyle="1" w:styleId="WW8Num19z5">
    <w:name w:val="WW8Num19z5"/>
    <w:rsid w:val="00E50901"/>
  </w:style>
  <w:style w:type="character" w:customStyle="1" w:styleId="WW8Num19z6">
    <w:name w:val="WW8Num19z6"/>
    <w:rsid w:val="00E50901"/>
  </w:style>
  <w:style w:type="character" w:customStyle="1" w:styleId="WW8Num19z7">
    <w:name w:val="WW8Num19z7"/>
    <w:rsid w:val="00E50901"/>
  </w:style>
  <w:style w:type="character" w:customStyle="1" w:styleId="WW8Num19z8">
    <w:name w:val="WW8Num19z8"/>
    <w:rsid w:val="00E50901"/>
  </w:style>
  <w:style w:type="character" w:customStyle="1" w:styleId="WW8Num20z0">
    <w:name w:val="WW8Num20z0"/>
    <w:rsid w:val="00E50901"/>
  </w:style>
  <w:style w:type="character" w:customStyle="1" w:styleId="WW8Num20z1">
    <w:name w:val="WW8Num20z1"/>
    <w:rsid w:val="00E50901"/>
  </w:style>
  <w:style w:type="character" w:customStyle="1" w:styleId="WW8Num20z2">
    <w:name w:val="WW8Num20z2"/>
    <w:rsid w:val="00E50901"/>
  </w:style>
  <w:style w:type="character" w:customStyle="1" w:styleId="WW8Num20z3">
    <w:name w:val="WW8Num20z3"/>
    <w:rsid w:val="00E50901"/>
  </w:style>
  <w:style w:type="character" w:customStyle="1" w:styleId="WW8Num20z4">
    <w:name w:val="WW8Num20z4"/>
    <w:rsid w:val="00E50901"/>
  </w:style>
  <w:style w:type="character" w:customStyle="1" w:styleId="WW8Num20z5">
    <w:name w:val="WW8Num20z5"/>
    <w:rsid w:val="00E50901"/>
  </w:style>
  <w:style w:type="character" w:customStyle="1" w:styleId="WW8Num20z6">
    <w:name w:val="WW8Num20z6"/>
    <w:rsid w:val="00E50901"/>
  </w:style>
  <w:style w:type="character" w:customStyle="1" w:styleId="WW8Num20z7">
    <w:name w:val="WW8Num20z7"/>
    <w:rsid w:val="00E50901"/>
  </w:style>
  <w:style w:type="character" w:customStyle="1" w:styleId="WW8Num20z8">
    <w:name w:val="WW8Num20z8"/>
    <w:rsid w:val="00E50901"/>
  </w:style>
  <w:style w:type="character" w:customStyle="1" w:styleId="WW8Num21z0">
    <w:name w:val="WW8Num21z0"/>
    <w:rsid w:val="00E50901"/>
  </w:style>
  <w:style w:type="character" w:customStyle="1" w:styleId="WW8Num21z1">
    <w:name w:val="WW8Num21z1"/>
    <w:rsid w:val="00E50901"/>
  </w:style>
  <w:style w:type="character" w:customStyle="1" w:styleId="WW8Num21z2">
    <w:name w:val="WW8Num21z2"/>
    <w:rsid w:val="00E50901"/>
  </w:style>
  <w:style w:type="character" w:customStyle="1" w:styleId="WW8Num21z3">
    <w:name w:val="WW8Num21z3"/>
    <w:rsid w:val="00E50901"/>
  </w:style>
  <w:style w:type="character" w:customStyle="1" w:styleId="WW8Num21z4">
    <w:name w:val="WW8Num21z4"/>
    <w:rsid w:val="00E50901"/>
  </w:style>
  <w:style w:type="character" w:customStyle="1" w:styleId="WW8Num21z5">
    <w:name w:val="WW8Num21z5"/>
    <w:rsid w:val="00E50901"/>
  </w:style>
  <w:style w:type="character" w:customStyle="1" w:styleId="WW8Num21z6">
    <w:name w:val="WW8Num21z6"/>
    <w:rsid w:val="00E50901"/>
  </w:style>
  <w:style w:type="character" w:customStyle="1" w:styleId="WW8Num21z7">
    <w:name w:val="WW8Num21z7"/>
    <w:rsid w:val="00E50901"/>
  </w:style>
  <w:style w:type="character" w:customStyle="1" w:styleId="WW8Num21z8">
    <w:name w:val="WW8Num21z8"/>
    <w:rsid w:val="00E50901"/>
  </w:style>
  <w:style w:type="character" w:customStyle="1" w:styleId="WW8Num22z0">
    <w:name w:val="WW8Num22z0"/>
    <w:rsid w:val="00E50901"/>
    <w:rPr>
      <w:rFonts w:cs="Arial"/>
    </w:rPr>
  </w:style>
  <w:style w:type="character" w:customStyle="1" w:styleId="WW8Num22z1">
    <w:name w:val="WW8Num22z1"/>
    <w:rsid w:val="00E50901"/>
  </w:style>
  <w:style w:type="character" w:customStyle="1" w:styleId="WW8Num22z2">
    <w:name w:val="WW8Num22z2"/>
    <w:rsid w:val="00E50901"/>
  </w:style>
  <w:style w:type="character" w:customStyle="1" w:styleId="WW8Num22z3">
    <w:name w:val="WW8Num22z3"/>
    <w:rsid w:val="00E50901"/>
  </w:style>
  <w:style w:type="character" w:customStyle="1" w:styleId="WW8Num22z4">
    <w:name w:val="WW8Num22z4"/>
    <w:rsid w:val="00E50901"/>
  </w:style>
  <w:style w:type="character" w:customStyle="1" w:styleId="WW8Num22z5">
    <w:name w:val="WW8Num22z5"/>
    <w:rsid w:val="00E50901"/>
  </w:style>
  <w:style w:type="character" w:customStyle="1" w:styleId="WW8Num22z6">
    <w:name w:val="WW8Num22z6"/>
    <w:rsid w:val="00E50901"/>
  </w:style>
  <w:style w:type="character" w:customStyle="1" w:styleId="WW8Num22z7">
    <w:name w:val="WW8Num22z7"/>
    <w:rsid w:val="00E50901"/>
  </w:style>
  <w:style w:type="character" w:customStyle="1" w:styleId="WW8Num22z8">
    <w:name w:val="WW8Num22z8"/>
    <w:rsid w:val="00E50901"/>
  </w:style>
  <w:style w:type="character" w:customStyle="1" w:styleId="WW8Num23z0">
    <w:name w:val="WW8Num23z0"/>
    <w:rsid w:val="00E50901"/>
    <w:rPr>
      <w:rFonts w:ascii="Arial" w:eastAsia="Times New Roman" w:hAnsi="Arial" w:cs="Arial"/>
      <w:b/>
      <w:bCs/>
      <w:sz w:val="18"/>
    </w:rPr>
  </w:style>
  <w:style w:type="character" w:customStyle="1" w:styleId="WW8Num23z1">
    <w:name w:val="WW8Num23z1"/>
    <w:rsid w:val="00E50901"/>
  </w:style>
  <w:style w:type="character" w:customStyle="1" w:styleId="WW8Num23z2">
    <w:name w:val="WW8Num23z2"/>
    <w:rsid w:val="00E50901"/>
  </w:style>
  <w:style w:type="character" w:customStyle="1" w:styleId="WW8Num23z3">
    <w:name w:val="WW8Num23z3"/>
    <w:rsid w:val="00E50901"/>
  </w:style>
  <w:style w:type="character" w:customStyle="1" w:styleId="WW8Num23z4">
    <w:name w:val="WW8Num23z4"/>
    <w:rsid w:val="00E50901"/>
  </w:style>
  <w:style w:type="character" w:customStyle="1" w:styleId="WW8Num23z5">
    <w:name w:val="WW8Num23z5"/>
    <w:rsid w:val="00E50901"/>
  </w:style>
  <w:style w:type="character" w:customStyle="1" w:styleId="WW8Num23z6">
    <w:name w:val="WW8Num23z6"/>
    <w:rsid w:val="00E50901"/>
  </w:style>
  <w:style w:type="character" w:customStyle="1" w:styleId="WW8Num23z7">
    <w:name w:val="WW8Num23z7"/>
    <w:rsid w:val="00E50901"/>
  </w:style>
  <w:style w:type="character" w:customStyle="1" w:styleId="WW8Num23z8">
    <w:name w:val="WW8Num23z8"/>
    <w:rsid w:val="00E50901"/>
  </w:style>
  <w:style w:type="character" w:customStyle="1" w:styleId="WW8Num2z1">
    <w:name w:val="WW8Num2z1"/>
    <w:rsid w:val="00E50901"/>
  </w:style>
  <w:style w:type="character" w:customStyle="1" w:styleId="WW8Num2z2">
    <w:name w:val="WW8Num2z2"/>
    <w:rsid w:val="00E50901"/>
  </w:style>
  <w:style w:type="character" w:customStyle="1" w:styleId="WW8Num2z3">
    <w:name w:val="WW8Num2z3"/>
    <w:rsid w:val="00E50901"/>
  </w:style>
  <w:style w:type="character" w:customStyle="1" w:styleId="WW8Num2z4">
    <w:name w:val="WW8Num2z4"/>
    <w:rsid w:val="00E50901"/>
  </w:style>
  <w:style w:type="character" w:customStyle="1" w:styleId="WW8Num2z5">
    <w:name w:val="WW8Num2z5"/>
    <w:rsid w:val="00E50901"/>
  </w:style>
  <w:style w:type="character" w:customStyle="1" w:styleId="WW8Num2z6">
    <w:name w:val="WW8Num2z6"/>
    <w:rsid w:val="00E50901"/>
  </w:style>
  <w:style w:type="character" w:customStyle="1" w:styleId="WW8Num2z7">
    <w:name w:val="WW8Num2z7"/>
    <w:rsid w:val="00E50901"/>
  </w:style>
  <w:style w:type="character" w:customStyle="1" w:styleId="WW8Num2z8">
    <w:name w:val="WW8Num2z8"/>
    <w:rsid w:val="00E50901"/>
  </w:style>
  <w:style w:type="character" w:customStyle="1" w:styleId="WW8Num3z1">
    <w:name w:val="WW8Num3z1"/>
    <w:rsid w:val="00E50901"/>
  </w:style>
  <w:style w:type="character" w:customStyle="1" w:styleId="WW8Num3z2">
    <w:name w:val="WW8Num3z2"/>
    <w:rsid w:val="00E50901"/>
  </w:style>
  <w:style w:type="character" w:customStyle="1" w:styleId="WW8Num3z3">
    <w:name w:val="WW8Num3z3"/>
    <w:rsid w:val="00E50901"/>
  </w:style>
  <w:style w:type="character" w:customStyle="1" w:styleId="WW8Num3z4">
    <w:name w:val="WW8Num3z4"/>
    <w:rsid w:val="00E50901"/>
  </w:style>
  <w:style w:type="character" w:customStyle="1" w:styleId="WW8Num3z5">
    <w:name w:val="WW8Num3z5"/>
    <w:rsid w:val="00E50901"/>
  </w:style>
  <w:style w:type="character" w:customStyle="1" w:styleId="WW8Num3z6">
    <w:name w:val="WW8Num3z6"/>
    <w:rsid w:val="00E50901"/>
  </w:style>
  <w:style w:type="character" w:customStyle="1" w:styleId="WW8Num3z7">
    <w:name w:val="WW8Num3z7"/>
    <w:rsid w:val="00E50901"/>
  </w:style>
  <w:style w:type="character" w:customStyle="1" w:styleId="WW8Num3z8">
    <w:name w:val="WW8Num3z8"/>
    <w:rsid w:val="00E50901"/>
  </w:style>
  <w:style w:type="character" w:customStyle="1" w:styleId="WW8Num4z1">
    <w:name w:val="WW8Num4z1"/>
    <w:rsid w:val="00E50901"/>
  </w:style>
  <w:style w:type="character" w:customStyle="1" w:styleId="WW8Num4z2">
    <w:name w:val="WW8Num4z2"/>
    <w:rsid w:val="00E50901"/>
  </w:style>
  <w:style w:type="character" w:customStyle="1" w:styleId="WW8Num4z3">
    <w:name w:val="WW8Num4z3"/>
    <w:rsid w:val="00E50901"/>
  </w:style>
  <w:style w:type="character" w:customStyle="1" w:styleId="WW8Num4z4">
    <w:name w:val="WW8Num4z4"/>
    <w:rsid w:val="00E50901"/>
  </w:style>
  <w:style w:type="character" w:customStyle="1" w:styleId="WW8Num4z5">
    <w:name w:val="WW8Num4z5"/>
    <w:rsid w:val="00E50901"/>
  </w:style>
  <w:style w:type="character" w:customStyle="1" w:styleId="WW8Num4z6">
    <w:name w:val="WW8Num4z6"/>
    <w:rsid w:val="00E50901"/>
  </w:style>
  <w:style w:type="character" w:customStyle="1" w:styleId="WW8Num4z7">
    <w:name w:val="WW8Num4z7"/>
    <w:rsid w:val="00E50901"/>
  </w:style>
  <w:style w:type="character" w:customStyle="1" w:styleId="WW8Num4z8">
    <w:name w:val="WW8Num4z8"/>
    <w:rsid w:val="00E50901"/>
  </w:style>
  <w:style w:type="character" w:customStyle="1" w:styleId="WW8Num5z1">
    <w:name w:val="WW8Num5z1"/>
    <w:rsid w:val="00E50901"/>
  </w:style>
  <w:style w:type="character" w:customStyle="1" w:styleId="WW8Num5z2">
    <w:name w:val="WW8Num5z2"/>
    <w:rsid w:val="00E50901"/>
  </w:style>
  <w:style w:type="character" w:customStyle="1" w:styleId="WW8Num5z3">
    <w:name w:val="WW8Num5z3"/>
    <w:rsid w:val="00E50901"/>
  </w:style>
  <w:style w:type="character" w:customStyle="1" w:styleId="WW8Num5z4">
    <w:name w:val="WW8Num5z4"/>
    <w:rsid w:val="00E50901"/>
  </w:style>
  <w:style w:type="character" w:customStyle="1" w:styleId="WW8Num5z5">
    <w:name w:val="WW8Num5z5"/>
    <w:rsid w:val="00E50901"/>
  </w:style>
  <w:style w:type="character" w:customStyle="1" w:styleId="WW8Num5z6">
    <w:name w:val="WW8Num5z6"/>
    <w:rsid w:val="00E50901"/>
  </w:style>
  <w:style w:type="character" w:customStyle="1" w:styleId="WW8Num5z7">
    <w:name w:val="WW8Num5z7"/>
    <w:rsid w:val="00E50901"/>
  </w:style>
  <w:style w:type="character" w:customStyle="1" w:styleId="WW8Num5z8">
    <w:name w:val="WW8Num5z8"/>
    <w:rsid w:val="00E50901"/>
  </w:style>
  <w:style w:type="character" w:customStyle="1" w:styleId="WW8Num6z1">
    <w:name w:val="WW8Num6z1"/>
    <w:rsid w:val="00E50901"/>
  </w:style>
  <w:style w:type="character" w:customStyle="1" w:styleId="WW8Num6z2">
    <w:name w:val="WW8Num6z2"/>
    <w:rsid w:val="00E50901"/>
  </w:style>
  <w:style w:type="character" w:customStyle="1" w:styleId="WW8Num6z3">
    <w:name w:val="WW8Num6z3"/>
    <w:rsid w:val="00E50901"/>
  </w:style>
  <w:style w:type="character" w:customStyle="1" w:styleId="WW8Num6z4">
    <w:name w:val="WW8Num6z4"/>
    <w:rsid w:val="00E50901"/>
  </w:style>
  <w:style w:type="character" w:customStyle="1" w:styleId="WW8Num6z5">
    <w:name w:val="WW8Num6z5"/>
    <w:rsid w:val="00E50901"/>
  </w:style>
  <w:style w:type="character" w:customStyle="1" w:styleId="WW8Num6z6">
    <w:name w:val="WW8Num6z6"/>
    <w:rsid w:val="00E50901"/>
  </w:style>
  <w:style w:type="character" w:customStyle="1" w:styleId="WW8Num6z7">
    <w:name w:val="WW8Num6z7"/>
    <w:rsid w:val="00E50901"/>
  </w:style>
  <w:style w:type="character" w:customStyle="1" w:styleId="WW8Num6z8">
    <w:name w:val="WW8Num6z8"/>
    <w:rsid w:val="00E50901"/>
  </w:style>
  <w:style w:type="character" w:customStyle="1" w:styleId="WW8Num7z1">
    <w:name w:val="WW8Num7z1"/>
    <w:rsid w:val="00E50901"/>
  </w:style>
  <w:style w:type="character" w:customStyle="1" w:styleId="WW8Num7z2">
    <w:name w:val="WW8Num7z2"/>
    <w:rsid w:val="00E50901"/>
  </w:style>
  <w:style w:type="character" w:customStyle="1" w:styleId="WW8Num7z3">
    <w:name w:val="WW8Num7z3"/>
    <w:rsid w:val="00E50901"/>
  </w:style>
  <w:style w:type="character" w:customStyle="1" w:styleId="WW8Num7z4">
    <w:name w:val="WW8Num7z4"/>
    <w:rsid w:val="00E50901"/>
  </w:style>
  <w:style w:type="character" w:customStyle="1" w:styleId="WW8Num7z5">
    <w:name w:val="WW8Num7z5"/>
    <w:rsid w:val="00E50901"/>
  </w:style>
  <w:style w:type="character" w:customStyle="1" w:styleId="WW8Num7z6">
    <w:name w:val="WW8Num7z6"/>
    <w:rsid w:val="00E50901"/>
  </w:style>
  <w:style w:type="character" w:customStyle="1" w:styleId="WW8Num7z7">
    <w:name w:val="WW8Num7z7"/>
    <w:rsid w:val="00E50901"/>
  </w:style>
  <w:style w:type="character" w:customStyle="1" w:styleId="WW8Num7z8">
    <w:name w:val="WW8Num7z8"/>
    <w:rsid w:val="00E50901"/>
  </w:style>
  <w:style w:type="character" w:customStyle="1" w:styleId="WW8Num8z1">
    <w:name w:val="WW8Num8z1"/>
    <w:rsid w:val="00E50901"/>
  </w:style>
  <w:style w:type="character" w:customStyle="1" w:styleId="WW8Num8z2">
    <w:name w:val="WW8Num8z2"/>
    <w:rsid w:val="00E50901"/>
  </w:style>
  <w:style w:type="character" w:customStyle="1" w:styleId="WW8Num8z3">
    <w:name w:val="WW8Num8z3"/>
    <w:rsid w:val="00E50901"/>
  </w:style>
  <w:style w:type="character" w:customStyle="1" w:styleId="WW8Num8z4">
    <w:name w:val="WW8Num8z4"/>
    <w:rsid w:val="00E50901"/>
  </w:style>
  <w:style w:type="character" w:customStyle="1" w:styleId="WW8Num8z5">
    <w:name w:val="WW8Num8z5"/>
    <w:rsid w:val="00E50901"/>
  </w:style>
  <w:style w:type="character" w:customStyle="1" w:styleId="WW8Num8z6">
    <w:name w:val="WW8Num8z6"/>
    <w:rsid w:val="00E50901"/>
  </w:style>
  <w:style w:type="character" w:customStyle="1" w:styleId="WW8Num8z7">
    <w:name w:val="WW8Num8z7"/>
    <w:rsid w:val="00E50901"/>
  </w:style>
  <w:style w:type="character" w:customStyle="1" w:styleId="WW8Num8z8">
    <w:name w:val="WW8Num8z8"/>
    <w:rsid w:val="00E50901"/>
  </w:style>
  <w:style w:type="character" w:customStyle="1" w:styleId="WW8Num9z1">
    <w:name w:val="WW8Num9z1"/>
    <w:rsid w:val="00E50901"/>
  </w:style>
  <w:style w:type="character" w:customStyle="1" w:styleId="WW8Num9z2">
    <w:name w:val="WW8Num9z2"/>
    <w:rsid w:val="00E50901"/>
  </w:style>
  <w:style w:type="character" w:customStyle="1" w:styleId="WW8Num9z3">
    <w:name w:val="WW8Num9z3"/>
    <w:rsid w:val="00E50901"/>
  </w:style>
  <w:style w:type="character" w:customStyle="1" w:styleId="WW8Num9z4">
    <w:name w:val="WW8Num9z4"/>
    <w:rsid w:val="00E50901"/>
  </w:style>
  <w:style w:type="character" w:customStyle="1" w:styleId="WW8Num9z5">
    <w:name w:val="WW8Num9z5"/>
    <w:rsid w:val="00E50901"/>
  </w:style>
  <w:style w:type="character" w:customStyle="1" w:styleId="WW8Num9z6">
    <w:name w:val="WW8Num9z6"/>
    <w:rsid w:val="00E50901"/>
  </w:style>
  <w:style w:type="character" w:customStyle="1" w:styleId="WW8Num9z7">
    <w:name w:val="WW8Num9z7"/>
    <w:rsid w:val="00E50901"/>
  </w:style>
  <w:style w:type="character" w:customStyle="1" w:styleId="WW8Num9z8">
    <w:name w:val="WW8Num9z8"/>
    <w:rsid w:val="00E50901"/>
  </w:style>
  <w:style w:type="character" w:customStyle="1" w:styleId="WW8Num10z1">
    <w:name w:val="WW8Num10z1"/>
    <w:rsid w:val="00E50901"/>
  </w:style>
  <w:style w:type="character" w:customStyle="1" w:styleId="WW8Num10z2">
    <w:name w:val="WW8Num10z2"/>
    <w:rsid w:val="00E50901"/>
  </w:style>
  <w:style w:type="character" w:customStyle="1" w:styleId="WW8Num10z3">
    <w:name w:val="WW8Num10z3"/>
    <w:rsid w:val="00E50901"/>
  </w:style>
  <w:style w:type="character" w:customStyle="1" w:styleId="WW8Num10z4">
    <w:name w:val="WW8Num10z4"/>
    <w:rsid w:val="00E50901"/>
  </w:style>
  <w:style w:type="character" w:customStyle="1" w:styleId="WW8Num10z5">
    <w:name w:val="WW8Num10z5"/>
    <w:rsid w:val="00E50901"/>
  </w:style>
  <w:style w:type="character" w:customStyle="1" w:styleId="WW8Num10z6">
    <w:name w:val="WW8Num10z6"/>
    <w:rsid w:val="00E50901"/>
  </w:style>
  <w:style w:type="character" w:customStyle="1" w:styleId="WW8Num10z7">
    <w:name w:val="WW8Num10z7"/>
    <w:rsid w:val="00E50901"/>
  </w:style>
  <w:style w:type="character" w:customStyle="1" w:styleId="WW8Num10z8">
    <w:name w:val="WW8Num10z8"/>
    <w:rsid w:val="00E50901"/>
  </w:style>
  <w:style w:type="character" w:customStyle="1" w:styleId="WW8Num11z1">
    <w:name w:val="WW8Num11z1"/>
    <w:rsid w:val="00E50901"/>
  </w:style>
  <w:style w:type="character" w:customStyle="1" w:styleId="WW8Num11z2">
    <w:name w:val="WW8Num11z2"/>
    <w:rsid w:val="00E50901"/>
  </w:style>
  <w:style w:type="character" w:customStyle="1" w:styleId="WW8Num11z3">
    <w:name w:val="WW8Num11z3"/>
    <w:rsid w:val="00E50901"/>
  </w:style>
  <w:style w:type="character" w:customStyle="1" w:styleId="WW8Num11z4">
    <w:name w:val="WW8Num11z4"/>
    <w:rsid w:val="00E50901"/>
  </w:style>
  <w:style w:type="character" w:customStyle="1" w:styleId="WW8Num11z5">
    <w:name w:val="WW8Num11z5"/>
    <w:rsid w:val="00E50901"/>
  </w:style>
  <w:style w:type="character" w:customStyle="1" w:styleId="WW8Num11z6">
    <w:name w:val="WW8Num11z6"/>
    <w:rsid w:val="00E50901"/>
  </w:style>
  <w:style w:type="character" w:customStyle="1" w:styleId="WW8Num11z7">
    <w:name w:val="WW8Num11z7"/>
    <w:rsid w:val="00E50901"/>
  </w:style>
  <w:style w:type="character" w:customStyle="1" w:styleId="WW8Num11z8">
    <w:name w:val="WW8Num11z8"/>
    <w:rsid w:val="00E50901"/>
  </w:style>
  <w:style w:type="character" w:customStyle="1" w:styleId="Domylnaczcionkaakapitu1">
    <w:name w:val="Domyślna czcionka akapitu1"/>
    <w:rsid w:val="00E50901"/>
  </w:style>
  <w:style w:type="character" w:styleId="Hipercze">
    <w:name w:val="Hyperlink"/>
    <w:basedOn w:val="Domylnaczcionkaakapitu1"/>
    <w:rsid w:val="00E50901"/>
    <w:rPr>
      <w:color w:val="000080"/>
      <w:u w:val="single"/>
    </w:rPr>
  </w:style>
  <w:style w:type="character" w:customStyle="1" w:styleId="TekstkomentarzaZnak">
    <w:name w:val="Tekst komentarza Znak"/>
    <w:basedOn w:val="Domylnaczcionkaakapitu1"/>
    <w:rsid w:val="00E50901"/>
  </w:style>
  <w:style w:type="character" w:customStyle="1" w:styleId="TekstkomentarzaZnak1">
    <w:name w:val="Tekst komentarza Znak1"/>
    <w:basedOn w:val="Domylnaczcionkaakapitu1"/>
    <w:rsid w:val="00E50901"/>
  </w:style>
  <w:style w:type="character" w:customStyle="1" w:styleId="StopkaZnak">
    <w:name w:val="Stopka Znak"/>
    <w:basedOn w:val="Domylnaczcionkaakapitu1"/>
    <w:rsid w:val="00E50901"/>
    <w:rPr>
      <w:sz w:val="22"/>
      <w:szCs w:val="22"/>
    </w:rPr>
  </w:style>
  <w:style w:type="character" w:customStyle="1" w:styleId="StopkaZnak1">
    <w:name w:val="Stopka Znak1"/>
    <w:basedOn w:val="Domylnaczcionkaakapitu1"/>
    <w:rsid w:val="00E50901"/>
    <w:rPr>
      <w:sz w:val="22"/>
      <w:szCs w:val="22"/>
    </w:rPr>
  </w:style>
  <w:style w:type="character" w:customStyle="1" w:styleId="TekstprzypisukocowegoZnak">
    <w:name w:val="Tekst przypisu końcowego Znak"/>
    <w:basedOn w:val="Domylnaczcionkaakapitu1"/>
    <w:rsid w:val="00E50901"/>
  </w:style>
  <w:style w:type="character" w:customStyle="1" w:styleId="TekstprzypisukocowegoZnak1">
    <w:name w:val="Tekst przypisu końcowego Znak1"/>
    <w:basedOn w:val="Domylnaczcionkaakapitu1"/>
    <w:rsid w:val="00E50901"/>
  </w:style>
  <w:style w:type="character" w:customStyle="1" w:styleId="TematkomentarzaZnak">
    <w:name w:val="Temat komentarza Znak"/>
    <w:basedOn w:val="TekstkomentarzaZnak"/>
    <w:rsid w:val="00E50901"/>
    <w:rPr>
      <w:b/>
      <w:bCs/>
    </w:rPr>
  </w:style>
  <w:style w:type="character" w:customStyle="1" w:styleId="TematkomentarzaZnak1">
    <w:name w:val="Temat komentarza Znak1"/>
    <w:basedOn w:val="TekstkomentarzaZnak1"/>
    <w:rsid w:val="00E50901"/>
    <w:rPr>
      <w:b/>
      <w:bCs/>
    </w:rPr>
  </w:style>
  <w:style w:type="character" w:customStyle="1" w:styleId="TekstdymkaZnak">
    <w:name w:val="Tekst dymka Znak"/>
    <w:basedOn w:val="Domylnaczcionkaakapitu1"/>
    <w:rsid w:val="00E50901"/>
    <w:rPr>
      <w:rFonts w:ascii="Tahoma" w:hAnsi="Tahoma" w:cs="Tahoma"/>
      <w:sz w:val="16"/>
      <w:szCs w:val="16"/>
    </w:rPr>
  </w:style>
  <w:style w:type="character" w:customStyle="1" w:styleId="TekstdymkaZnak1">
    <w:name w:val="Tekst dymka Znak1"/>
    <w:basedOn w:val="Domylnaczcionkaakapitu1"/>
    <w:rsid w:val="00E50901"/>
    <w:rPr>
      <w:rFonts w:ascii="Tahoma" w:hAnsi="Tahoma" w:cs="Tahoma"/>
      <w:sz w:val="16"/>
      <w:szCs w:val="16"/>
    </w:rPr>
  </w:style>
  <w:style w:type="character" w:customStyle="1" w:styleId="NagwekZnak">
    <w:name w:val="Nagłówek Znak"/>
    <w:basedOn w:val="Domylnaczcionkaakapitu1"/>
    <w:rsid w:val="00E50901"/>
    <w:rPr>
      <w:sz w:val="22"/>
      <w:szCs w:val="22"/>
    </w:rPr>
  </w:style>
  <w:style w:type="character" w:customStyle="1" w:styleId="NagwekZnak1">
    <w:name w:val="Nagłówek Znak1"/>
    <w:basedOn w:val="Domylnaczcionkaakapitu1"/>
    <w:rsid w:val="00E50901"/>
    <w:rPr>
      <w:sz w:val="22"/>
      <w:szCs w:val="22"/>
    </w:rPr>
  </w:style>
  <w:style w:type="character" w:customStyle="1" w:styleId="Znakinumeracji">
    <w:name w:val="Znaki numeracji"/>
    <w:rsid w:val="00E50901"/>
  </w:style>
  <w:style w:type="paragraph" w:customStyle="1" w:styleId="Nagwek1">
    <w:name w:val="Nagłówek1"/>
    <w:basedOn w:val="Normalny"/>
    <w:next w:val="Tekstpodstawowy"/>
    <w:rsid w:val="00E50901"/>
    <w:pPr>
      <w:keepNext/>
      <w:suppressAutoHyphens/>
      <w:spacing w:before="240" w:after="120" w:line="276" w:lineRule="auto"/>
    </w:pPr>
    <w:rPr>
      <w:rFonts w:ascii="Arial" w:eastAsia="Microsoft YaHei" w:hAnsi="Arial" w:cs="Mangal"/>
      <w:sz w:val="28"/>
      <w:szCs w:val="28"/>
      <w:lang w:eastAsia="ar-SA"/>
    </w:rPr>
  </w:style>
  <w:style w:type="paragraph" w:styleId="Tekstpodstawowy">
    <w:name w:val="Body Text"/>
    <w:basedOn w:val="Normalny"/>
    <w:link w:val="TekstpodstawowyZnak"/>
    <w:rsid w:val="00E50901"/>
    <w:pPr>
      <w:suppressAutoHyphens/>
      <w:spacing w:after="120" w:line="276" w:lineRule="auto"/>
    </w:pPr>
    <w:rPr>
      <w:rFonts w:ascii="Calibri" w:eastAsia="Calibri" w:hAnsi="Calibri" w:cs="Times New Roman"/>
      <w:lang w:eastAsia="ar-SA"/>
    </w:rPr>
  </w:style>
  <w:style w:type="character" w:customStyle="1" w:styleId="TekstpodstawowyZnak">
    <w:name w:val="Tekst podstawowy Znak"/>
    <w:basedOn w:val="Domylnaczcionkaakapitu"/>
    <w:link w:val="Tekstpodstawowy"/>
    <w:rsid w:val="00E50901"/>
    <w:rPr>
      <w:rFonts w:ascii="Calibri" w:eastAsia="Calibri" w:hAnsi="Calibri" w:cs="Times New Roman"/>
      <w:lang w:eastAsia="ar-SA"/>
    </w:rPr>
  </w:style>
  <w:style w:type="paragraph" w:styleId="Lista">
    <w:name w:val="List"/>
    <w:basedOn w:val="Tekstpodstawowy"/>
    <w:rsid w:val="00E50901"/>
    <w:rPr>
      <w:rFonts w:cs="Mangal"/>
    </w:rPr>
  </w:style>
  <w:style w:type="paragraph" w:customStyle="1" w:styleId="Podpis1">
    <w:name w:val="Podpis1"/>
    <w:basedOn w:val="Normalny"/>
    <w:rsid w:val="00E50901"/>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Indeks">
    <w:name w:val="Indeks"/>
    <w:basedOn w:val="Normalny"/>
    <w:rsid w:val="00E50901"/>
    <w:pPr>
      <w:suppressLineNumbers/>
      <w:suppressAutoHyphens/>
      <w:spacing w:after="200" w:line="276" w:lineRule="auto"/>
    </w:pPr>
    <w:rPr>
      <w:rFonts w:ascii="Calibri" w:eastAsia="Calibri" w:hAnsi="Calibri" w:cs="Mangal"/>
      <w:lang w:eastAsia="ar-SA"/>
    </w:rPr>
  </w:style>
  <w:style w:type="paragraph" w:styleId="NormalnyWeb">
    <w:name w:val="Normal (Web)"/>
    <w:basedOn w:val="Normalny"/>
    <w:rsid w:val="00E50901"/>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E50901"/>
    <w:pPr>
      <w:suppressAutoHyphens/>
      <w:spacing w:after="200" w:line="276" w:lineRule="auto"/>
    </w:pPr>
    <w:rPr>
      <w:rFonts w:ascii="Calibri" w:eastAsia="Calibri" w:hAnsi="Calibri" w:cs="Times New Roman"/>
      <w:sz w:val="20"/>
      <w:szCs w:val="20"/>
      <w:lang w:eastAsia="ar-SA"/>
    </w:rPr>
  </w:style>
  <w:style w:type="paragraph" w:styleId="Stopka">
    <w:name w:val="footer"/>
    <w:basedOn w:val="Normalny"/>
    <w:link w:val="StopkaZnak2"/>
    <w:rsid w:val="00E50901"/>
    <w:pPr>
      <w:tabs>
        <w:tab w:val="center" w:pos="4536"/>
        <w:tab w:val="right" w:pos="9072"/>
      </w:tabs>
      <w:suppressAutoHyphens/>
      <w:spacing w:after="200" w:line="276" w:lineRule="auto"/>
    </w:pPr>
    <w:rPr>
      <w:rFonts w:ascii="Calibri" w:eastAsia="Calibri" w:hAnsi="Calibri" w:cs="Times New Roman"/>
      <w:lang w:eastAsia="ar-SA"/>
    </w:rPr>
  </w:style>
  <w:style w:type="character" w:customStyle="1" w:styleId="StopkaZnak2">
    <w:name w:val="Stopka Znak2"/>
    <w:basedOn w:val="Domylnaczcionkaakapitu"/>
    <w:link w:val="Stopka"/>
    <w:rsid w:val="00E50901"/>
    <w:rPr>
      <w:rFonts w:ascii="Calibri" w:eastAsia="Calibri" w:hAnsi="Calibri" w:cs="Times New Roman"/>
      <w:lang w:eastAsia="ar-SA"/>
    </w:rPr>
  </w:style>
  <w:style w:type="paragraph" w:styleId="Tekstprzypisukocowego">
    <w:name w:val="endnote text"/>
    <w:basedOn w:val="Normalny"/>
    <w:link w:val="TekstprzypisukocowegoZnak2"/>
    <w:rsid w:val="00E50901"/>
    <w:pPr>
      <w:suppressAutoHyphens/>
      <w:spacing w:after="200" w:line="276" w:lineRule="auto"/>
    </w:pPr>
    <w:rPr>
      <w:rFonts w:ascii="Calibri" w:eastAsia="Calibri" w:hAnsi="Calibri" w:cs="Times New Roman"/>
      <w:sz w:val="20"/>
      <w:szCs w:val="20"/>
      <w:lang w:eastAsia="ar-SA"/>
    </w:rPr>
  </w:style>
  <w:style w:type="character" w:customStyle="1" w:styleId="TekstprzypisukocowegoZnak2">
    <w:name w:val="Tekst przypisu końcowego Znak2"/>
    <w:basedOn w:val="Domylnaczcionkaakapitu"/>
    <w:link w:val="Tekstprzypisukocowego"/>
    <w:rsid w:val="00E50901"/>
    <w:rPr>
      <w:rFonts w:ascii="Calibri" w:eastAsia="Calibri" w:hAnsi="Calibri" w:cs="Times New Roman"/>
      <w:sz w:val="20"/>
      <w:szCs w:val="20"/>
      <w:lang w:eastAsia="ar-SA"/>
    </w:rPr>
  </w:style>
  <w:style w:type="paragraph" w:styleId="Tekstkomentarza">
    <w:name w:val="annotation text"/>
    <w:basedOn w:val="Normalny"/>
    <w:link w:val="TekstkomentarzaZnak2"/>
    <w:uiPriority w:val="99"/>
    <w:semiHidden/>
    <w:unhideWhenUsed/>
    <w:rsid w:val="00E50901"/>
    <w:pPr>
      <w:suppressAutoHyphens/>
      <w:spacing w:after="200" w:line="240" w:lineRule="auto"/>
    </w:pPr>
    <w:rPr>
      <w:rFonts w:ascii="Calibri" w:eastAsia="Calibri" w:hAnsi="Calibri" w:cs="Times New Roman"/>
      <w:sz w:val="20"/>
      <w:szCs w:val="20"/>
      <w:lang w:eastAsia="ar-SA"/>
    </w:rPr>
  </w:style>
  <w:style w:type="character" w:customStyle="1" w:styleId="TekstkomentarzaZnak2">
    <w:name w:val="Tekst komentarza Znak2"/>
    <w:basedOn w:val="Domylnaczcionkaakapitu"/>
    <w:link w:val="Tekstkomentarza"/>
    <w:uiPriority w:val="99"/>
    <w:semiHidden/>
    <w:rsid w:val="00E50901"/>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2"/>
    <w:rsid w:val="00E50901"/>
    <w:rPr>
      <w:b/>
      <w:bCs/>
    </w:rPr>
  </w:style>
  <w:style w:type="character" w:customStyle="1" w:styleId="TematkomentarzaZnak2">
    <w:name w:val="Temat komentarza Znak2"/>
    <w:basedOn w:val="TekstkomentarzaZnak2"/>
    <w:link w:val="Tematkomentarza"/>
    <w:rsid w:val="00E50901"/>
    <w:rPr>
      <w:rFonts w:ascii="Calibri" w:eastAsia="Calibri" w:hAnsi="Calibri" w:cs="Times New Roman"/>
      <w:b/>
      <w:bCs/>
      <w:sz w:val="20"/>
      <w:szCs w:val="20"/>
      <w:lang w:eastAsia="ar-SA"/>
    </w:rPr>
  </w:style>
  <w:style w:type="paragraph" w:styleId="Tekstdymka">
    <w:name w:val="Balloon Text"/>
    <w:basedOn w:val="Normalny"/>
    <w:link w:val="TekstdymkaZnak2"/>
    <w:rsid w:val="00E50901"/>
    <w:pPr>
      <w:suppressAutoHyphens/>
      <w:spacing w:after="0" w:line="240" w:lineRule="auto"/>
    </w:pPr>
    <w:rPr>
      <w:rFonts w:ascii="Tahoma" w:eastAsia="Calibri" w:hAnsi="Tahoma" w:cs="Tahoma"/>
      <w:sz w:val="16"/>
      <w:szCs w:val="16"/>
      <w:lang w:eastAsia="ar-SA"/>
    </w:rPr>
  </w:style>
  <w:style w:type="character" w:customStyle="1" w:styleId="TekstdymkaZnak2">
    <w:name w:val="Tekst dymka Znak2"/>
    <w:basedOn w:val="Domylnaczcionkaakapitu"/>
    <w:link w:val="Tekstdymka"/>
    <w:rsid w:val="00E50901"/>
    <w:rPr>
      <w:rFonts w:ascii="Tahoma" w:eastAsia="Calibri" w:hAnsi="Tahoma" w:cs="Tahoma"/>
      <w:sz w:val="16"/>
      <w:szCs w:val="16"/>
      <w:lang w:eastAsia="ar-SA"/>
    </w:rPr>
  </w:style>
  <w:style w:type="paragraph" w:styleId="Nagwek">
    <w:name w:val="header"/>
    <w:basedOn w:val="Normalny"/>
    <w:link w:val="NagwekZnak2"/>
    <w:rsid w:val="00E50901"/>
    <w:pPr>
      <w:tabs>
        <w:tab w:val="center" w:pos="4536"/>
        <w:tab w:val="right" w:pos="9072"/>
      </w:tabs>
      <w:suppressAutoHyphens/>
      <w:spacing w:after="200" w:line="276" w:lineRule="auto"/>
    </w:pPr>
    <w:rPr>
      <w:rFonts w:ascii="Calibri" w:eastAsia="Calibri" w:hAnsi="Calibri" w:cs="Times New Roman"/>
      <w:lang w:eastAsia="ar-SA"/>
    </w:rPr>
  </w:style>
  <w:style w:type="character" w:customStyle="1" w:styleId="NagwekZnak2">
    <w:name w:val="Nagłówek Znak2"/>
    <w:basedOn w:val="Domylnaczcionkaakapitu"/>
    <w:link w:val="Nagwek"/>
    <w:rsid w:val="00E50901"/>
    <w:rPr>
      <w:rFonts w:ascii="Calibri" w:eastAsia="Calibri" w:hAnsi="Calibri" w:cs="Times New Roman"/>
      <w:lang w:eastAsia="ar-SA"/>
    </w:rPr>
  </w:style>
  <w:style w:type="paragraph" w:customStyle="1" w:styleId="Zawartotabeli">
    <w:name w:val="Zawartość tabeli"/>
    <w:basedOn w:val="Normalny"/>
    <w:rsid w:val="00E50901"/>
    <w:pPr>
      <w:suppressLineNumbers/>
      <w:suppressAutoHyphens/>
      <w:spacing w:after="200" w:line="276" w:lineRule="auto"/>
    </w:pPr>
    <w:rPr>
      <w:rFonts w:ascii="Calibri" w:eastAsia="Calibri" w:hAnsi="Calibri" w:cs="Times New Roman"/>
      <w:lang w:eastAsia="ar-SA"/>
    </w:rPr>
  </w:style>
  <w:style w:type="paragraph" w:customStyle="1" w:styleId="Nagwektabeli">
    <w:name w:val="Nagłówek tabeli"/>
    <w:basedOn w:val="Zawartotabeli"/>
    <w:rsid w:val="00E50901"/>
    <w:pPr>
      <w:jc w:val="center"/>
    </w:pPr>
    <w:rPr>
      <w:b/>
      <w:bCs/>
    </w:rPr>
  </w:style>
  <w:style w:type="paragraph" w:styleId="Akapitzlist">
    <w:name w:val="List Paragraph"/>
    <w:basedOn w:val="Normalny"/>
    <w:uiPriority w:val="34"/>
    <w:qFormat/>
    <w:rsid w:val="00E50901"/>
    <w:pPr>
      <w:ind w:left="720"/>
      <w:contextualSpacing/>
    </w:pPr>
    <w:rPr>
      <w:rFonts w:ascii="Calibri" w:eastAsia="Calibri" w:hAnsi="Calibri" w:cs="Times New Roman"/>
    </w:rPr>
  </w:style>
  <w:style w:type="character" w:styleId="UyteHipercze">
    <w:name w:val="FollowedHyperlink"/>
    <w:basedOn w:val="Domylnaczcionkaakapitu"/>
    <w:uiPriority w:val="99"/>
    <w:semiHidden/>
    <w:unhideWhenUsed/>
    <w:rsid w:val="00E50901"/>
    <w:rPr>
      <w:color w:val="800080"/>
      <w:u w:val="single"/>
    </w:rPr>
  </w:style>
  <w:style w:type="character" w:styleId="Nierozpoznanawzmianka">
    <w:name w:val="Unresolved Mention"/>
    <w:basedOn w:val="Domylnaczcionkaakapitu"/>
    <w:uiPriority w:val="99"/>
    <w:semiHidden/>
    <w:unhideWhenUsed/>
    <w:rsid w:val="00E50901"/>
    <w:rPr>
      <w:color w:val="605E5C"/>
      <w:shd w:val="clear" w:color="auto" w:fill="E1DFDD"/>
    </w:rPr>
  </w:style>
  <w:style w:type="character" w:styleId="Tekstzastpczy">
    <w:name w:val="Placeholder Text"/>
    <w:basedOn w:val="Domylnaczcionkaakapitu"/>
    <w:uiPriority w:val="99"/>
    <w:semiHidden/>
    <w:rsid w:val="00E5090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znm.kutno.pl" TargetMode="External"/><Relationship Id="rId13" Type="http://schemas.openxmlformats.org/officeDocument/2006/relationships/hyperlink" Target="mailto:przetargi@znm.kutno.p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nm.kutno.pl/" TargetMode="External"/><Relationship Id="rId12" Type="http://schemas.openxmlformats.org/officeDocument/2006/relationships/hyperlink" Target="mailto:przetargi@znm.kutno.pl" TargetMode="External"/><Relationship Id="rId17" Type="http://schemas.openxmlformats.org/officeDocument/2006/relationships/hyperlink" Target="https://miniportal.uzp.gov.pl/Instrukcja%20UzytkownikaSystemuMiniPortalePUAP.pdf" TargetMode="External"/><Relationship Id="rId2" Type="http://schemas.openxmlformats.org/officeDocument/2006/relationships/styles" Target="styles.xml"/><Relationship Id="rId16" Type="http://schemas.openxmlformats.org/officeDocument/2006/relationships/hyperlink" Target="http://www.znm.kutno.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uap.gov.pl/wps/portal" TargetMode="External"/><Relationship Id="rId5" Type="http://schemas.openxmlformats.org/officeDocument/2006/relationships/footnotes" Target="footnotes.xml"/><Relationship Id="rId15" Type="http://schemas.openxmlformats.org/officeDocument/2006/relationships/hyperlink" Target="mailto:przetargi@znm.kutno.pl" TargetMode="External"/><Relationship Id="rId10" Type="http://schemas.openxmlformats.org/officeDocument/2006/relationships/hyperlink" Target="https://miniportal.uzp.gov.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nm.kutno.pl/" TargetMode="External"/><Relationship Id="rId14"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59</Pages>
  <Words>20315</Words>
  <Characters>121892</Characters>
  <Application>Microsoft Office Word</Application>
  <DocSecurity>0</DocSecurity>
  <Lines>1015</Lines>
  <Paragraphs>283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Dominika_K</dc:creator>
  <cp:keywords/>
  <dc:description/>
  <cp:lastModifiedBy>Dominika_K</cp:lastModifiedBy>
  <cp:revision>3</cp:revision>
  <cp:lastPrinted>2022-10-04T09:52:00Z</cp:lastPrinted>
  <dcterms:created xsi:type="dcterms:W3CDTF">2022-10-05T10:09:00Z</dcterms:created>
  <dcterms:modified xsi:type="dcterms:W3CDTF">2022-10-05T10:11:00Z</dcterms:modified>
</cp:coreProperties>
</file>